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25A75" w14:textId="77777777" w:rsidR="0043477E" w:rsidRPr="00363D3E" w:rsidRDefault="00FB5FCC" w:rsidP="002D6CC5">
      <w:pPr>
        <w:spacing w:after="0"/>
        <w:contextualSpacing/>
        <w:rPr>
          <w:rFonts w:ascii="Arial" w:hAnsi="Arial" w:cs="Arial"/>
          <w:b/>
          <w:sz w:val="20"/>
          <w:szCs w:val="20"/>
        </w:rPr>
      </w:pPr>
      <w:r w:rsidRPr="00363D3E">
        <w:rPr>
          <w:rFonts w:ascii="Arial" w:hAnsi="Arial" w:cs="Arial"/>
          <w:sz w:val="20"/>
          <w:szCs w:val="20"/>
        </w:rPr>
        <w:t xml:space="preserve">Pełna nazwa Zamawiającego: </w:t>
      </w:r>
      <w:r w:rsidRPr="00363D3E">
        <w:rPr>
          <w:rFonts w:ascii="Arial" w:hAnsi="Arial" w:cs="Arial"/>
          <w:b/>
          <w:sz w:val="20"/>
          <w:szCs w:val="20"/>
        </w:rPr>
        <w:t>32 Wojskowy Oddział Gospodarczy w Zamościu</w:t>
      </w:r>
    </w:p>
    <w:p w14:paraId="2BD4FC5E" w14:textId="77777777" w:rsidR="0043477E" w:rsidRPr="00363D3E" w:rsidRDefault="00FB5FCC" w:rsidP="002D6CC5">
      <w:pPr>
        <w:spacing w:after="0"/>
        <w:rPr>
          <w:rFonts w:ascii="Arial" w:hAnsi="Arial" w:cs="Arial"/>
          <w:sz w:val="20"/>
          <w:szCs w:val="20"/>
        </w:rPr>
      </w:pPr>
      <w:r w:rsidRPr="00363D3E">
        <w:rPr>
          <w:rFonts w:ascii="Arial" w:hAnsi="Arial" w:cs="Arial"/>
          <w:b/>
          <w:sz w:val="20"/>
          <w:szCs w:val="20"/>
        </w:rPr>
        <w:t>Adres:</w:t>
      </w:r>
      <w:r w:rsidRPr="00363D3E">
        <w:rPr>
          <w:rFonts w:ascii="Arial" w:hAnsi="Arial" w:cs="Arial"/>
          <w:sz w:val="20"/>
          <w:szCs w:val="20"/>
        </w:rPr>
        <w:t xml:space="preserve"> ul. Wojska</w:t>
      </w:r>
      <w:r w:rsidR="00FB397D" w:rsidRPr="00363D3E">
        <w:rPr>
          <w:rFonts w:ascii="Arial" w:hAnsi="Arial" w:cs="Arial"/>
          <w:sz w:val="20"/>
          <w:szCs w:val="20"/>
        </w:rPr>
        <w:t xml:space="preserve"> Polskiego 2F, 22 – 400 Zamość </w:t>
      </w:r>
    </w:p>
    <w:p w14:paraId="24E26F07" w14:textId="77777777" w:rsidR="0043477E" w:rsidRPr="00363D3E" w:rsidRDefault="00FB5FCC" w:rsidP="002D6CC5">
      <w:pPr>
        <w:spacing w:after="0"/>
        <w:rPr>
          <w:rFonts w:ascii="Arial" w:hAnsi="Arial" w:cs="Arial"/>
          <w:sz w:val="20"/>
          <w:szCs w:val="20"/>
        </w:rPr>
      </w:pPr>
      <w:r w:rsidRPr="00363D3E">
        <w:rPr>
          <w:rFonts w:ascii="Arial" w:hAnsi="Arial" w:cs="Arial"/>
          <w:b/>
          <w:sz w:val="20"/>
          <w:szCs w:val="20"/>
        </w:rPr>
        <w:t>Adres strony internetow</w:t>
      </w:r>
      <w:r w:rsidRPr="00363D3E">
        <w:rPr>
          <w:rFonts w:ascii="Arial" w:hAnsi="Arial" w:cs="Arial"/>
          <w:sz w:val="20"/>
          <w:szCs w:val="20"/>
        </w:rPr>
        <w:t xml:space="preserve">ej: </w:t>
      </w:r>
      <w:hyperlink r:id="rId10">
        <w:r w:rsidRPr="00363D3E">
          <w:rPr>
            <w:rStyle w:val="czeinternetowe"/>
            <w:rFonts w:ascii="Arial" w:hAnsi="Arial" w:cs="Arial"/>
            <w:color w:val="auto"/>
            <w:sz w:val="20"/>
            <w:szCs w:val="20"/>
          </w:rPr>
          <w:t>www.32wog.wp.mil.pl</w:t>
        </w:r>
      </w:hyperlink>
    </w:p>
    <w:p w14:paraId="1DCA20F5" w14:textId="77777777" w:rsidR="0093752E" w:rsidRPr="00EB779E" w:rsidRDefault="00000000" w:rsidP="0093752E">
      <w:pPr>
        <w:spacing w:after="0"/>
        <w:jc w:val="both"/>
        <w:rPr>
          <w:rFonts w:ascii="Arial" w:hAnsi="Arial" w:cs="Arial"/>
          <w:color w:val="000000" w:themeColor="text1"/>
          <w:sz w:val="20"/>
          <w:szCs w:val="20"/>
          <w:u w:val="single"/>
        </w:rPr>
      </w:pPr>
      <w:hyperlink r:id="rId11" w:history="1">
        <w:r w:rsidR="0093752E" w:rsidRPr="00EB779E">
          <w:rPr>
            <w:rStyle w:val="Hipercze"/>
            <w:rFonts w:ascii="Arial" w:hAnsi="Arial" w:cs="Arial"/>
            <w:b/>
            <w:color w:val="000000" w:themeColor="text1"/>
            <w:sz w:val="20"/>
            <w:szCs w:val="20"/>
          </w:rPr>
          <w:t>https://platformazakupowa.pl/pn/32wog</w:t>
        </w:r>
      </w:hyperlink>
    </w:p>
    <w:p w14:paraId="6E5F206E" w14:textId="77777777" w:rsidR="0043477E" w:rsidRPr="00363D3E" w:rsidRDefault="00FB5FCC" w:rsidP="002D6CC5">
      <w:pPr>
        <w:spacing w:after="0"/>
        <w:rPr>
          <w:rFonts w:ascii="Arial" w:hAnsi="Arial" w:cs="Arial"/>
          <w:b/>
          <w:sz w:val="20"/>
          <w:szCs w:val="20"/>
        </w:rPr>
      </w:pPr>
      <w:r w:rsidRPr="00EB779E">
        <w:rPr>
          <w:rFonts w:ascii="Arial" w:hAnsi="Arial" w:cs="Arial"/>
          <w:b/>
          <w:sz w:val="20"/>
          <w:szCs w:val="20"/>
        </w:rPr>
        <w:t>NIP:</w:t>
      </w:r>
      <w:r w:rsidRPr="00363D3E">
        <w:rPr>
          <w:rFonts w:ascii="Arial" w:hAnsi="Arial" w:cs="Arial"/>
          <w:sz w:val="20"/>
          <w:szCs w:val="20"/>
        </w:rPr>
        <w:t xml:space="preserve"> </w:t>
      </w:r>
      <w:r w:rsidRPr="00363D3E">
        <w:rPr>
          <w:rFonts w:ascii="Arial" w:hAnsi="Arial" w:cs="Arial"/>
          <w:b/>
          <w:sz w:val="20"/>
          <w:szCs w:val="20"/>
        </w:rPr>
        <w:t>922-304-63-57</w:t>
      </w:r>
    </w:p>
    <w:p w14:paraId="526C1C76" w14:textId="64462AAC" w:rsidR="0043477E" w:rsidRPr="00363D3E" w:rsidRDefault="00FB397D" w:rsidP="002D6CC5">
      <w:pPr>
        <w:spacing w:after="0"/>
        <w:rPr>
          <w:rFonts w:ascii="Arial" w:hAnsi="Arial" w:cs="Arial"/>
          <w:sz w:val="20"/>
          <w:szCs w:val="20"/>
        </w:rPr>
      </w:pPr>
      <w:r w:rsidRPr="00363D3E">
        <w:rPr>
          <w:rFonts w:ascii="Arial" w:hAnsi="Arial" w:cs="Arial"/>
          <w:sz w:val="20"/>
          <w:szCs w:val="20"/>
        </w:rPr>
        <w:t>Telefon</w:t>
      </w:r>
      <w:r w:rsidR="00FB5FCC" w:rsidRPr="00363D3E">
        <w:rPr>
          <w:rFonts w:ascii="Arial" w:hAnsi="Arial" w:cs="Arial"/>
          <w:sz w:val="20"/>
          <w:szCs w:val="20"/>
        </w:rPr>
        <w:t xml:space="preserve">: </w:t>
      </w:r>
      <w:r w:rsidRPr="00363D3E">
        <w:rPr>
          <w:rFonts w:ascii="Arial" w:hAnsi="Arial" w:cs="Arial"/>
          <w:b/>
          <w:sz w:val="20"/>
          <w:szCs w:val="20"/>
        </w:rPr>
        <w:t>261 181</w:t>
      </w:r>
      <w:r w:rsidR="00EB779E">
        <w:rPr>
          <w:rFonts w:ascii="Arial" w:hAnsi="Arial" w:cs="Arial"/>
          <w:b/>
          <w:sz w:val="20"/>
          <w:szCs w:val="20"/>
        </w:rPr>
        <w:t> </w:t>
      </w:r>
      <w:r w:rsidR="004266C7" w:rsidRPr="00363D3E">
        <w:rPr>
          <w:rFonts w:ascii="Arial" w:hAnsi="Arial" w:cs="Arial"/>
          <w:b/>
          <w:sz w:val="20"/>
          <w:szCs w:val="20"/>
        </w:rPr>
        <w:t>387</w:t>
      </w:r>
      <w:r w:rsidR="00EB779E">
        <w:rPr>
          <w:rFonts w:ascii="Arial" w:hAnsi="Arial" w:cs="Arial"/>
          <w:b/>
          <w:sz w:val="20"/>
          <w:szCs w:val="20"/>
        </w:rPr>
        <w:t xml:space="preserve"> ; </w:t>
      </w:r>
      <w:r w:rsidR="004F7B8A" w:rsidRPr="00363D3E">
        <w:rPr>
          <w:rFonts w:ascii="Arial" w:hAnsi="Arial" w:cs="Arial"/>
          <w:b/>
          <w:sz w:val="20"/>
          <w:szCs w:val="20"/>
        </w:rPr>
        <w:t>261 181 </w:t>
      </w:r>
      <w:r w:rsidR="004266C7" w:rsidRPr="00363D3E">
        <w:rPr>
          <w:rFonts w:ascii="Arial" w:hAnsi="Arial" w:cs="Arial"/>
          <w:b/>
          <w:sz w:val="20"/>
          <w:szCs w:val="20"/>
        </w:rPr>
        <w:t>580</w:t>
      </w:r>
    </w:p>
    <w:p w14:paraId="188CC87D" w14:textId="77777777" w:rsidR="0043477E" w:rsidRPr="00363D3E" w:rsidRDefault="00FB5FCC" w:rsidP="002D6CC5">
      <w:pPr>
        <w:spacing w:after="0"/>
        <w:rPr>
          <w:rFonts w:ascii="Arial" w:hAnsi="Arial" w:cs="Arial"/>
          <w:sz w:val="20"/>
          <w:szCs w:val="20"/>
        </w:rPr>
      </w:pPr>
      <w:r w:rsidRPr="00363D3E">
        <w:rPr>
          <w:rFonts w:ascii="Arial" w:hAnsi="Arial" w:cs="Arial"/>
          <w:b/>
          <w:sz w:val="20"/>
          <w:szCs w:val="20"/>
        </w:rPr>
        <w:t>E-mail</w:t>
      </w:r>
      <w:r w:rsidRPr="00363D3E">
        <w:rPr>
          <w:rFonts w:ascii="Arial" w:hAnsi="Arial" w:cs="Arial"/>
          <w:sz w:val="20"/>
          <w:szCs w:val="20"/>
        </w:rPr>
        <w:t xml:space="preserve">: </w:t>
      </w:r>
      <w:hyperlink r:id="rId12">
        <w:r w:rsidRPr="00363D3E">
          <w:rPr>
            <w:rStyle w:val="czeinternetowe"/>
            <w:rFonts w:ascii="Arial" w:hAnsi="Arial" w:cs="Arial"/>
            <w:color w:val="auto"/>
            <w:sz w:val="20"/>
            <w:szCs w:val="20"/>
          </w:rPr>
          <w:t>32wog.zampub@ron.mil.pl</w:t>
        </w:r>
      </w:hyperlink>
    </w:p>
    <w:p w14:paraId="6BF43348" w14:textId="77777777" w:rsidR="0043477E" w:rsidRPr="00363D3E" w:rsidRDefault="00FB5FCC" w:rsidP="002D6CC5">
      <w:pPr>
        <w:contextualSpacing/>
        <w:rPr>
          <w:rFonts w:ascii="Arial" w:hAnsi="Arial" w:cs="Arial"/>
          <w:b/>
          <w:sz w:val="20"/>
          <w:szCs w:val="20"/>
          <w:u w:val="single"/>
        </w:rPr>
      </w:pPr>
      <w:r w:rsidRPr="00363D3E">
        <w:rPr>
          <w:rFonts w:ascii="Arial" w:hAnsi="Arial" w:cs="Arial"/>
          <w:b/>
          <w:sz w:val="20"/>
          <w:szCs w:val="20"/>
          <w:u w:val="single"/>
        </w:rPr>
        <w:t>Godziny pracy 32 Wojskowego Oddziału Gospodarczego w Zamościu:</w:t>
      </w:r>
    </w:p>
    <w:p w14:paraId="12604320" w14:textId="77777777" w:rsidR="0043477E" w:rsidRPr="00363D3E" w:rsidRDefault="00FB5FCC" w:rsidP="002D6CC5">
      <w:pPr>
        <w:spacing w:after="0"/>
        <w:ind w:firstLine="708"/>
        <w:rPr>
          <w:rFonts w:ascii="Arial" w:hAnsi="Arial" w:cs="Arial"/>
          <w:sz w:val="20"/>
          <w:szCs w:val="20"/>
        </w:rPr>
      </w:pPr>
      <w:r w:rsidRPr="00363D3E">
        <w:rPr>
          <w:rFonts w:ascii="Arial" w:hAnsi="Arial" w:cs="Arial"/>
          <w:sz w:val="20"/>
          <w:szCs w:val="20"/>
        </w:rPr>
        <w:t>- od poniedziałk</w:t>
      </w:r>
      <w:r w:rsidR="00FB397D" w:rsidRPr="00363D3E">
        <w:rPr>
          <w:rFonts w:ascii="Arial" w:hAnsi="Arial" w:cs="Arial"/>
          <w:sz w:val="20"/>
          <w:szCs w:val="20"/>
        </w:rPr>
        <w:t>u do czwartku w godz.:</w:t>
      </w:r>
      <w:r w:rsidRPr="00363D3E">
        <w:rPr>
          <w:rFonts w:ascii="Arial" w:hAnsi="Arial" w:cs="Arial"/>
          <w:sz w:val="20"/>
          <w:szCs w:val="20"/>
        </w:rPr>
        <w:t xml:space="preserve"> 7:00 – 15:30</w:t>
      </w:r>
    </w:p>
    <w:p w14:paraId="06E9A2C2" w14:textId="74214FFF" w:rsidR="00D67D1A" w:rsidRPr="00363D3E" w:rsidRDefault="00FB5FCC" w:rsidP="00EB779E">
      <w:pPr>
        <w:spacing w:after="0"/>
        <w:ind w:firstLine="708"/>
        <w:rPr>
          <w:rFonts w:ascii="Arial" w:hAnsi="Arial" w:cs="Arial"/>
          <w:sz w:val="20"/>
          <w:szCs w:val="20"/>
        </w:rPr>
      </w:pPr>
      <w:r w:rsidRPr="00363D3E">
        <w:rPr>
          <w:rFonts w:ascii="Arial" w:hAnsi="Arial" w:cs="Arial"/>
          <w:sz w:val="20"/>
          <w:szCs w:val="20"/>
        </w:rPr>
        <w:t xml:space="preserve">- w piątek w godz.: 7:00 – 13:00 </w:t>
      </w:r>
    </w:p>
    <w:p w14:paraId="4C1595C3" w14:textId="77777777" w:rsidR="008771B3" w:rsidRPr="00363D3E" w:rsidRDefault="008771B3" w:rsidP="002D6CC5">
      <w:pPr>
        <w:spacing w:after="0"/>
        <w:ind w:firstLine="708"/>
        <w:rPr>
          <w:rFonts w:ascii="Arial" w:hAnsi="Arial" w:cs="Arial"/>
          <w:sz w:val="20"/>
          <w:szCs w:val="20"/>
        </w:rPr>
      </w:pPr>
    </w:p>
    <w:p w14:paraId="731F36E6" w14:textId="77777777" w:rsidR="001D64E1" w:rsidRPr="00363D3E" w:rsidRDefault="00FB5FCC" w:rsidP="002D6CC5">
      <w:pPr>
        <w:spacing w:after="0"/>
        <w:jc w:val="center"/>
        <w:textAlignment w:val="baseline"/>
        <w:rPr>
          <w:rFonts w:ascii="Arial" w:eastAsia="Times New Roman" w:hAnsi="Arial" w:cs="Arial"/>
          <w:b/>
          <w:bCs/>
          <w:sz w:val="20"/>
          <w:szCs w:val="20"/>
          <w:lang w:eastAsia="pl-PL"/>
        </w:rPr>
      </w:pPr>
      <w:r w:rsidRPr="00363D3E">
        <w:rPr>
          <w:rFonts w:ascii="Arial" w:eastAsia="Times New Roman" w:hAnsi="Arial" w:cs="Arial"/>
          <w:b/>
          <w:bCs/>
          <w:sz w:val="20"/>
          <w:szCs w:val="20"/>
          <w:lang w:eastAsia="pl-PL"/>
        </w:rPr>
        <w:t>ZAPYTANIE</w:t>
      </w:r>
      <w:r w:rsidRPr="00363D3E">
        <w:rPr>
          <w:rFonts w:ascii="Arial" w:eastAsia="Times New Roman" w:hAnsi="Arial" w:cs="Arial"/>
          <w:b/>
          <w:sz w:val="20"/>
          <w:szCs w:val="20"/>
          <w:lang w:eastAsia="pl-PL"/>
        </w:rPr>
        <w:t xml:space="preserve"> </w:t>
      </w:r>
      <w:r w:rsidRPr="00363D3E">
        <w:rPr>
          <w:rFonts w:ascii="Arial" w:eastAsia="Times New Roman" w:hAnsi="Arial" w:cs="Arial"/>
          <w:b/>
          <w:bCs/>
          <w:sz w:val="20"/>
          <w:szCs w:val="20"/>
          <w:lang w:eastAsia="pl-PL"/>
        </w:rPr>
        <w:t>OFERTOWE</w:t>
      </w:r>
      <w:bookmarkStart w:id="0" w:name="_Hlk93917055"/>
      <w:bookmarkStart w:id="1" w:name="_Hlk93990425"/>
    </w:p>
    <w:bookmarkEnd w:id="0"/>
    <w:p w14:paraId="0F8A0653" w14:textId="77777777" w:rsidR="001D64E1" w:rsidRPr="00363D3E" w:rsidRDefault="001D64E1" w:rsidP="00CD6B64">
      <w:pPr>
        <w:tabs>
          <w:tab w:val="left" w:pos="709"/>
        </w:tabs>
        <w:autoSpaceDE w:val="0"/>
        <w:autoSpaceDN w:val="0"/>
        <w:adjustRightInd w:val="0"/>
        <w:spacing w:after="0"/>
        <w:jc w:val="both"/>
        <w:rPr>
          <w:rFonts w:ascii="Arial" w:hAnsi="Arial" w:cs="Arial"/>
          <w:b/>
          <w:bCs/>
          <w:sz w:val="20"/>
          <w:szCs w:val="20"/>
        </w:rPr>
      </w:pPr>
    </w:p>
    <w:bookmarkEnd w:id="1"/>
    <w:p w14:paraId="1F53F798" w14:textId="32A04940" w:rsidR="005B250E" w:rsidRPr="005B250E" w:rsidRDefault="00705B6B" w:rsidP="005B250E">
      <w:pPr>
        <w:pStyle w:val="Akapitzlist"/>
        <w:spacing w:line="276" w:lineRule="auto"/>
        <w:ind w:left="0"/>
        <w:jc w:val="both"/>
        <w:rPr>
          <w:rFonts w:ascii="Arial" w:hAnsi="Arial" w:cs="Arial"/>
          <w:color w:val="000000"/>
        </w:rPr>
      </w:pPr>
      <w:r w:rsidRPr="00363D3E">
        <w:rPr>
          <w:rFonts w:ascii="Arial" w:hAnsi="Arial" w:cs="Arial"/>
        </w:rPr>
        <w:t>32 Wojskowy Oddział Gospodarczy</w:t>
      </w:r>
      <w:r w:rsidR="00FB397D" w:rsidRPr="00363D3E">
        <w:rPr>
          <w:rFonts w:ascii="Arial" w:hAnsi="Arial" w:cs="Arial"/>
        </w:rPr>
        <w:t xml:space="preserve">, 22 - 400 </w:t>
      </w:r>
      <w:r w:rsidR="00FB5FCC" w:rsidRPr="00363D3E">
        <w:rPr>
          <w:rFonts w:ascii="Arial" w:hAnsi="Arial" w:cs="Arial"/>
        </w:rPr>
        <w:t>Zamość, ul. Wojska Polskiego 2F</w:t>
      </w:r>
      <w:r w:rsidR="00FB397D" w:rsidRPr="00363D3E">
        <w:rPr>
          <w:rFonts w:ascii="Arial" w:hAnsi="Arial" w:cs="Arial"/>
          <w:color w:val="000000"/>
        </w:rPr>
        <w:t xml:space="preserve">, działając </w:t>
      </w:r>
      <w:r w:rsidR="00EB779E">
        <w:rPr>
          <w:rFonts w:ascii="Arial" w:hAnsi="Arial" w:cs="Arial"/>
          <w:color w:val="000000"/>
        </w:rPr>
        <w:br/>
      </w:r>
      <w:r w:rsidR="00FB5FCC" w:rsidRPr="00363D3E">
        <w:rPr>
          <w:rFonts w:ascii="Arial" w:hAnsi="Arial" w:cs="Arial"/>
          <w:color w:val="000000"/>
        </w:rPr>
        <w:t xml:space="preserve">w oparciu o zapisy regulaminu dotyczącego udzielenia zamówień </w:t>
      </w:r>
      <w:r w:rsidR="005B250E">
        <w:rPr>
          <w:rFonts w:ascii="Arial" w:hAnsi="Arial" w:cs="Arial"/>
          <w:color w:val="000000"/>
        </w:rPr>
        <w:t xml:space="preserve">publicznych na roboty budowlane, dostawy i usługi w 32 Wojskowym Oddziale Gospodarczym w Zamościu </w:t>
      </w:r>
      <w:r w:rsidR="005B250E">
        <w:rPr>
          <w:rFonts w:ascii="Arial" w:hAnsi="Arial" w:cs="Arial"/>
          <w:color w:val="000000"/>
        </w:rPr>
        <w:br/>
      </w:r>
      <w:r w:rsidR="005B250E" w:rsidRPr="005B250E">
        <w:rPr>
          <w:rFonts w:ascii="Arial" w:hAnsi="Arial" w:cs="Arial"/>
          <w:color w:val="000000"/>
        </w:rPr>
        <w:t>z wyłączeniem stosowania ustawy Pzp.</w:t>
      </w:r>
    </w:p>
    <w:p w14:paraId="6BA62DAA" w14:textId="7E83BF6F" w:rsidR="00EB779E" w:rsidRDefault="00FB397D" w:rsidP="00EB779E">
      <w:pPr>
        <w:pStyle w:val="Akapitzlist"/>
        <w:spacing w:line="276" w:lineRule="auto"/>
        <w:ind w:left="360"/>
        <w:jc w:val="both"/>
        <w:rPr>
          <w:rFonts w:ascii="Arial" w:hAnsi="Arial" w:cs="Arial"/>
        </w:rPr>
      </w:pPr>
      <w:r w:rsidRPr="00EB779E">
        <w:rPr>
          <w:rFonts w:ascii="Arial" w:hAnsi="Arial" w:cs="Arial"/>
        </w:rPr>
        <w:t xml:space="preserve"> </w:t>
      </w:r>
      <w:bookmarkStart w:id="2" w:name="_Hlk98748312"/>
      <w:bookmarkStart w:id="3" w:name="_Hlk161987103"/>
      <w:bookmarkStart w:id="4" w:name="_Hlk178661031"/>
    </w:p>
    <w:p w14:paraId="5BF01BD2" w14:textId="13173305" w:rsidR="005B250E" w:rsidRPr="005B250E" w:rsidRDefault="005B250E" w:rsidP="005B250E">
      <w:pPr>
        <w:jc w:val="both"/>
        <w:rPr>
          <w:rFonts w:ascii="Arial" w:hAnsi="Arial" w:cs="Arial"/>
          <w:b/>
          <w:sz w:val="20"/>
          <w:szCs w:val="20"/>
        </w:rPr>
      </w:pPr>
      <w:r w:rsidRPr="005B250E">
        <w:rPr>
          <w:rFonts w:ascii="Arial" w:hAnsi="Arial" w:cs="Arial"/>
          <w:b/>
          <w:sz w:val="20"/>
          <w:szCs w:val="20"/>
          <w:u w:val="single"/>
        </w:rPr>
        <w:t>Zamówienie w dziedzinie obronności i bezpieczeństwa</w:t>
      </w:r>
      <w:r w:rsidRPr="005B250E">
        <w:rPr>
          <w:rFonts w:ascii="Arial" w:hAnsi="Arial" w:cs="Arial"/>
          <w:b/>
          <w:sz w:val="20"/>
          <w:szCs w:val="20"/>
        </w:rPr>
        <w:t xml:space="preserve"> – o wartości </w:t>
      </w:r>
      <w:r w:rsidR="0069528A">
        <w:rPr>
          <w:rFonts w:ascii="Arial" w:hAnsi="Arial" w:cs="Arial"/>
          <w:b/>
          <w:sz w:val="20"/>
          <w:szCs w:val="20"/>
        </w:rPr>
        <w:t>nieprzekraczającej</w:t>
      </w:r>
      <w:r w:rsidRPr="005B250E">
        <w:rPr>
          <w:rFonts w:ascii="Arial" w:hAnsi="Arial" w:cs="Arial"/>
          <w:b/>
          <w:sz w:val="20"/>
          <w:szCs w:val="20"/>
        </w:rPr>
        <w:br/>
        <w:t>kwot określonych art. 8 Dyrektywy 2009/81/WE.</w:t>
      </w:r>
    </w:p>
    <w:p w14:paraId="25683523" w14:textId="64E95688" w:rsidR="005B250E" w:rsidRPr="005B250E" w:rsidRDefault="005B250E" w:rsidP="005B250E">
      <w:pPr>
        <w:jc w:val="both"/>
        <w:rPr>
          <w:rFonts w:ascii="Arial" w:eastAsia="Calibri" w:hAnsi="Arial" w:cs="Arial"/>
          <w:snapToGrid w:val="0"/>
          <w:sz w:val="20"/>
          <w:szCs w:val="20"/>
        </w:rPr>
      </w:pPr>
      <w:r w:rsidRPr="005B250E">
        <w:rPr>
          <w:rFonts w:ascii="Arial" w:hAnsi="Arial" w:cs="Arial"/>
          <w:b/>
          <w:sz w:val="20"/>
          <w:szCs w:val="20"/>
          <w:u w:val="single"/>
        </w:rPr>
        <w:t>Zamówienie o wartości nieprzekraczającej kwoty</w:t>
      </w:r>
      <w:r w:rsidRPr="005B250E">
        <w:rPr>
          <w:rFonts w:ascii="Arial" w:hAnsi="Arial" w:cs="Arial"/>
          <w:b/>
          <w:sz w:val="20"/>
          <w:szCs w:val="20"/>
        </w:rPr>
        <w:t xml:space="preserve"> określonej w przepisach wydanych na podstawie art. 8 lit. a Dyrektywy 2009/81/WE.tj.: kwoty </w:t>
      </w:r>
      <w:r w:rsidRPr="005B250E">
        <w:rPr>
          <w:rFonts w:ascii="Arial" w:hAnsi="Arial" w:cs="Arial"/>
          <w:b/>
          <w:sz w:val="20"/>
          <w:szCs w:val="20"/>
          <w:u w:val="single"/>
        </w:rPr>
        <w:t>43</w:t>
      </w:r>
      <w:r w:rsidR="0069528A">
        <w:rPr>
          <w:rFonts w:ascii="Arial" w:hAnsi="Arial" w:cs="Arial"/>
          <w:b/>
          <w:sz w:val="20"/>
          <w:szCs w:val="20"/>
          <w:u w:val="single"/>
        </w:rPr>
        <w:t>2</w:t>
      </w:r>
      <w:r w:rsidRPr="005B250E">
        <w:rPr>
          <w:rFonts w:ascii="Arial" w:hAnsi="Arial" w:cs="Arial"/>
          <w:b/>
          <w:sz w:val="20"/>
          <w:szCs w:val="20"/>
          <w:u w:val="single"/>
        </w:rPr>
        <w:t xml:space="preserve"> 000 euro</w:t>
      </w:r>
      <w:r w:rsidRPr="005B250E">
        <w:rPr>
          <w:rFonts w:ascii="Arial" w:hAnsi="Arial" w:cs="Arial"/>
          <w:sz w:val="20"/>
          <w:szCs w:val="20"/>
        </w:rPr>
        <w:t xml:space="preserve"> – dla dostaw i usług – określonej na podstawie Obwieszczenia Prezesa Urzędu Zamówień Publicznych z dnia </w:t>
      </w:r>
      <w:r w:rsidR="0069528A">
        <w:rPr>
          <w:rFonts w:ascii="Arial" w:hAnsi="Arial" w:cs="Arial"/>
          <w:sz w:val="20"/>
          <w:szCs w:val="20"/>
        </w:rPr>
        <w:t>12</w:t>
      </w:r>
      <w:r w:rsidRPr="005B250E">
        <w:rPr>
          <w:rFonts w:ascii="Arial" w:hAnsi="Arial" w:cs="Arial"/>
          <w:sz w:val="20"/>
          <w:szCs w:val="20"/>
        </w:rPr>
        <w:t xml:space="preserve"> grudnia 202</w:t>
      </w:r>
      <w:r w:rsidR="0069528A">
        <w:rPr>
          <w:rFonts w:ascii="Arial" w:hAnsi="Arial" w:cs="Arial"/>
          <w:sz w:val="20"/>
          <w:szCs w:val="20"/>
        </w:rPr>
        <w:t>5</w:t>
      </w:r>
      <w:r w:rsidRPr="005B250E">
        <w:rPr>
          <w:rFonts w:ascii="Arial" w:hAnsi="Arial" w:cs="Arial"/>
          <w:sz w:val="20"/>
          <w:szCs w:val="20"/>
        </w:rPr>
        <w:t xml:space="preserve"> r. w </w:t>
      </w:r>
      <w:r w:rsidR="0069528A" w:rsidRPr="0069528A">
        <w:rPr>
          <w:rFonts w:ascii="Arial" w:hAnsi="Arial" w:cs="Arial"/>
          <w:sz w:val="20"/>
          <w:szCs w:val="20"/>
        </w:rPr>
        <w:t>sprawie aktualnych progów unijnych określonych w dyrektywach Parlamentu Europejskiego i Rady 2014/24/UE, 2014/25/UE i 2009/81/WE na lata 2026–2027, ich równowartości w złotych, równowartości w złotych kwot wyrażonych w euro oraz średniego kursu złotego w stosunku do euro stanowiącego podstawę przeliczania wartości zamówień publicznych lub konkursów</w:t>
      </w:r>
      <w:r w:rsidR="0069528A">
        <w:rPr>
          <w:rFonts w:ascii="Arial" w:hAnsi="Arial" w:cs="Arial"/>
          <w:sz w:val="20"/>
          <w:szCs w:val="20"/>
        </w:rPr>
        <w:t xml:space="preserve"> pod nazwą:</w:t>
      </w:r>
    </w:p>
    <w:p w14:paraId="56839764" w14:textId="77AF7FF7" w:rsidR="00EB779E" w:rsidRPr="006F5C0F" w:rsidRDefault="00EB779E" w:rsidP="0069528A">
      <w:pPr>
        <w:jc w:val="both"/>
        <w:rPr>
          <w:rFonts w:ascii="Arial" w:hAnsi="Arial" w:cs="Arial"/>
          <w:b/>
          <w:bCs/>
          <w:sz w:val="20"/>
          <w:szCs w:val="20"/>
        </w:rPr>
      </w:pPr>
      <w:r w:rsidRPr="006F5C0F">
        <w:rPr>
          <w:rFonts w:ascii="Arial" w:hAnsi="Arial" w:cs="Arial"/>
          <w:b/>
          <w:bCs/>
          <w:sz w:val="20"/>
          <w:szCs w:val="20"/>
        </w:rPr>
        <w:t xml:space="preserve">Usługi konserwacji półrocznych, pogotowia technicznego oraz napraw awaryjnych </w:t>
      </w:r>
      <w:r w:rsidRPr="006F5C0F">
        <w:rPr>
          <w:rFonts w:ascii="Arial" w:hAnsi="Arial" w:cs="Arial"/>
          <w:b/>
          <w:bCs/>
          <w:sz w:val="20"/>
          <w:szCs w:val="20"/>
        </w:rPr>
        <w:br/>
        <w:t>i eksploatacyjnych Systemów Alarmowych, Systemów Kontroli Dostępu oraz Telewizyjnych Systemów Nadzoru w obiektach wojskowych będących na zaopatrzeniu 32 Wojskowego Oddziału Gospodarczego z podziałem na 9 części:</w:t>
      </w:r>
    </w:p>
    <w:p w14:paraId="1153A94E" w14:textId="794D4383" w:rsidR="00EB779E" w:rsidRPr="0069528A" w:rsidRDefault="00EB779E" w:rsidP="0069528A">
      <w:pPr>
        <w:jc w:val="both"/>
        <w:rPr>
          <w:rFonts w:ascii="Arial" w:hAnsi="Arial" w:cs="Arial"/>
          <w:sz w:val="20"/>
          <w:szCs w:val="20"/>
        </w:rPr>
      </w:pPr>
      <w:r w:rsidRPr="0069528A">
        <w:rPr>
          <w:rFonts w:ascii="Arial" w:hAnsi="Arial" w:cs="Arial"/>
          <w:sz w:val="20"/>
          <w:szCs w:val="20"/>
          <w:u w:val="single"/>
        </w:rPr>
        <w:t>CZĘŚĆ NR 1</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 miejscowościach Zamość i Sitaniec Wolica;</w:t>
      </w:r>
    </w:p>
    <w:p w14:paraId="5192BDDF" w14:textId="2423F2BA" w:rsidR="00EB779E" w:rsidRPr="0069528A" w:rsidRDefault="00EB779E" w:rsidP="0069528A">
      <w:pPr>
        <w:jc w:val="both"/>
        <w:rPr>
          <w:rFonts w:ascii="Arial" w:hAnsi="Arial" w:cs="Arial"/>
          <w:sz w:val="20"/>
          <w:szCs w:val="20"/>
        </w:rPr>
      </w:pPr>
      <w:r w:rsidRPr="0069528A">
        <w:rPr>
          <w:rFonts w:ascii="Arial" w:hAnsi="Arial" w:cs="Arial"/>
          <w:sz w:val="20"/>
          <w:szCs w:val="20"/>
          <w:u w:val="single"/>
        </w:rPr>
        <w:t>CZĘŚĆ NR 2</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 miejscowości Lublin, przy ulicach Herberta, Nowy Świat oraz Droga Męczenników Majdanka;</w:t>
      </w:r>
    </w:p>
    <w:p w14:paraId="3F5D6426" w14:textId="08AA9A12" w:rsidR="00EB779E" w:rsidRPr="0069528A" w:rsidRDefault="00EB779E" w:rsidP="0069528A">
      <w:pPr>
        <w:jc w:val="both"/>
        <w:rPr>
          <w:rFonts w:ascii="Arial" w:hAnsi="Arial" w:cs="Arial"/>
          <w:sz w:val="20"/>
          <w:szCs w:val="20"/>
        </w:rPr>
      </w:pPr>
      <w:r w:rsidRPr="0069528A">
        <w:rPr>
          <w:rFonts w:ascii="Arial" w:hAnsi="Arial" w:cs="Arial"/>
          <w:sz w:val="20"/>
          <w:szCs w:val="20"/>
          <w:u w:val="single"/>
        </w:rPr>
        <w:t>CZĘŚĆ NR 3</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 miejscowości Lublin, przy ulicach Radziszewskiego i Nowy Świat;</w:t>
      </w:r>
    </w:p>
    <w:p w14:paraId="023B1CA4" w14:textId="1223800C" w:rsidR="00EB779E" w:rsidRPr="0069528A" w:rsidRDefault="00EB779E" w:rsidP="0069528A">
      <w:pPr>
        <w:jc w:val="both"/>
        <w:rPr>
          <w:rFonts w:ascii="Arial" w:hAnsi="Arial" w:cs="Arial"/>
          <w:sz w:val="20"/>
          <w:szCs w:val="20"/>
        </w:rPr>
      </w:pPr>
      <w:r w:rsidRPr="0069528A">
        <w:rPr>
          <w:rFonts w:ascii="Arial" w:hAnsi="Arial" w:cs="Arial"/>
          <w:sz w:val="20"/>
          <w:szCs w:val="20"/>
          <w:u w:val="single"/>
        </w:rPr>
        <w:lastRenderedPageBreak/>
        <w:t>CZĘŚĆ NR 4</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 miejscowości Lublin przy ulicy Spadochroniarzy 5;</w:t>
      </w:r>
    </w:p>
    <w:p w14:paraId="488EEDE1" w14:textId="697451F6" w:rsidR="00EB779E" w:rsidRPr="0069528A" w:rsidRDefault="00EB779E" w:rsidP="0069528A">
      <w:pPr>
        <w:jc w:val="both"/>
        <w:rPr>
          <w:rFonts w:ascii="Arial" w:hAnsi="Arial" w:cs="Arial"/>
          <w:sz w:val="20"/>
          <w:szCs w:val="20"/>
        </w:rPr>
      </w:pPr>
      <w:r w:rsidRPr="0069528A">
        <w:rPr>
          <w:rFonts w:ascii="Arial" w:hAnsi="Arial" w:cs="Arial"/>
          <w:sz w:val="20"/>
          <w:szCs w:val="20"/>
          <w:u w:val="single"/>
        </w:rPr>
        <w:t>CZĘŚĆ NR 5</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 miejscowości Lublin, przy ulicach: Al: Racławickie, Al. Kraśnickie, Herberta oraz w miejscowości Jawidz;</w:t>
      </w:r>
    </w:p>
    <w:p w14:paraId="36DE4941" w14:textId="76F401DB" w:rsidR="00EB779E" w:rsidRPr="0069528A" w:rsidRDefault="00EB779E" w:rsidP="0069528A">
      <w:pPr>
        <w:jc w:val="both"/>
        <w:rPr>
          <w:rFonts w:ascii="Arial" w:hAnsi="Arial" w:cs="Arial"/>
          <w:sz w:val="20"/>
          <w:szCs w:val="20"/>
        </w:rPr>
      </w:pPr>
      <w:r w:rsidRPr="0069528A">
        <w:rPr>
          <w:rFonts w:ascii="Arial" w:hAnsi="Arial" w:cs="Arial"/>
          <w:sz w:val="20"/>
          <w:szCs w:val="20"/>
          <w:u w:val="single"/>
        </w:rPr>
        <w:t>CZĘŚĆ NR 6</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 miejscowości Chełm przy ul Lubelskiej oraz w miejscowości Srebrzyszcze;</w:t>
      </w:r>
    </w:p>
    <w:p w14:paraId="08AD18A2" w14:textId="09F822ED" w:rsidR="00EB779E" w:rsidRPr="0069528A" w:rsidRDefault="00EB779E" w:rsidP="0069528A">
      <w:pPr>
        <w:jc w:val="both"/>
        <w:rPr>
          <w:rFonts w:ascii="Arial" w:hAnsi="Arial" w:cs="Arial"/>
          <w:sz w:val="20"/>
          <w:szCs w:val="20"/>
        </w:rPr>
      </w:pPr>
      <w:r w:rsidRPr="0069528A">
        <w:rPr>
          <w:rFonts w:ascii="Arial" w:hAnsi="Arial" w:cs="Arial"/>
          <w:sz w:val="20"/>
          <w:szCs w:val="20"/>
          <w:u w:val="single"/>
        </w:rPr>
        <w:t>CZĘŚCI NR 7</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 miejscowości Hrubieszów przy ulicach Dwernickiego i Chełmskiej</w:t>
      </w:r>
    </w:p>
    <w:p w14:paraId="7396C668" w14:textId="0A3738C5" w:rsidR="00EB779E" w:rsidRPr="0069528A" w:rsidRDefault="00EB779E" w:rsidP="0069528A">
      <w:pPr>
        <w:jc w:val="both"/>
        <w:rPr>
          <w:rFonts w:ascii="Arial" w:hAnsi="Arial" w:cs="Arial"/>
          <w:sz w:val="20"/>
          <w:szCs w:val="20"/>
        </w:rPr>
      </w:pPr>
      <w:r w:rsidRPr="0069528A">
        <w:rPr>
          <w:rFonts w:ascii="Arial" w:hAnsi="Arial" w:cs="Arial"/>
          <w:sz w:val="20"/>
          <w:szCs w:val="20"/>
          <w:u w:val="single"/>
        </w:rPr>
        <w:t>CZĘŚĆ NR 8</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 110 posterunek radiolokacyjny dalekiego zasięgu – Łabunie Reforma;</w:t>
      </w:r>
    </w:p>
    <w:p w14:paraId="0CAA54CD" w14:textId="77777777" w:rsidR="0069528A" w:rsidRDefault="00EB779E" w:rsidP="0069528A">
      <w:pPr>
        <w:spacing w:after="0"/>
        <w:jc w:val="both"/>
        <w:rPr>
          <w:rFonts w:ascii="Arial" w:hAnsi="Arial" w:cs="Arial"/>
          <w:sz w:val="20"/>
          <w:szCs w:val="20"/>
        </w:rPr>
      </w:pPr>
      <w:r w:rsidRPr="0069528A">
        <w:rPr>
          <w:rFonts w:ascii="Arial" w:hAnsi="Arial" w:cs="Arial"/>
          <w:sz w:val="20"/>
          <w:szCs w:val="20"/>
          <w:u w:val="single"/>
        </w:rPr>
        <w:t>CZĘŚCI NR 9</w:t>
      </w:r>
      <w:r w:rsidRPr="0069528A">
        <w:rPr>
          <w:rFonts w:ascii="Arial" w:hAnsi="Arial" w:cs="Arial"/>
          <w:sz w:val="20"/>
          <w:szCs w:val="20"/>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 miejscowości Lublin, przy ulicy Lipowej;</w:t>
      </w:r>
    </w:p>
    <w:p w14:paraId="52B007B6" w14:textId="77777777" w:rsidR="0069528A" w:rsidRDefault="0069528A" w:rsidP="0069528A">
      <w:pPr>
        <w:spacing w:after="0"/>
        <w:jc w:val="both"/>
        <w:rPr>
          <w:rFonts w:ascii="Arial" w:hAnsi="Arial" w:cs="Arial"/>
          <w:sz w:val="20"/>
          <w:szCs w:val="20"/>
        </w:rPr>
      </w:pPr>
    </w:p>
    <w:p w14:paraId="7928EFD2" w14:textId="3C1D211F" w:rsidR="0069528A" w:rsidRDefault="00460F35" w:rsidP="0069528A">
      <w:pPr>
        <w:spacing w:after="0"/>
        <w:jc w:val="both"/>
        <w:rPr>
          <w:rFonts w:ascii="Arial" w:hAnsi="Arial" w:cs="Arial"/>
          <w:bCs/>
          <w:sz w:val="20"/>
          <w:szCs w:val="20"/>
        </w:rPr>
      </w:pPr>
      <w:r w:rsidRPr="0069528A">
        <w:rPr>
          <w:rFonts w:ascii="Arial" w:hAnsi="Arial" w:cs="Arial"/>
          <w:bCs/>
          <w:sz w:val="20"/>
          <w:szCs w:val="20"/>
        </w:rPr>
        <w:t>Nr sprawy: ZP/ZO/1/202</w:t>
      </w:r>
      <w:bookmarkEnd w:id="2"/>
      <w:bookmarkEnd w:id="3"/>
      <w:r w:rsidR="00EB779E" w:rsidRPr="0069528A">
        <w:rPr>
          <w:rFonts w:ascii="Arial" w:hAnsi="Arial" w:cs="Arial"/>
          <w:bCs/>
          <w:sz w:val="20"/>
          <w:szCs w:val="20"/>
        </w:rPr>
        <w:t>6</w:t>
      </w:r>
    </w:p>
    <w:p w14:paraId="0D574716" w14:textId="77777777" w:rsidR="0069528A" w:rsidRPr="0069528A" w:rsidRDefault="0069528A" w:rsidP="0069528A">
      <w:pPr>
        <w:spacing w:after="0"/>
        <w:jc w:val="both"/>
        <w:rPr>
          <w:rFonts w:ascii="Arial" w:hAnsi="Arial" w:cs="Arial"/>
          <w:bCs/>
          <w:sz w:val="20"/>
          <w:szCs w:val="20"/>
        </w:rPr>
      </w:pPr>
    </w:p>
    <w:p w14:paraId="2B55F8B9" w14:textId="77777777" w:rsidR="0069528A" w:rsidRDefault="0069528A" w:rsidP="0069528A">
      <w:pPr>
        <w:spacing w:after="0"/>
        <w:rPr>
          <w:rFonts w:ascii="Arial" w:hAnsi="Arial" w:cs="Arial"/>
          <w:sz w:val="20"/>
          <w:szCs w:val="20"/>
        </w:rPr>
      </w:pPr>
      <w:r w:rsidRPr="0069528A">
        <w:rPr>
          <w:rFonts w:ascii="Arial" w:hAnsi="Arial" w:cs="Arial"/>
          <w:sz w:val="20"/>
          <w:szCs w:val="20"/>
        </w:rPr>
        <w:t xml:space="preserve">Do udzielenia przedmiotowego zamówienia stosuje się przepisy: </w:t>
      </w:r>
    </w:p>
    <w:p w14:paraId="067525DC" w14:textId="3683BFE1" w:rsidR="0069528A" w:rsidRDefault="0069528A" w:rsidP="00651B41">
      <w:pPr>
        <w:pStyle w:val="Akapitzlist"/>
        <w:numPr>
          <w:ilvl w:val="0"/>
          <w:numId w:val="39"/>
        </w:numPr>
        <w:jc w:val="both"/>
        <w:rPr>
          <w:rFonts w:ascii="Arial" w:hAnsi="Arial" w:cs="Arial"/>
        </w:rPr>
      </w:pPr>
      <w:r w:rsidRPr="0069528A">
        <w:rPr>
          <w:rFonts w:ascii="Arial" w:hAnsi="Arial" w:cs="Arial"/>
        </w:rPr>
        <w:t>Ustawy z dnia 23 kwietnia 1964 r. Kodeks cywilny (Dz. U. z 202</w:t>
      </w:r>
      <w:r w:rsidR="00651B41">
        <w:rPr>
          <w:rFonts w:ascii="Arial" w:hAnsi="Arial" w:cs="Arial"/>
        </w:rPr>
        <w:t>5</w:t>
      </w:r>
      <w:r w:rsidRPr="0069528A">
        <w:rPr>
          <w:rFonts w:ascii="Arial" w:hAnsi="Arial" w:cs="Arial"/>
        </w:rPr>
        <w:t xml:space="preserve"> r., poz. </w:t>
      </w:r>
      <w:r w:rsidR="00651B41">
        <w:rPr>
          <w:rFonts w:ascii="Arial" w:hAnsi="Arial" w:cs="Arial"/>
        </w:rPr>
        <w:t>1071</w:t>
      </w:r>
      <w:r w:rsidRPr="0069528A">
        <w:rPr>
          <w:rFonts w:ascii="Arial" w:hAnsi="Arial" w:cs="Arial"/>
        </w:rPr>
        <w:t xml:space="preserve"> t</w:t>
      </w:r>
      <w:r w:rsidR="00651B41">
        <w:rPr>
          <w:rFonts w:ascii="Arial" w:hAnsi="Arial" w:cs="Arial"/>
        </w:rPr>
        <w:t>.</w:t>
      </w:r>
      <w:r w:rsidRPr="0069528A">
        <w:rPr>
          <w:rFonts w:ascii="Arial" w:hAnsi="Arial" w:cs="Arial"/>
        </w:rPr>
        <w:t xml:space="preserve"> j</w:t>
      </w:r>
      <w:r w:rsidR="00651B41">
        <w:rPr>
          <w:rFonts w:ascii="Arial" w:hAnsi="Arial" w:cs="Arial"/>
        </w:rPr>
        <w:t>.</w:t>
      </w:r>
      <w:r w:rsidRPr="0069528A">
        <w:rPr>
          <w:rFonts w:ascii="Arial" w:hAnsi="Arial" w:cs="Arial"/>
        </w:rPr>
        <w:t>)</w:t>
      </w:r>
    </w:p>
    <w:p w14:paraId="1B104B85" w14:textId="77777777" w:rsidR="00651B41" w:rsidRPr="00651B41" w:rsidRDefault="00651B41" w:rsidP="00651B41">
      <w:pPr>
        <w:pStyle w:val="Akapitzlist"/>
        <w:ind w:left="360"/>
        <w:jc w:val="both"/>
        <w:rPr>
          <w:rFonts w:ascii="Arial" w:hAnsi="Arial" w:cs="Arial"/>
        </w:rPr>
      </w:pPr>
    </w:p>
    <w:bookmarkEnd w:id="4"/>
    <w:p w14:paraId="44678697" w14:textId="77777777" w:rsidR="0043477E" w:rsidRPr="00363D3E" w:rsidRDefault="00FB5FCC" w:rsidP="002D6CC5">
      <w:pPr>
        <w:tabs>
          <w:tab w:val="left" w:pos="709"/>
        </w:tabs>
        <w:autoSpaceDE w:val="0"/>
        <w:autoSpaceDN w:val="0"/>
        <w:adjustRightInd w:val="0"/>
        <w:spacing w:after="0"/>
        <w:rPr>
          <w:rFonts w:ascii="Arial" w:hAnsi="Arial" w:cs="Arial"/>
          <w:b/>
          <w:sz w:val="20"/>
          <w:szCs w:val="20"/>
        </w:rPr>
      </w:pPr>
      <w:r w:rsidRPr="00363D3E">
        <w:rPr>
          <w:rFonts w:ascii="Arial" w:hAnsi="Arial" w:cs="Arial"/>
          <w:b/>
          <w:sz w:val="20"/>
          <w:szCs w:val="20"/>
        </w:rPr>
        <w:t>Korzystanie z platformy zakupowej przez Wykonawcę jest bezpłatne.</w:t>
      </w:r>
    </w:p>
    <w:p w14:paraId="52A31882" w14:textId="77777777" w:rsidR="00767E96" w:rsidRPr="00363D3E" w:rsidRDefault="00767E96" w:rsidP="002D6CC5">
      <w:pPr>
        <w:tabs>
          <w:tab w:val="left" w:pos="709"/>
        </w:tabs>
        <w:autoSpaceDE w:val="0"/>
        <w:autoSpaceDN w:val="0"/>
        <w:adjustRightInd w:val="0"/>
        <w:spacing w:after="0"/>
        <w:rPr>
          <w:rFonts w:ascii="Arial" w:hAnsi="Arial" w:cs="Arial"/>
          <w:b/>
          <w:sz w:val="20"/>
          <w:szCs w:val="20"/>
        </w:rPr>
      </w:pPr>
    </w:p>
    <w:p w14:paraId="55F02245" w14:textId="77777777" w:rsidR="001D64E1" w:rsidRPr="00363D3E" w:rsidRDefault="001D64E1" w:rsidP="002D6CC5">
      <w:pPr>
        <w:numPr>
          <w:ilvl w:val="0"/>
          <w:numId w:val="2"/>
        </w:numPr>
        <w:shd w:val="clear" w:color="auto" w:fill="FFFFFF"/>
        <w:tabs>
          <w:tab w:val="left" w:pos="426"/>
        </w:tabs>
        <w:jc w:val="both"/>
        <w:rPr>
          <w:rFonts w:ascii="Arial" w:hAnsi="Arial" w:cs="Arial"/>
          <w:color w:val="000000" w:themeColor="text1"/>
          <w:kern w:val="1"/>
          <w:sz w:val="20"/>
          <w:szCs w:val="20"/>
          <w:lang w:eastAsia="zh-CN"/>
        </w:rPr>
      </w:pPr>
      <w:bookmarkStart w:id="5" w:name="_Hlk95297495"/>
      <w:r w:rsidRPr="00363D3E">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bookmarkEnd w:id="5"/>
    <w:p w14:paraId="785F923F" w14:textId="77777777" w:rsidR="0043477E" w:rsidRDefault="00FB5FCC" w:rsidP="002D6CC5">
      <w:pPr>
        <w:numPr>
          <w:ilvl w:val="0"/>
          <w:numId w:val="2"/>
        </w:numPr>
        <w:spacing w:after="0"/>
        <w:contextualSpacing/>
        <w:jc w:val="both"/>
        <w:rPr>
          <w:rFonts w:ascii="Arial" w:hAnsi="Arial" w:cs="Arial"/>
          <w:sz w:val="20"/>
          <w:szCs w:val="20"/>
        </w:rPr>
      </w:pPr>
      <w:r w:rsidRPr="00363D3E">
        <w:rPr>
          <w:rFonts w:ascii="Arial" w:hAnsi="Arial" w:cs="Arial"/>
          <w:sz w:val="20"/>
          <w:szCs w:val="20"/>
        </w:rPr>
        <w:t>Zgodnie z art. 13 ust. 1 i 2 rozporządzenia Parlamentu Euro</w:t>
      </w:r>
      <w:r w:rsidR="00FB397D" w:rsidRPr="00363D3E">
        <w:rPr>
          <w:rFonts w:ascii="Arial" w:hAnsi="Arial" w:cs="Arial"/>
          <w:sz w:val="20"/>
          <w:szCs w:val="20"/>
        </w:rPr>
        <w:t xml:space="preserve">pejskiego </w:t>
      </w:r>
      <w:r w:rsidRPr="00363D3E">
        <w:rPr>
          <w:rFonts w:ascii="Arial" w:hAnsi="Arial" w:cs="Arial"/>
          <w:sz w:val="20"/>
          <w:szCs w:val="20"/>
        </w:rP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w:t>
      </w:r>
      <w:r w:rsidR="00DA5864">
        <w:rPr>
          <w:rFonts w:ascii="Arial" w:hAnsi="Arial" w:cs="Arial"/>
          <w:sz w:val="20"/>
          <w:szCs w:val="20"/>
        </w:rPr>
        <w:br/>
      </w:r>
      <w:r w:rsidRPr="00363D3E">
        <w:rPr>
          <w:rFonts w:ascii="Arial" w:hAnsi="Arial" w:cs="Arial"/>
          <w:sz w:val="20"/>
          <w:szCs w:val="20"/>
        </w:rPr>
        <w:t xml:space="preserve">z 04.05.2016 r., str. 1), dalej “RODO”, Zamawiający informuje, że: </w:t>
      </w:r>
    </w:p>
    <w:p w14:paraId="44726E51" w14:textId="77777777"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lastRenderedPageBreak/>
        <w:t>Administratorem Pani/Pana dan</w:t>
      </w:r>
      <w:r w:rsidR="00AD311C" w:rsidRPr="00363D3E">
        <w:rPr>
          <w:rFonts w:ascii="Arial" w:hAnsi="Arial" w:cs="Arial"/>
          <w:sz w:val="20"/>
          <w:szCs w:val="20"/>
        </w:rPr>
        <w:t>ych osobowych jest 32 Wojskowy Oddział Gospodarczy</w:t>
      </w:r>
      <w:r w:rsidRPr="00363D3E">
        <w:rPr>
          <w:rFonts w:ascii="Arial" w:hAnsi="Arial" w:cs="Arial"/>
          <w:sz w:val="20"/>
          <w:szCs w:val="20"/>
        </w:rPr>
        <w:t xml:space="preserve"> w Zamościu, ul. Wojska Polskiego 2F, 22 – 400 Zamość;</w:t>
      </w:r>
    </w:p>
    <w:p w14:paraId="74FEE600" w14:textId="77777777" w:rsidR="0039336D" w:rsidRPr="00363D3E" w:rsidRDefault="00FB5FCC" w:rsidP="0039336D">
      <w:pPr>
        <w:numPr>
          <w:ilvl w:val="0"/>
          <w:numId w:val="1"/>
        </w:numPr>
        <w:spacing w:after="0"/>
        <w:ind w:left="851" w:hanging="425"/>
        <w:contextualSpacing/>
        <w:jc w:val="both"/>
        <w:rPr>
          <w:rFonts w:ascii="Arial" w:hAnsi="Arial" w:cs="Arial"/>
          <w:color w:val="000000" w:themeColor="text1"/>
          <w:sz w:val="20"/>
          <w:szCs w:val="20"/>
          <w:u w:val="single"/>
        </w:rPr>
      </w:pPr>
      <w:r w:rsidRPr="00363D3E">
        <w:rPr>
          <w:rFonts w:ascii="Arial" w:hAnsi="Arial" w:cs="Arial"/>
          <w:color w:val="000000" w:themeColor="text1"/>
          <w:sz w:val="20"/>
          <w:szCs w:val="20"/>
        </w:rPr>
        <w:t>In</w:t>
      </w:r>
      <w:r w:rsidRPr="00363D3E">
        <w:rPr>
          <w:rFonts w:ascii="Arial" w:hAnsi="Arial" w:cs="Arial"/>
          <w:sz w:val="20"/>
          <w:szCs w:val="20"/>
        </w:rPr>
        <w:t>spektor ochrony danych osobo</w:t>
      </w:r>
      <w:r w:rsidRPr="00363D3E">
        <w:rPr>
          <w:rFonts w:ascii="Arial" w:hAnsi="Arial" w:cs="Arial"/>
          <w:color w:val="000000" w:themeColor="text1"/>
          <w:sz w:val="20"/>
          <w:szCs w:val="20"/>
        </w:rPr>
        <w:t xml:space="preserve">wych w 32 Wojskowym Oddziale Gospodarczym </w:t>
      </w:r>
      <w:r w:rsidR="00DA5864">
        <w:rPr>
          <w:rFonts w:ascii="Arial" w:hAnsi="Arial" w:cs="Arial"/>
          <w:color w:val="000000" w:themeColor="text1"/>
          <w:sz w:val="20"/>
          <w:szCs w:val="20"/>
        </w:rPr>
        <w:br/>
      </w:r>
      <w:r w:rsidRPr="00363D3E">
        <w:rPr>
          <w:rFonts w:ascii="Arial" w:hAnsi="Arial" w:cs="Arial"/>
          <w:color w:val="000000" w:themeColor="text1"/>
          <w:sz w:val="20"/>
          <w:szCs w:val="20"/>
        </w:rPr>
        <w:t xml:space="preserve">w Zamościu kontakt e-mail: </w:t>
      </w:r>
      <w:hyperlink r:id="rId13" w:history="1">
        <w:r w:rsidR="00AD311C" w:rsidRPr="00363D3E">
          <w:rPr>
            <w:rStyle w:val="Hipercze"/>
            <w:rFonts w:ascii="Arial" w:hAnsi="Arial" w:cs="Arial"/>
            <w:sz w:val="20"/>
            <w:szCs w:val="20"/>
          </w:rPr>
          <w:t>32wog.iod@ron.mil.pl</w:t>
        </w:r>
      </w:hyperlink>
      <w:r w:rsidRPr="00363D3E">
        <w:rPr>
          <w:rFonts w:ascii="Arial" w:hAnsi="Arial" w:cs="Arial"/>
          <w:color w:val="000000" w:themeColor="text1"/>
          <w:sz w:val="20"/>
          <w:szCs w:val="20"/>
          <w:u w:val="single"/>
        </w:rPr>
        <w:t>;</w:t>
      </w:r>
    </w:p>
    <w:p w14:paraId="71CA8043" w14:textId="57D0B354" w:rsidR="008D350E" w:rsidRPr="00651B41" w:rsidRDefault="00FB5FCC" w:rsidP="008D350E">
      <w:pPr>
        <w:numPr>
          <w:ilvl w:val="0"/>
          <w:numId w:val="1"/>
        </w:numPr>
        <w:spacing w:after="0"/>
        <w:ind w:left="851" w:hanging="425"/>
        <w:contextualSpacing/>
        <w:jc w:val="both"/>
        <w:rPr>
          <w:rFonts w:ascii="Arial" w:hAnsi="Arial" w:cs="Arial"/>
          <w:bCs/>
          <w:sz w:val="20"/>
          <w:szCs w:val="20"/>
        </w:rPr>
      </w:pPr>
      <w:r w:rsidRPr="00DA5864">
        <w:rPr>
          <w:rFonts w:ascii="Arial" w:hAnsi="Arial" w:cs="Arial"/>
          <w:color w:val="000000" w:themeColor="text1"/>
          <w:sz w:val="20"/>
          <w:szCs w:val="20"/>
        </w:rPr>
        <w:t>Pani</w:t>
      </w:r>
      <w:r w:rsidRPr="00DA5864">
        <w:rPr>
          <w:rFonts w:ascii="Arial" w:hAnsi="Arial" w:cs="Arial"/>
          <w:sz w:val="20"/>
          <w:szCs w:val="20"/>
        </w:rPr>
        <w:t xml:space="preserve">/Pana dane osobowe przetwarzane będą na podstawie art. 6 ust. 1 lit. c RODO </w:t>
      </w:r>
      <w:r w:rsidR="00DA5864">
        <w:rPr>
          <w:rFonts w:ascii="Arial" w:hAnsi="Arial" w:cs="Arial"/>
          <w:sz w:val="20"/>
          <w:szCs w:val="20"/>
        </w:rPr>
        <w:br/>
      </w:r>
      <w:r w:rsidRPr="00DA5864">
        <w:rPr>
          <w:rFonts w:ascii="Arial" w:hAnsi="Arial" w:cs="Arial"/>
          <w:sz w:val="20"/>
          <w:szCs w:val="20"/>
        </w:rPr>
        <w:t>w celu związanym z postępowaniem o udzielenie zamówienia publicznego pod nazwą:</w:t>
      </w:r>
      <w:r w:rsidR="00460F35" w:rsidRPr="00460F35">
        <w:rPr>
          <w:rFonts w:ascii="Arial" w:hAnsi="Arial" w:cs="Arial"/>
          <w:b/>
        </w:rPr>
        <w:t xml:space="preserve"> </w:t>
      </w:r>
      <w:r w:rsidR="00651B41" w:rsidRPr="00651B41">
        <w:rPr>
          <w:rFonts w:ascii="Arial" w:hAnsi="Arial" w:cs="Arial"/>
          <w:bCs/>
          <w:sz w:val="20"/>
          <w:szCs w:val="20"/>
        </w:rPr>
        <w:t xml:space="preserve">Usługi konserwacji półrocznych, pogotowia technicznego oraz napraw awaryjnych </w:t>
      </w:r>
      <w:r w:rsidR="007D7002">
        <w:rPr>
          <w:rFonts w:ascii="Arial" w:hAnsi="Arial" w:cs="Arial"/>
          <w:bCs/>
          <w:sz w:val="20"/>
          <w:szCs w:val="20"/>
        </w:rPr>
        <w:br/>
      </w:r>
      <w:r w:rsidR="00651B41" w:rsidRPr="00651B41">
        <w:rPr>
          <w:rFonts w:ascii="Arial" w:hAnsi="Arial" w:cs="Arial"/>
          <w:bCs/>
          <w:sz w:val="20"/>
          <w:szCs w:val="20"/>
        </w:rPr>
        <w:t>i eksploatacyjnych Systemów Alarmowych, Systemów Kontroli Dostępu oraz Telewizyjnych Systemów Nadzoru w obiektach wojskowych będących na zaopatrzeniu 32 Wojskowego Oddziału Gospodarczego z podziałem na 9 części</w:t>
      </w:r>
      <w:r w:rsidR="007D7002">
        <w:rPr>
          <w:rFonts w:ascii="Arial" w:hAnsi="Arial" w:cs="Arial"/>
          <w:bCs/>
          <w:sz w:val="20"/>
          <w:szCs w:val="20"/>
        </w:rPr>
        <w:t>.</w:t>
      </w:r>
      <w:r w:rsidR="00460F35" w:rsidRPr="00651B41">
        <w:rPr>
          <w:rFonts w:ascii="Arial" w:hAnsi="Arial" w:cs="Arial"/>
          <w:bCs/>
          <w:sz w:val="20"/>
          <w:szCs w:val="20"/>
        </w:rPr>
        <w:t xml:space="preserve"> Nr sprawy: ZP/ZO/1/202</w:t>
      </w:r>
      <w:r w:rsidR="007D7002">
        <w:rPr>
          <w:rFonts w:ascii="Arial" w:hAnsi="Arial" w:cs="Arial"/>
          <w:bCs/>
          <w:sz w:val="20"/>
          <w:szCs w:val="20"/>
        </w:rPr>
        <w:t>6</w:t>
      </w:r>
    </w:p>
    <w:p w14:paraId="00A78AB2" w14:textId="77777777" w:rsidR="0043477E" w:rsidRPr="00363D3E" w:rsidRDefault="00FB5FCC" w:rsidP="007E536B">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Odbiorcami Pani/Pana danych osobowych będą osoby lub podmioty, którym zostanie udostępniona dokumentacja postępowania w oparciu o art. 18 ora</w:t>
      </w:r>
      <w:r w:rsidR="00FB397D" w:rsidRPr="00363D3E">
        <w:rPr>
          <w:rFonts w:ascii="Arial" w:hAnsi="Arial" w:cs="Arial"/>
          <w:sz w:val="20"/>
          <w:szCs w:val="20"/>
        </w:rPr>
        <w:t xml:space="preserve">z art. 74 ustawy </w:t>
      </w:r>
      <w:r w:rsidR="00DA5864">
        <w:rPr>
          <w:rFonts w:ascii="Arial" w:hAnsi="Arial" w:cs="Arial"/>
          <w:sz w:val="20"/>
          <w:szCs w:val="20"/>
        </w:rPr>
        <w:br/>
      </w:r>
      <w:r w:rsidR="00FB397D" w:rsidRPr="00363D3E">
        <w:rPr>
          <w:rFonts w:ascii="Arial" w:hAnsi="Arial" w:cs="Arial"/>
          <w:sz w:val="20"/>
          <w:szCs w:val="20"/>
        </w:rPr>
        <w:t>z dnia 11 wrześ</w:t>
      </w:r>
      <w:r w:rsidRPr="00363D3E">
        <w:rPr>
          <w:rFonts w:ascii="Arial" w:hAnsi="Arial" w:cs="Arial"/>
          <w:sz w:val="20"/>
          <w:szCs w:val="20"/>
        </w:rPr>
        <w:t xml:space="preserve">nia 2019 r. – Prawo zamówień publicznych (Dz. U. z </w:t>
      </w:r>
      <w:r w:rsidR="00261D30" w:rsidRPr="00363D3E">
        <w:rPr>
          <w:rFonts w:ascii="Arial" w:hAnsi="Arial" w:cs="Arial"/>
          <w:sz w:val="20"/>
          <w:szCs w:val="20"/>
        </w:rPr>
        <w:t>202</w:t>
      </w:r>
      <w:r w:rsidR="00DA5864">
        <w:rPr>
          <w:rFonts w:ascii="Arial" w:hAnsi="Arial" w:cs="Arial"/>
          <w:sz w:val="20"/>
          <w:szCs w:val="20"/>
        </w:rPr>
        <w:t>4</w:t>
      </w:r>
      <w:r w:rsidR="00261D30" w:rsidRPr="00363D3E">
        <w:rPr>
          <w:rFonts w:ascii="Arial" w:hAnsi="Arial" w:cs="Arial"/>
          <w:sz w:val="20"/>
          <w:szCs w:val="20"/>
        </w:rPr>
        <w:t xml:space="preserve"> poz. 1</w:t>
      </w:r>
      <w:r w:rsidR="00DA5864">
        <w:rPr>
          <w:rFonts w:ascii="Arial" w:hAnsi="Arial" w:cs="Arial"/>
          <w:sz w:val="20"/>
          <w:szCs w:val="20"/>
        </w:rPr>
        <w:t>320</w:t>
      </w:r>
      <w:r w:rsidR="00B72ACC" w:rsidRPr="00363D3E">
        <w:rPr>
          <w:rFonts w:ascii="Arial" w:hAnsi="Arial" w:cs="Arial"/>
          <w:sz w:val="20"/>
          <w:szCs w:val="20"/>
        </w:rPr>
        <w:t xml:space="preserve"> </w:t>
      </w:r>
      <w:r w:rsidR="00DA5864">
        <w:rPr>
          <w:rFonts w:ascii="Arial" w:hAnsi="Arial" w:cs="Arial"/>
          <w:sz w:val="20"/>
          <w:szCs w:val="20"/>
        </w:rPr>
        <w:br/>
      </w:r>
      <w:r w:rsidR="00B72ACC" w:rsidRPr="00363D3E">
        <w:rPr>
          <w:rFonts w:ascii="Arial" w:hAnsi="Arial" w:cs="Arial"/>
          <w:sz w:val="20"/>
          <w:szCs w:val="20"/>
        </w:rPr>
        <w:t>t. j.</w:t>
      </w:r>
      <w:r w:rsidRPr="00363D3E">
        <w:rPr>
          <w:rFonts w:ascii="Arial" w:hAnsi="Arial" w:cs="Arial"/>
          <w:sz w:val="20"/>
          <w:szCs w:val="20"/>
        </w:rPr>
        <w:t>), dalej “ustawa Pzp”;</w:t>
      </w:r>
    </w:p>
    <w:p w14:paraId="368087FC" w14:textId="77777777"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Pani/Pana dane osobowe będą przechowywane, zgodnie z art. 78 ustawy Pzp, przez okres 4 lat od dnia zakończenia postępowania o udzielenie zamówienia w sposób gwarantujący jego nienaruszalność.</w:t>
      </w:r>
    </w:p>
    <w:p w14:paraId="7BEDA6A9" w14:textId="77777777" w:rsidR="00436140"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71F9E13" w14:textId="77777777" w:rsidR="00436140"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 xml:space="preserve">W odniesieniu do Pani/pana danych osobowych decyzje nie będą podejmowane </w:t>
      </w:r>
      <w:r w:rsidR="00085998">
        <w:rPr>
          <w:rFonts w:ascii="Arial" w:hAnsi="Arial" w:cs="Arial"/>
          <w:sz w:val="20"/>
          <w:szCs w:val="20"/>
        </w:rPr>
        <w:br/>
      </w:r>
      <w:r w:rsidRPr="00363D3E">
        <w:rPr>
          <w:rFonts w:ascii="Arial" w:hAnsi="Arial" w:cs="Arial"/>
          <w:sz w:val="20"/>
          <w:szCs w:val="20"/>
        </w:rPr>
        <w:t>w sposób zautomatyzowany, stosownie do art. 22 RODO;</w:t>
      </w:r>
    </w:p>
    <w:p w14:paraId="43002255" w14:textId="77777777"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 xml:space="preserve">Posiada Pani/Pan: </w:t>
      </w:r>
      <w:r w:rsidRPr="00363D3E">
        <w:rPr>
          <w:rFonts w:ascii="Arial" w:hAnsi="Arial" w:cs="Arial"/>
          <w:sz w:val="20"/>
          <w:szCs w:val="20"/>
        </w:rPr>
        <w:tab/>
      </w:r>
      <w:r w:rsidRPr="00363D3E">
        <w:rPr>
          <w:rFonts w:ascii="Arial" w:hAnsi="Arial" w:cs="Arial"/>
          <w:sz w:val="20"/>
          <w:szCs w:val="20"/>
        </w:rPr>
        <w:br/>
        <w:t>- na podstawie art. 15 RODO prawo dostępu do danych osobowych Pani/Pana dotyczących;</w:t>
      </w:r>
    </w:p>
    <w:p w14:paraId="7731F223" w14:textId="77777777" w:rsidR="009E7409"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xml:space="preserve"> - na podstawie art. 16 RODO prawo do sprostowania Pani/Pana danych osobowych, jednakże skorzystanie z prawa do sprostowania nie może skutkować zmianą wyniku postępowania o udzielenie zamówienia publicznego ani zmianą postanowień umowy </w:t>
      </w:r>
      <w:r w:rsidR="001B5F3D">
        <w:rPr>
          <w:rFonts w:ascii="Arial" w:hAnsi="Arial" w:cs="Arial"/>
          <w:sz w:val="20"/>
          <w:szCs w:val="20"/>
        </w:rPr>
        <w:br/>
      </w:r>
      <w:r w:rsidRPr="00363D3E">
        <w:rPr>
          <w:rFonts w:ascii="Arial" w:hAnsi="Arial" w:cs="Arial"/>
          <w:sz w:val="20"/>
          <w:szCs w:val="20"/>
        </w:rPr>
        <w:t>w zakresie niezgodnym z ustawą Pzp oraz nie może naruszać integralności protokołu postępowania o udzielenie zamówienia publicznego oraz jego załączników;</w:t>
      </w:r>
      <w:r w:rsidRPr="00363D3E">
        <w:rPr>
          <w:rFonts w:ascii="Arial" w:hAnsi="Arial" w:cs="Arial"/>
          <w:sz w:val="20"/>
          <w:szCs w:val="20"/>
        </w:rPr>
        <w:tab/>
      </w:r>
      <w:r w:rsidRPr="00363D3E">
        <w:rPr>
          <w:rFonts w:ascii="Arial" w:hAnsi="Arial" w:cs="Arial"/>
          <w:sz w:val="20"/>
          <w:szCs w:val="20"/>
        </w:rPr>
        <w:br/>
        <w:t xml:space="preserve"> - na podstawie art. 18 RODO prawo żądania od administratora ograniczenia przetwarzania danych osobowych z zastrzeżeniem przypadków, o których mowa w art. 18 ust. 2 RODO. Prawo do ograniczenia przetwarzania nie ma zastosowania </w:t>
      </w:r>
      <w:r w:rsidR="00085998">
        <w:rPr>
          <w:rFonts w:ascii="Arial" w:hAnsi="Arial" w:cs="Arial"/>
          <w:sz w:val="20"/>
          <w:szCs w:val="20"/>
        </w:rPr>
        <w:br/>
      </w:r>
      <w:r w:rsidRPr="00363D3E">
        <w:rPr>
          <w:rFonts w:ascii="Arial" w:hAnsi="Arial" w:cs="Arial"/>
          <w:sz w:val="20"/>
          <w:szCs w:val="20"/>
        </w:rPr>
        <w:t>w odniesieniu do przechowywania, w celu zapewnienia korzystania ze środków ochrony prawnej lub w celu ochrony praw;</w:t>
      </w:r>
      <w:r w:rsidRPr="00363D3E">
        <w:rPr>
          <w:rFonts w:ascii="Arial" w:hAnsi="Arial" w:cs="Arial"/>
          <w:sz w:val="20"/>
          <w:szCs w:val="20"/>
        </w:rPr>
        <w:tab/>
      </w:r>
      <w:r w:rsidRPr="00363D3E">
        <w:rPr>
          <w:rFonts w:ascii="Arial" w:hAnsi="Arial" w:cs="Arial"/>
          <w:sz w:val="20"/>
          <w:szCs w:val="20"/>
        </w:rPr>
        <w:br/>
        <w:t xml:space="preserve"> - prawo do wniesienia skargi do Prezesa Urzędu Ochrony Danych Osobowych, gdy uzna Pani/Pan, że przetwarzanie danych osobowych Pani/Pana dotyczących narusza przepisy RODO;</w:t>
      </w:r>
    </w:p>
    <w:p w14:paraId="5223320F" w14:textId="77777777"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 xml:space="preserve">Nie przysługuje Pani/Panu: </w:t>
      </w:r>
      <w:r w:rsidRPr="00363D3E">
        <w:rPr>
          <w:rFonts w:ascii="Arial" w:hAnsi="Arial" w:cs="Arial"/>
          <w:sz w:val="20"/>
          <w:szCs w:val="20"/>
        </w:rPr>
        <w:tab/>
      </w:r>
      <w:r w:rsidRPr="00363D3E">
        <w:rPr>
          <w:rFonts w:ascii="Arial" w:hAnsi="Arial" w:cs="Arial"/>
          <w:sz w:val="20"/>
          <w:szCs w:val="20"/>
        </w:rPr>
        <w:br/>
        <w:t>- W związku z art. 17 ust. 3 lit. b, d lub e RODO prawo do usunięcia danych osobowych;</w:t>
      </w:r>
    </w:p>
    <w:p w14:paraId="2B444157" w14:textId="77777777" w:rsidR="0043477E"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Prawo do przenoszenia danych osobowych, o którym mowa w art. 20 RODO;</w:t>
      </w:r>
    </w:p>
    <w:p w14:paraId="748B82EA" w14:textId="77777777" w:rsidR="009E7409"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Na podstawie art. 21 RODO prawo sprzeciwu, wobec przetwarzania danych osobowych, gdyż podstawą prawną przetwarzania Pani/Pana danych osobowych jest art. 6 ust. 1 lit. c RODO.</w:t>
      </w:r>
    </w:p>
    <w:p w14:paraId="4D663674" w14:textId="77777777" w:rsidR="007D7002" w:rsidRDefault="007D7002" w:rsidP="00885DA8">
      <w:pPr>
        <w:spacing w:after="0"/>
        <w:ind w:left="851"/>
        <w:contextualSpacing/>
        <w:jc w:val="right"/>
        <w:rPr>
          <w:rFonts w:ascii="Arial" w:eastAsia="Times New Roman" w:hAnsi="Arial" w:cs="Arial"/>
          <w:b/>
          <w:sz w:val="20"/>
          <w:szCs w:val="20"/>
          <w:lang w:eastAsia="pl-PL"/>
        </w:rPr>
      </w:pPr>
    </w:p>
    <w:p w14:paraId="272A42D2" w14:textId="7AB87195" w:rsidR="00885DA8" w:rsidRPr="00363D3E" w:rsidRDefault="00885DA8" w:rsidP="00885DA8">
      <w:pPr>
        <w:spacing w:after="0"/>
        <w:ind w:left="851"/>
        <w:contextualSpacing/>
        <w:jc w:val="right"/>
        <w:rPr>
          <w:rFonts w:ascii="Arial" w:hAnsi="Arial" w:cs="Arial"/>
          <w:sz w:val="20"/>
          <w:szCs w:val="20"/>
        </w:rPr>
      </w:pPr>
      <w:r w:rsidRPr="00363D3E">
        <w:rPr>
          <w:rFonts w:ascii="Arial" w:eastAsia="Times New Roman" w:hAnsi="Arial" w:cs="Arial"/>
          <w:b/>
          <w:sz w:val="20"/>
          <w:szCs w:val="20"/>
          <w:lang w:eastAsia="pl-PL"/>
        </w:rPr>
        <w:t>Oznaczenie sprawy ZP/ZO/</w:t>
      </w:r>
      <w:r w:rsidR="00460F35">
        <w:rPr>
          <w:rFonts w:ascii="Arial" w:eastAsia="Times New Roman" w:hAnsi="Arial" w:cs="Arial"/>
          <w:b/>
          <w:sz w:val="20"/>
          <w:szCs w:val="20"/>
          <w:lang w:eastAsia="pl-PL"/>
        </w:rPr>
        <w:t>1</w:t>
      </w:r>
      <w:r w:rsidRPr="00363D3E">
        <w:rPr>
          <w:rFonts w:ascii="Arial" w:eastAsia="Times New Roman" w:hAnsi="Arial" w:cs="Arial"/>
          <w:b/>
          <w:sz w:val="20"/>
          <w:szCs w:val="20"/>
          <w:lang w:eastAsia="pl-PL"/>
        </w:rPr>
        <w:t>/202</w:t>
      </w:r>
      <w:r w:rsidR="007D7002">
        <w:rPr>
          <w:rFonts w:ascii="Arial" w:eastAsia="Times New Roman" w:hAnsi="Arial" w:cs="Arial"/>
          <w:b/>
          <w:sz w:val="20"/>
          <w:szCs w:val="20"/>
          <w:lang w:eastAsia="pl-PL"/>
        </w:rPr>
        <w:t>6</w:t>
      </w:r>
    </w:p>
    <w:p w14:paraId="3C0F0464" w14:textId="0E54462F" w:rsidR="008B08C8" w:rsidRPr="00C20BAF" w:rsidRDefault="00885DA8" w:rsidP="00C20BAF">
      <w:pPr>
        <w:numPr>
          <w:ilvl w:val="0"/>
          <w:numId w:val="3"/>
        </w:numPr>
        <w:shd w:val="clear" w:color="auto" w:fill="EAF1DD" w:themeFill="accent3" w:themeFillTint="33"/>
        <w:spacing w:after="0"/>
        <w:ind w:left="426" w:hanging="426"/>
        <w:rPr>
          <w:rFonts w:ascii="Arial" w:eastAsia="Times New Roman" w:hAnsi="Arial" w:cs="Arial"/>
          <w:b/>
          <w:sz w:val="20"/>
          <w:szCs w:val="20"/>
          <w:lang w:eastAsia="pl-PL"/>
        </w:rPr>
      </w:pPr>
      <w:r w:rsidRPr="00363D3E">
        <w:rPr>
          <w:rFonts w:ascii="Arial" w:eastAsia="Times New Roman" w:hAnsi="Arial" w:cs="Arial"/>
          <w:b/>
          <w:sz w:val="20"/>
          <w:szCs w:val="20"/>
          <w:u w:val="single"/>
          <w:lang w:eastAsia="pl-PL"/>
        </w:rPr>
        <w:t>PRZEDMIOT  ZAMÓWIENIA</w:t>
      </w:r>
      <w:r w:rsidRPr="00363D3E">
        <w:rPr>
          <w:rFonts w:ascii="Arial" w:eastAsia="Times New Roman" w:hAnsi="Arial" w:cs="Arial"/>
          <w:b/>
          <w:sz w:val="20"/>
          <w:szCs w:val="20"/>
          <w:lang w:eastAsia="pl-PL"/>
        </w:rPr>
        <w:t xml:space="preserve"> </w:t>
      </w:r>
    </w:p>
    <w:p w14:paraId="0446C45A" w14:textId="063AF0BB" w:rsidR="007D7002" w:rsidRPr="006F5C0F" w:rsidRDefault="00DA5864" w:rsidP="007D7002">
      <w:pPr>
        <w:pStyle w:val="Akapitzlist"/>
        <w:spacing w:line="276" w:lineRule="auto"/>
        <w:ind w:left="360"/>
        <w:jc w:val="both"/>
        <w:rPr>
          <w:rFonts w:ascii="Arial" w:hAnsi="Arial" w:cs="Arial"/>
          <w:b/>
          <w:bCs/>
        </w:rPr>
      </w:pPr>
      <w:r w:rsidRPr="006F5C0F">
        <w:rPr>
          <w:rFonts w:ascii="Arial" w:hAnsi="Arial" w:cs="Arial"/>
          <w:b/>
          <w:bCs/>
        </w:rPr>
        <w:t xml:space="preserve">Przedmiotem zamówienia </w:t>
      </w:r>
      <w:r w:rsidR="00460F35" w:rsidRPr="006F5C0F">
        <w:rPr>
          <w:rFonts w:ascii="Arial" w:hAnsi="Arial" w:cs="Arial"/>
          <w:b/>
          <w:bCs/>
        </w:rPr>
        <w:t>są</w:t>
      </w:r>
      <w:r w:rsidRPr="006F5C0F">
        <w:rPr>
          <w:rFonts w:ascii="Arial" w:hAnsi="Arial" w:cs="Arial"/>
          <w:b/>
          <w:bCs/>
        </w:rPr>
        <w:t>:</w:t>
      </w:r>
      <w:r w:rsidR="00892C29" w:rsidRPr="006F5C0F">
        <w:rPr>
          <w:rFonts w:ascii="Arial" w:hAnsi="Arial" w:cs="Arial"/>
          <w:b/>
          <w:bCs/>
        </w:rPr>
        <w:t xml:space="preserve"> </w:t>
      </w:r>
      <w:r w:rsidR="007D7002" w:rsidRPr="006F5C0F">
        <w:rPr>
          <w:rFonts w:ascii="Arial" w:hAnsi="Arial" w:cs="Arial"/>
          <w:b/>
          <w:bCs/>
        </w:rPr>
        <w:t xml:space="preserve">Usługi konserwacji półrocznych, pogotowia technicznego oraz napraw awaryjnych i eksploatacyjnych Systemów Alarmowych, Systemów Kontroli Dostępu oraz Telewizyjnych Systemów Nadzoru w obiektach </w:t>
      </w:r>
      <w:r w:rsidR="007D7002" w:rsidRPr="006F5C0F">
        <w:rPr>
          <w:rFonts w:ascii="Arial" w:hAnsi="Arial" w:cs="Arial"/>
          <w:b/>
          <w:bCs/>
        </w:rPr>
        <w:lastRenderedPageBreak/>
        <w:t xml:space="preserve">wojskowych będących na zaopatrzeniu 32 Wojskowego Oddziału Gospodarczego </w:t>
      </w:r>
      <w:r w:rsidR="006F5C0F">
        <w:rPr>
          <w:rFonts w:ascii="Arial" w:hAnsi="Arial" w:cs="Arial"/>
          <w:b/>
          <w:bCs/>
        </w:rPr>
        <w:br/>
      </w:r>
      <w:r w:rsidR="007D7002" w:rsidRPr="006F5C0F">
        <w:rPr>
          <w:rFonts w:ascii="Arial" w:hAnsi="Arial" w:cs="Arial"/>
          <w:b/>
          <w:bCs/>
        </w:rPr>
        <w:t>z podziałem na 9 części:</w:t>
      </w:r>
    </w:p>
    <w:p w14:paraId="29E77076" w14:textId="0DD94764"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CZĘŚĆ  NR 1</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t>
      </w:r>
      <w:r>
        <w:rPr>
          <w:rFonts w:ascii="Arial" w:hAnsi="Arial" w:cs="Arial"/>
        </w:rPr>
        <w:br/>
      </w:r>
      <w:r w:rsidRPr="007D7002">
        <w:rPr>
          <w:rFonts w:ascii="Arial" w:hAnsi="Arial" w:cs="Arial"/>
        </w:rPr>
        <w:t>w miejscowościach Zamość i Sitaniec Wolica;</w:t>
      </w:r>
    </w:p>
    <w:p w14:paraId="2ED22873" w14:textId="63948358"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CZĘŚĆ  NR 2</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t>
      </w:r>
      <w:r>
        <w:rPr>
          <w:rFonts w:ascii="Arial" w:hAnsi="Arial" w:cs="Arial"/>
        </w:rPr>
        <w:br/>
      </w:r>
      <w:r w:rsidRPr="007D7002">
        <w:rPr>
          <w:rFonts w:ascii="Arial" w:hAnsi="Arial" w:cs="Arial"/>
        </w:rPr>
        <w:t>w miejscowości Lublin, przy ulicach Herberta, Nowy Świat oraz Droga Męczenników Majdanka;</w:t>
      </w:r>
    </w:p>
    <w:p w14:paraId="2B1BF1B7" w14:textId="530624EE"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CZĘŚĆ  NR 3</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t>
      </w:r>
      <w:r>
        <w:rPr>
          <w:rFonts w:ascii="Arial" w:hAnsi="Arial" w:cs="Arial"/>
        </w:rPr>
        <w:br/>
      </w:r>
      <w:r w:rsidRPr="007D7002">
        <w:rPr>
          <w:rFonts w:ascii="Arial" w:hAnsi="Arial" w:cs="Arial"/>
        </w:rPr>
        <w:t>w miejscowości Lublin, przy ulicach Radziszewskiego i Nowy Świat;</w:t>
      </w:r>
    </w:p>
    <w:p w14:paraId="6A14C322" w14:textId="77777777"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CZĘŚĆ  NR 4</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t>
      </w:r>
    </w:p>
    <w:p w14:paraId="398EDE65" w14:textId="77777777"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rPr>
        <w:t>w obiektach zlokalizowanych w miejscowości Lublin przy ulicy Spadochroniarzy 5;</w:t>
      </w:r>
    </w:p>
    <w:p w14:paraId="69DFC067" w14:textId="7CB74899"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CZĘŚĆ  NR 5</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t>
      </w:r>
      <w:r w:rsidR="006F5C0F">
        <w:rPr>
          <w:rFonts w:ascii="Arial" w:hAnsi="Arial" w:cs="Arial"/>
        </w:rPr>
        <w:br/>
      </w:r>
      <w:r w:rsidRPr="007D7002">
        <w:rPr>
          <w:rFonts w:ascii="Arial" w:hAnsi="Arial" w:cs="Arial"/>
        </w:rPr>
        <w:t xml:space="preserve">w miejscowości Lublin, przy ulicach: Al: Racławickie, Al. Kraśnickie, Herberta oraz </w:t>
      </w:r>
      <w:r w:rsidR="006F5C0F">
        <w:rPr>
          <w:rFonts w:ascii="Arial" w:hAnsi="Arial" w:cs="Arial"/>
        </w:rPr>
        <w:br/>
      </w:r>
      <w:r w:rsidRPr="007D7002">
        <w:rPr>
          <w:rFonts w:ascii="Arial" w:hAnsi="Arial" w:cs="Arial"/>
        </w:rPr>
        <w:t>w miejscowości Jawidz;</w:t>
      </w:r>
    </w:p>
    <w:p w14:paraId="47E51AF1" w14:textId="77777777"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CZĘŚĆ  NR 6</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t>
      </w:r>
    </w:p>
    <w:p w14:paraId="3B475C21" w14:textId="77777777"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rPr>
        <w:t>w obiektach zlokalizowanych w miejscowości Chełm przy ul Lubelskiej oraz w miejscowości Srebrzyszcze;</w:t>
      </w:r>
    </w:p>
    <w:p w14:paraId="3BA629E4" w14:textId="502937FB" w:rsidR="007D7002" w:rsidRP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CZĘŚCI  NR 7</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t>
      </w:r>
      <w:r>
        <w:rPr>
          <w:rFonts w:ascii="Arial" w:hAnsi="Arial" w:cs="Arial"/>
        </w:rPr>
        <w:br/>
      </w:r>
      <w:r w:rsidRPr="007D7002">
        <w:rPr>
          <w:rFonts w:ascii="Arial" w:hAnsi="Arial" w:cs="Arial"/>
        </w:rPr>
        <w:t>w miejscowości Hrubieszów przy ulicach Dwernickiego i Chełmskiej</w:t>
      </w:r>
    </w:p>
    <w:p w14:paraId="6F20960C" w14:textId="77777777" w:rsid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CZĘŚĆ  NR 8</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 110 posterunek radiolokacyjny dalekiego zasięgu – Łabunie Reforma;</w:t>
      </w:r>
    </w:p>
    <w:p w14:paraId="6085CAF3" w14:textId="77777777" w:rsidR="007D7002" w:rsidRDefault="007D7002" w:rsidP="007D7002">
      <w:pPr>
        <w:pStyle w:val="Akapitzlist"/>
        <w:spacing w:line="276" w:lineRule="auto"/>
        <w:ind w:left="360"/>
        <w:jc w:val="both"/>
        <w:rPr>
          <w:rFonts w:ascii="Arial" w:hAnsi="Arial" w:cs="Arial"/>
        </w:rPr>
      </w:pPr>
      <w:r w:rsidRPr="007D7002">
        <w:rPr>
          <w:rFonts w:ascii="Arial" w:hAnsi="Arial" w:cs="Arial"/>
          <w:u w:val="single"/>
        </w:rPr>
        <w:t>CZĘŚCI  NR 9</w:t>
      </w:r>
      <w:r w:rsidRPr="007D7002">
        <w:rPr>
          <w:rFonts w:ascii="Arial" w:hAnsi="Arial" w:cs="Arial"/>
        </w:rPr>
        <w:t xml:space="preserve"> – usługi konserwacji półrocznych, pogotowia technicznego oraz napraw awaryjnych i eksploatacyjnych Systemów Alarmowych, Systemów Kontroli Dostępu oraz Telewizyjnych Systemów Nadzoru w obiektach wojskowych będących na zaopatrzeniu 32 Wojskowego Oddziału Gospodarczego w Zamościu w obiektach zlokalizowanych </w:t>
      </w:r>
      <w:r>
        <w:rPr>
          <w:rFonts w:ascii="Arial" w:hAnsi="Arial" w:cs="Arial"/>
        </w:rPr>
        <w:br/>
      </w:r>
      <w:r w:rsidRPr="007D7002">
        <w:rPr>
          <w:rFonts w:ascii="Arial" w:hAnsi="Arial" w:cs="Arial"/>
        </w:rPr>
        <w:t>w miejscowości Lublin, przy ulicy Lipowej</w:t>
      </w:r>
    </w:p>
    <w:p w14:paraId="11B77ED9" w14:textId="77777777" w:rsidR="007D7002" w:rsidRPr="007D7002" w:rsidRDefault="00460F35" w:rsidP="007D7002">
      <w:pPr>
        <w:pStyle w:val="Akapitzlist"/>
        <w:spacing w:line="276" w:lineRule="auto"/>
        <w:ind w:left="360"/>
        <w:jc w:val="both"/>
        <w:rPr>
          <w:rFonts w:ascii="Arial" w:hAnsi="Arial" w:cs="Arial"/>
        </w:rPr>
      </w:pPr>
      <w:r w:rsidRPr="007D7002">
        <w:rPr>
          <w:rFonts w:ascii="Arial" w:hAnsi="Arial" w:cs="Arial"/>
        </w:rPr>
        <w:t>Nr sprawy: ZP/ZO/1/202</w:t>
      </w:r>
      <w:r w:rsidR="007D7002" w:rsidRPr="007D7002">
        <w:rPr>
          <w:rFonts w:ascii="Arial" w:hAnsi="Arial" w:cs="Arial"/>
        </w:rPr>
        <w:t>6</w:t>
      </w:r>
    </w:p>
    <w:p w14:paraId="172CA900" w14:textId="77777777" w:rsidR="007D7002" w:rsidRDefault="007D7002" w:rsidP="007D7002">
      <w:pPr>
        <w:pStyle w:val="Akapitzlist"/>
        <w:spacing w:line="276" w:lineRule="auto"/>
        <w:ind w:left="360"/>
        <w:jc w:val="both"/>
        <w:rPr>
          <w:rFonts w:ascii="Arial" w:hAnsi="Arial" w:cs="Arial"/>
          <w:b/>
          <w:bCs/>
        </w:rPr>
      </w:pPr>
    </w:p>
    <w:p w14:paraId="08A49680" w14:textId="478A13F6" w:rsidR="007D7002" w:rsidRPr="007D7002" w:rsidRDefault="007D7002" w:rsidP="007D7002">
      <w:pPr>
        <w:pStyle w:val="Akapitzlist"/>
        <w:spacing w:line="276" w:lineRule="auto"/>
        <w:ind w:left="360"/>
        <w:jc w:val="both"/>
        <w:rPr>
          <w:rFonts w:ascii="Arial" w:hAnsi="Arial" w:cs="Arial"/>
          <w:b/>
          <w:bCs/>
        </w:rPr>
      </w:pPr>
      <w:r w:rsidRPr="007D7002">
        <w:rPr>
          <w:rFonts w:ascii="Arial" w:hAnsi="Arial" w:cs="Arial"/>
          <w:b/>
        </w:rPr>
        <w:t>KOD CPV 50324100-3 – Usługi w zakresie konserwacji systemów</w:t>
      </w:r>
    </w:p>
    <w:p w14:paraId="46453EA5" w14:textId="3BF30B42" w:rsidR="007D7002" w:rsidRDefault="00A2324D" w:rsidP="007D7002">
      <w:pPr>
        <w:spacing w:after="0"/>
        <w:jc w:val="center"/>
        <w:rPr>
          <w:rFonts w:ascii="Arial" w:eastAsia="SimSun" w:hAnsi="Arial" w:cs="Arial"/>
          <w:b/>
          <w:sz w:val="20"/>
          <w:szCs w:val="20"/>
        </w:rPr>
      </w:pPr>
      <w:r w:rsidRPr="00760DAE">
        <w:rPr>
          <w:rFonts w:ascii="Arial" w:eastAsia="SimSun" w:hAnsi="Arial" w:cs="Arial"/>
          <w:b/>
          <w:sz w:val="20"/>
          <w:szCs w:val="20"/>
        </w:rPr>
        <w:lastRenderedPageBreak/>
        <w:t>SZCZEGÓŁOWY OPIS PRZEDMIOTU ZAMÓWIENIA OKREŚLA:</w:t>
      </w:r>
    </w:p>
    <w:p w14:paraId="08DCAAB0" w14:textId="77777777" w:rsidR="007D7002" w:rsidRPr="00760DAE" w:rsidRDefault="007D7002" w:rsidP="007D7002">
      <w:pPr>
        <w:spacing w:after="0"/>
        <w:jc w:val="center"/>
        <w:rPr>
          <w:rFonts w:ascii="Arial" w:eastAsia="SimSun" w:hAnsi="Arial" w:cs="Arial"/>
          <w:b/>
          <w:sz w:val="20"/>
          <w:szCs w:val="20"/>
        </w:rPr>
      </w:pPr>
    </w:p>
    <w:p w14:paraId="66707220" w14:textId="5F320541" w:rsidR="00113ECF" w:rsidRPr="00460F35" w:rsidRDefault="00A2324D" w:rsidP="00B02A6D">
      <w:pPr>
        <w:numPr>
          <w:ilvl w:val="0"/>
          <w:numId w:val="24"/>
        </w:numPr>
        <w:suppressAutoHyphens w:val="0"/>
        <w:spacing w:after="0"/>
        <w:contextualSpacing/>
        <w:jc w:val="both"/>
        <w:rPr>
          <w:rFonts w:ascii="Arial" w:hAnsi="Arial" w:cs="Arial"/>
          <w:b/>
          <w:sz w:val="20"/>
          <w:szCs w:val="20"/>
        </w:rPr>
      </w:pPr>
      <w:r w:rsidRPr="00760DAE">
        <w:rPr>
          <w:rFonts w:ascii="Arial" w:eastAsia="Times New Roman" w:hAnsi="Arial" w:cs="Arial"/>
          <w:b/>
          <w:sz w:val="20"/>
          <w:szCs w:val="20"/>
          <w:u w:val="single"/>
          <w:lang w:eastAsia="ar-SA"/>
        </w:rPr>
        <w:t>Załącznik nr 1 do ZO - Szczegółowy opis przedmiotu zamówienia</w:t>
      </w:r>
      <w:r w:rsidR="00A35EA0" w:rsidRPr="00A35EA0">
        <w:rPr>
          <w:rFonts w:ascii="Arial" w:eastAsia="Times New Roman" w:hAnsi="Arial" w:cs="Arial"/>
          <w:bCs/>
          <w:sz w:val="20"/>
          <w:szCs w:val="20"/>
          <w:lang w:eastAsia="ar-SA"/>
        </w:rPr>
        <w:t xml:space="preserve"> </w:t>
      </w:r>
      <w:r w:rsidR="00A35EA0">
        <w:rPr>
          <w:rFonts w:ascii="Arial" w:eastAsia="Times New Roman" w:hAnsi="Arial" w:cs="Arial"/>
          <w:b/>
          <w:sz w:val="20"/>
          <w:szCs w:val="20"/>
          <w:lang w:eastAsia="ar-SA"/>
        </w:rPr>
        <w:t>w zakresie części nr 1, 2, 3, 4, 5, 6, 7, 8, 9</w:t>
      </w:r>
      <w:r w:rsidR="008D61B5" w:rsidRPr="007D7002">
        <w:rPr>
          <w:rFonts w:ascii="Arial" w:eastAsia="Times New Roman" w:hAnsi="Arial" w:cs="Arial"/>
          <w:b/>
          <w:sz w:val="20"/>
          <w:szCs w:val="20"/>
          <w:lang w:eastAsia="ar-SA"/>
        </w:rPr>
        <w:t xml:space="preserve"> </w:t>
      </w:r>
      <w:r w:rsidR="007D7002">
        <w:rPr>
          <w:rFonts w:ascii="Arial" w:eastAsia="Times New Roman" w:hAnsi="Arial" w:cs="Arial"/>
          <w:b/>
          <w:sz w:val="20"/>
          <w:szCs w:val="20"/>
          <w:lang w:eastAsia="ar-SA"/>
        </w:rPr>
        <w:t>–</w:t>
      </w:r>
      <w:r w:rsidR="007D7002" w:rsidRPr="007D7002">
        <w:rPr>
          <w:rFonts w:ascii="Arial" w:eastAsia="Times New Roman" w:hAnsi="Arial" w:cs="Arial"/>
          <w:b/>
          <w:sz w:val="20"/>
          <w:szCs w:val="20"/>
          <w:lang w:eastAsia="ar-SA"/>
        </w:rPr>
        <w:t xml:space="preserve"> </w:t>
      </w:r>
      <w:r w:rsidR="008D61B5" w:rsidRPr="00FC5599">
        <w:rPr>
          <w:rFonts w:ascii="Arial" w:hAnsi="Arial" w:cs="Arial"/>
          <w:b/>
          <w:i/>
          <w:sz w:val="20"/>
          <w:szCs w:val="20"/>
        </w:rPr>
        <w:t>zamieszczony</w:t>
      </w:r>
      <w:r w:rsidR="007D7002">
        <w:rPr>
          <w:rFonts w:ascii="Arial" w:hAnsi="Arial" w:cs="Arial"/>
          <w:b/>
          <w:i/>
          <w:sz w:val="20"/>
          <w:szCs w:val="20"/>
        </w:rPr>
        <w:t xml:space="preserve"> został</w:t>
      </w:r>
      <w:r w:rsidR="008D61B5" w:rsidRPr="00FC5599">
        <w:rPr>
          <w:rFonts w:ascii="Arial" w:hAnsi="Arial" w:cs="Arial"/>
          <w:b/>
          <w:i/>
          <w:sz w:val="20"/>
          <w:szCs w:val="20"/>
        </w:rPr>
        <w:t xml:space="preserve"> na platformie jako odrębny folder</w:t>
      </w:r>
      <w:r w:rsidR="00A35EA0">
        <w:rPr>
          <w:rFonts w:ascii="Arial" w:hAnsi="Arial" w:cs="Arial"/>
          <w:b/>
          <w:i/>
          <w:sz w:val="20"/>
          <w:szCs w:val="20"/>
        </w:rPr>
        <w:t xml:space="preserve"> spakowany w formacie ZIP</w:t>
      </w:r>
      <w:r w:rsidR="008D61B5">
        <w:rPr>
          <w:rFonts w:ascii="Arial" w:hAnsi="Arial" w:cs="Arial"/>
          <w:b/>
          <w:i/>
          <w:sz w:val="20"/>
          <w:szCs w:val="20"/>
        </w:rPr>
        <w:t>.</w:t>
      </w:r>
    </w:p>
    <w:p w14:paraId="02D71B9B" w14:textId="77777777" w:rsidR="00460F35" w:rsidRPr="00113ECF" w:rsidRDefault="00460F35" w:rsidP="00460F35">
      <w:pPr>
        <w:suppressAutoHyphens w:val="0"/>
        <w:spacing w:after="0"/>
        <w:ind w:left="360"/>
        <w:contextualSpacing/>
        <w:jc w:val="both"/>
        <w:rPr>
          <w:rFonts w:ascii="Arial" w:hAnsi="Arial" w:cs="Arial"/>
          <w:b/>
          <w:sz w:val="20"/>
          <w:szCs w:val="20"/>
        </w:rPr>
      </w:pPr>
    </w:p>
    <w:p w14:paraId="114AC4F4" w14:textId="7DBC6DFF" w:rsidR="00460F35" w:rsidRPr="00CF11A0" w:rsidRDefault="00460F35" w:rsidP="00B02A6D">
      <w:pPr>
        <w:pStyle w:val="Akapitzlist"/>
        <w:numPr>
          <w:ilvl w:val="0"/>
          <w:numId w:val="24"/>
        </w:numPr>
        <w:rPr>
          <w:rFonts w:ascii="Arial" w:eastAsia="Calibri" w:hAnsi="Arial" w:cs="Arial"/>
          <w:b/>
          <w:color w:val="000000"/>
        </w:rPr>
      </w:pPr>
      <w:r w:rsidRPr="002E417C">
        <w:rPr>
          <w:rFonts w:ascii="Arial" w:hAnsi="Arial" w:cs="Arial"/>
          <w:b/>
          <w:u w:val="single"/>
        </w:rPr>
        <w:t>W</w:t>
      </w:r>
      <w:r w:rsidR="00A35EA0" w:rsidRPr="002E417C">
        <w:rPr>
          <w:rFonts w:ascii="Arial" w:hAnsi="Arial" w:cs="Arial"/>
          <w:b/>
          <w:u w:val="single"/>
        </w:rPr>
        <w:t>ymagania</w:t>
      </w:r>
      <w:r w:rsidR="00A35EA0" w:rsidRPr="002E417C">
        <w:rPr>
          <w:rFonts w:ascii="Arial" w:hAnsi="Arial" w:cs="Arial"/>
          <w:b/>
          <w:bCs/>
          <w:iCs/>
          <w:u w:val="single"/>
        </w:rPr>
        <w:t xml:space="preserve"> </w:t>
      </w:r>
      <w:r w:rsidR="00A35EA0">
        <w:rPr>
          <w:rFonts w:ascii="Arial" w:hAnsi="Arial" w:cs="Arial"/>
          <w:b/>
          <w:bCs/>
          <w:iCs/>
          <w:u w:val="single"/>
        </w:rPr>
        <w:t>Z</w:t>
      </w:r>
      <w:r w:rsidR="00A35EA0" w:rsidRPr="002E417C">
        <w:rPr>
          <w:rFonts w:ascii="Arial" w:hAnsi="Arial" w:cs="Arial"/>
          <w:b/>
          <w:bCs/>
          <w:iCs/>
          <w:u w:val="single"/>
        </w:rPr>
        <w:t>amawiającego:</w:t>
      </w:r>
    </w:p>
    <w:p w14:paraId="7C728E98" w14:textId="77777777" w:rsidR="00CF11A0" w:rsidRPr="00CF11A0" w:rsidRDefault="00CF11A0" w:rsidP="00CF11A0">
      <w:pPr>
        <w:pStyle w:val="Akapitzlist"/>
        <w:rPr>
          <w:rFonts w:ascii="Arial" w:eastAsia="Calibri" w:hAnsi="Arial" w:cs="Arial"/>
          <w:b/>
          <w:color w:val="000000"/>
        </w:rPr>
      </w:pPr>
    </w:p>
    <w:p w14:paraId="20EC097F" w14:textId="6909DA8C" w:rsidR="00132C37" w:rsidRDefault="00132C37" w:rsidP="00132C37">
      <w:pPr>
        <w:pStyle w:val="Akapitzlist"/>
        <w:numPr>
          <w:ilvl w:val="0"/>
          <w:numId w:val="41"/>
        </w:numPr>
        <w:spacing w:line="276" w:lineRule="auto"/>
        <w:contextualSpacing/>
        <w:jc w:val="both"/>
        <w:rPr>
          <w:rFonts w:ascii="Arial" w:hAnsi="Arial" w:cs="Arial"/>
          <w:color w:val="000000"/>
          <w:kern w:val="2"/>
        </w:rPr>
      </w:pPr>
      <w:r w:rsidRPr="00A77028">
        <w:rPr>
          <w:rFonts w:ascii="Arial" w:hAnsi="Arial" w:cs="Arial"/>
          <w:color w:val="000000"/>
          <w:kern w:val="2"/>
        </w:rPr>
        <w:t>Wykonawca lub Podwykonawca (w przypadku realizacji zamówienia przy udziale podwykonawców) jest zobowiązany zatrudnić na podstawie umowy o pracę określonej  w art. 22</w:t>
      </w:r>
      <w:r>
        <w:rPr>
          <w:rFonts w:ascii="Arial" w:hAnsi="Arial" w:cs="Arial"/>
          <w:color w:val="000000"/>
          <w:kern w:val="2"/>
        </w:rPr>
        <w:t> </w:t>
      </w:r>
      <w:r w:rsidRPr="00A77028">
        <w:rPr>
          <w:rFonts w:ascii="Arial" w:hAnsi="Arial" w:cs="Arial"/>
          <w:color w:val="000000"/>
          <w:kern w:val="2"/>
        </w:rPr>
        <w:t>§ 1 ustawy z dnia 26 czerwca 1974 r</w:t>
      </w:r>
      <w:r w:rsidRPr="00A77028">
        <w:rPr>
          <w:rFonts w:ascii="Arial" w:hAnsi="Arial" w:cs="Arial"/>
          <w:kern w:val="2"/>
        </w:rPr>
        <w:t>. Kodeks pracy (Dz.</w:t>
      </w:r>
      <w:r>
        <w:rPr>
          <w:rFonts w:ascii="Arial" w:hAnsi="Arial" w:cs="Arial"/>
          <w:kern w:val="2"/>
        </w:rPr>
        <w:t>U.</w:t>
      </w:r>
      <w:r w:rsidRPr="00A77028">
        <w:rPr>
          <w:rFonts w:ascii="Arial" w:hAnsi="Arial" w:cs="Arial"/>
          <w:kern w:val="2"/>
        </w:rPr>
        <w:t>202</w:t>
      </w:r>
      <w:r>
        <w:rPr>
          <w:rFonts w:ascii="Arial" w:hAnsi="Arial" w:cs="Arial"/>
          <w:kern w:val="2"/>
        </w:rPr>
        <w:t>5.277 z późń. zm.</w:t>
      </w:r>
      <w:r w:rsidRPr="00A77028">
        <w:rPr>
          <w:rFonts w:ascii="Arial" w:hAnsi="Arial" w:cs="Arial"/>
          <w:kern w:val="2"/>
        </w:rPr>
        <w:t xml:space="preserve">) </w:t>
      </w:r>
      <w:r w:rsidRPr="00A77028">
        <w:rPr>
          <w:rFonts w:ascii="Arial" w:hAnsi="Arial" w:cs="Arial"/>
          <w:color w:val="000000"/>
          <w:kern w:val="2"/>
        </w:rPr>
        <w:t>pracowników, którzy w okresie realizacji Umowy będą wykonywać czynności związane z:</w:t>
      </w:r>
    </w:p>
    <w:p w14:paraId="1A350E2D" w14:textId="77777777" w:rsidR="00132C37" w:rsidRPr="002431C0" w:rsidRDefault="00132C37" w:rsidP="00132C37">
      <w:pPr>
        <w:pStyle w:val="Akapitzlist"/>
        <w:numPr>
          <w:ilvl w:val="1"/>
          <w:numId w:val="40"/>
        </w:numPr>
        <w:spacing w:line="276" w:lineRule="auto"/>
        <w:ind w:left="924" w:hanging="357"/>
        <w:contextualSpacing/>
        <w:jc w:val="both"/>
        <w:rPr>
          <w:rFonts w:ascii="Arial" w:hAnsi="Arial" w:cs="Arial"/>
          <w:color w:val="000000"/>
          <w:kern w:val="2"/>
        </w:rPr>
      </w:pPr>
      <w:r w:rsidRPr="002431C0">
        <w:rPr>
          <w:rFonts w:ascii="Arial" w:hAnsi="Arial" w:cs="Arial"/>
          <w:color w:val="000000"/>
          <w:kern w:val="2"/>
        </w:rPr>
        <w:t>wykonywania konserwacji oraz napraw zainstalowanych systemów alarmowych</w:t>
      </w:r>
    </w:p>
    <w:p w14:paraId="006DA14E" w14:textId="77777777" w:rsidR="00132C37" w:rsidRPr="002431C0" w:rsidRDefault="00132C37" w:rsidP="00132C37">
      <w:pPr>
        <w:pStyle w:val="Akapitzlist"/>
        <w:numPr>
          <w:ilvl w:val="1"/>
          <w:numId w:val="40"/>
        </w:numPr>
        <w:spacing w:line="276" w:lineRule="auto"/>
        <w:ind w:left="924" w:hanging="357"/>
        <w:contextualSpacing/>
        <w:jc w:val="both"/>
        <w:rPr>
          <w:rFonts w:ascii="Arial" w:hAnsi="Arial" w:cs="Arial"/>
          <w:color w:val="000000"/>
          <w:kern w:val="2"/>
        </w:rPr>
      </w:pPr>
      <w:r w:rsidRPr="002431C0">
        <w:rPr>
          <w:rFonts w:ascii="Arial" w:hAnsi="Arial" w:cs="Arial"/>
          <w:color w:val="000000"/>
          <w:kern w:val="2"/>
        </w:rPr>
        <w:t>wykonywania konserwacji oraz napraw zainstalowanych systemów kontroli dostępu</w:t>
      </w:r>
    </w:p>
    <w:p w14:paraId="08D1CF5B" w14:textId="77777777" w:rsidR="00132C37" w:rsidRPr="00A77028" w:rsidRDefault="00132C37" w:rsidP="00132C37">
      <w:pPr>
        <w:pStyle w:val="Akapitzlist"/>
        <w:numPr>
          <w:ilvl w:val="1"/>
          <w:numId w:val="40"/>
        </w:numPr>
        <w:spacing w:line="276" w:lineRule="auto"/>
        <w:ind w:left="924" w:hanging="357"/>
        <w:contextualSpacing/>
        <w:jc w:val="both"/>
        <w:rPr>
          <w:rFonts w:ascii="Arial" w:hAnsi="Arial" w:cs="Arial"/>
          <w:color w:val="000000"/>
          <w:kern w:val="2"/>
        </w:rPr>
      </w:pPr>
      <w:r w:rsidRPr="002431C0">
        <w:rPr>
          <w:rFonts w:ascii="Arial" w:hAnsi="Arial" w:cs="Arial"/>
          <w:color w:val="000000"/>
          <w:kern w:val="2"/>
        </w:rPr>
        <w:t>wykonywania konserwacji oraz napraw zainstalowanych telewizyjnych systemów nadzoru</w:t>
      </w:r>
    </w:p>
    <w:p w14:paraId="7AED52DD" w14:textId="77777777" w:rsidR="00132C37" w:rsidRDefault="00132C37" w:rsidP="00132C37">
      <w:pPr>
        <w:pStyle w:val="Akapitzlist"/>
        <w:numPr>
          <w:ilvl w:val="0"/>
          <w:numId w:val="41"/>
        </w:numPr>
        <w:spacing w:line="276" w:lineRule="auto"/>
        <w:contextualSpacing/>
        <w:jc w:val="both"/>
        <w:rPr>
          <w:rFonts w:ascii="Arial" w:hAnsi="Arial" w:cs="Arial"/>
          <w:lang w:bidi="en-US"/>
        </w:rPr>
      </w:pPr>
      <w:r w:rsidRPr="00A77028">
        <w:rPr>
          <w:rFonts w:ascii="Arial" w:hAnsi="Arial" w:cs="Arial"/>
          <w:lang w:bidi="en-US"/>
        </w:rPr>
        <w:t>Zatrudnienie pracowników, o których mowa w ust. 1 powinno trwać nieprzerwanie</w:t>
      </w:r>
      <w:r>
        <w:rPr>
          <w:rFonts w:ascii="Arial" w:hAnsi="Arial" w:cs="Arial"/>
          <w:lang w:bidi="en-US"/>
        </w:rPr>
        <w:t xml:space="preserve"> </w:t>
      </w:r>
      <w:r w:rsidRPr="00A77028">
        <w:rPr>
          <w:rFonts w:ascii="Arial" w:hAnsi="Arial" w:cs="Arial"/>
          <w:lang w:bidi="en-US"/>
        </w:rPr>
        <w:t>przez cały okres realizacji Umowy, wskazany w § 2 ust. 2.</w:t>
      </w:r>
    </w:p>
    <w:p w14:paraId="7918E3D3" w14:textId="77777777" w:rsidR="00132C37" w:rsidRPr="00132C37" w:rsidRDefault="00132C37" w:rsidP="00132C37">
      <w:pPr>
        <w:pStyle w:val="Akapitzlist"/>
        <w:numPr>
          <w:ilvl w:val="0"/>
          <w:numId w:val="41"/>
        </w:numPr>
        <w:spacing w:line="276" w:lineRule="auto"/>
        <w:contextualSpacing/>
        <w:jc w:val="both"/>
        <w:rPr>
          <w:rFonts w:ascii="Arial" w:hAnsi="Arial" w:cs="Arial"/>
          <w:lang w:bidi="en-US"/>
        </w:rPr>
      </w:pPr>
      <w:r w:rsidRPr="00132C37">
        <w:rPr>
          <w:rFonts w:ascii="Arial" w:hAnsi="Arial" w:cs="Arial"/>
          <w:color w:val="000000"/>
          <w:lang w:bidi="en-US"/>
        </w:rPr>
        <w:t xml:space="preserve">W przypadku ustania zatrudnienia pracowników, o których mowa w ust. 1 w trakcie okresu, o którym mowa w </w:t>
      </w:r>
      <w:r w:rsidRPr="00132C37">
        <w:rPr>
          <w:rFonts w:ascii="Arial" w:eastAsia="Courier New" w:hAnsi="Arial" w:cs="Arial"/>
          <w:color w:val="000000"/>
          <w:lang w:bidi="en-US"/>
        </w:rPr>
        <w:t>§</w:t>
      </w:r>
      <w:r w:rsidRPr="00132C37">
        <w:rPr>
          <w:rFonts w:ascii="Arial" w:hAnsi="Arial" w:cs="Arial"/>
          <w:color w:val="000000"/>
          <w:lang w:bidi="en-US"/>
        </w:rPr>
        <w:t xml:space="preserve"> 2 ust. 2 Wykonawca lub Podwykonawca zobowiązuje się w ich miejsce zatrudnić innych pracowników na warunkach określonych w ust. 1 w terminie 7 dni od dnia ustania zatrudnienia.</w:t>
      </w:r>
    </w:p>
    <w:p w14:paraId="069D5C9C" w14:textId="0D2FAD52" w:rsidR="00132C37" w:rsidRPr="00132C37" w:rsidRDefault="00132C37" w:rsidP="00132C37">
      <w:pPr>
        <w:pStyle w:val="Akapitzlist"/>
        <w:numPr>
          <w:ilvl w:val="0"/>
          <w:numId w:val="41"/>
        </w:numPr>
        <w:spacing w:line="276" w:lineRule="auto"/>
        <w:contextualSpacing/>
        <w:jc w:val="both"/>
        <w:rPr>
          <w:rFonts w:ascii="Arial" w:hAnsi="Arial" w:cs="Arial"/>
          <w:lang w:bidi="en-US"/>
        </w:rPr>
      </w:pPr>
      <w:r w:rsidRPr="00132C37">
        <w:rPr>
          <w:rFonts w:ascii="Arial" w:hAnsi="Arial" w:cs="Arial"/>
          <w:color w:val="000000"/>
          <w:lang w:bidi="en-US"/>
        </w:rPr>
        <w:t>W celu weryfikacji realizacji ust. 1-3, na każde żądanie Zamawiającego, Wykonawca lub Podwykonawca przedłoży Zamawiającemu następujące dokumenty:</w:t>
      </w:r>
    </w:p>
    <w:p w14:paraId="5DF671AF" w14:textId="77777777" w:rsidR="00132C37" w:rsidRPr="00A77028" w:rsidRDefault="00132C37" w:rsidP="00132C37">
      <w:pPr>
        <w:pStyle w:val="Akapitzlist"/>
        <w:numPr>
          <w:ilvl w:val="0"/>
          <w:numId w:val="42"/>
        </w:numPr>
        <w:spacing w:line="276" w:lineRule="auto"/>
        <w:ind w:left="567"/>
        <w:contextualSpacing/>
        <w:jc w:val="both"/>
        <w:rPr>
          <w:rFonts w:ascii="Arial" w:hAnsi="Arial" w:cs="Arial"/>
          <w:color w:val="000000"/>
          <w:lang w:bidi="en-US"/>
        </w:rPr>
      </w:pPr>
      <w:r>
        <w:rPr>
          <w:rFonts w:ascii="Arial" w:hAnsi="Arial" w:cs="Arial"/>
          <w:color w:val="000000"/>
          <w:lang w:bidi="en-US"/>
        </w:rPr>
        <w:t>O</w:t>
      </w:r>
      <w:r w:rsidRPr="00A77028">
        <w:rPr>
          <w:rFonts w:ascii="Arial" w:hAnsi="Arial" w:cs="Arial"/>
          <w:color w:val="000000"/>
          <w:lang w:bidi="en-US"/>
        </w:rPr>
        <w:t>świadczenia zatrudnionego pracownika</w:t>
      </w:r>
      <w:r>
        <w:t>.</w:t>
      </w:r>
    </w:p>
    <w:p w14:paraId="2CF745B3" w14:textId="7D2F421A" w:rsidR="00132C37" w:rsidRDefault="00132C37" w:rsidP="00132C37">
      <w:pPr>
        <w:pStyle w:val="Akapitzlist"/>
        <w:spacing w:line="276" w:lineRule="auto"/>
        <w:ind w:left="567"/>
        <w:jc w:val="both"/>
        <w:rPr>
          <w:rFonts w:ascii="Arial" w:hAnsi="Arial" w:cs="Arial"/>
          <w:color w:val="000000"/>
          <w:lang w:bidi="en-US"/>
        </w:rPr>
      </w:pPr>
      <w:r w:rsidRPr="00F47462">
        <w:rPr>
          <w:rFonts w:ascii="Arial" w:hAnsi="Arial" w:cs="Arial"/>
          <w:color w:val="000000"/>
          <w:lang w:bidi="en-US"/>
        </w:rPr>
        <w:t xml:space="preserve">Oświadczenie to powinno zawierać w szczególności: dokładne określenie osoby składające oświadczenie, datę złożenia oświadczenia, oświadczenie przez kogo </w:t>
      </w:r>
      <w:r>
        <w:rPr>
          <w:rFonts w:ascii="Arial" w:hAnsi="Arial" w:cs="Arial"/>
          <w:color w:val="000000"/>
          <w:lang w:bidi="en-US"/>
        </w:rPr>
        <w:br/>
      </w:r>
      <w:r w:rsidRPr="00F47462">
        <w:rPr>
          <w:rFonts w:ascii="Arial" w:hAnsi="Arial" w:cs="Arial"/>
          <w:color w:val="000000"/>
          <w:lang w:bidi="en-US"/>
        </w:rPr>
        <w:t>i w ramach jakiej umowy o pracę dana osoba jest zatrudniona (wskazanie rodzaju umowy) oraz podpis osoby uprawnionej do złożenia oświadczenia;</w:t>
      </w:r>
    </w:p>
    <w:p w14:paraId="503F63D0" w14:textId="140207F0" w:rsidR="00132C37" w:rsidRPr="00132C37" w:rsidRDefault="00132C37" w:rsidP="00132C37">
      <w:pPr>
        <w:pStyle w:val="Akapitzlist"/>
        <w:numPr>
          <w:ilvl w:val="0"/>
          <w:numId w:val="42"/>
        </w:numPr>
        <w:spacing w:line="276" w:lineRule="auto"/>
        <w:ind w:left="567"/>
        <w:contextualSpacing/>
        <w:jc w:val="both"/>
        <w:rPr>
          <w:rFonts w:ascii="Arial" w:hAnsi="Arial" w:cs="Arial"/>
          <w:color w:val="000000"/>
          <w:lang w:bidi="en-US"/>
        </w:rPr>
      </w:pPr>
      <w:r w:rsidRPr="00132C37">
        <w:rPr>
          <w:rFonts w:ascii="Arial" w:hAnsi="Arial" w:cs="Arial"/>
          <w:color w:val="000000"/>
          <w:lang w:bidi="en-US"/>
        </w:rPr>
        <w:t xml:space="preserve">Oświadczenia Wykonawcy lub Podwykonawcy o zatrudnieniu pracownika na podstawie umowy o pracę. </w:t>
      </w:r>
    </w:p>
    <w:p w14:paraId="2AE4F536" w14:textId="77777777" w:rsidR="00132C37" w:rsidRPr="00A77028" w:rsidRDefault="00132C37" w:rsidP="00132C37">
      <w:pPr>
        <w:pStyle w:val="Akapitzlist"/>
        <w:spacing w:line="276" w:lineRule="auto"/>
        <w:ind w:left="567"/>
        <w:jc w:val="both"/>
        <w:rPr>
          <w:rFonts w:ascii="Arial" w:hAnsi="Arial" w:cs="Arial"/>
          <w:color w:val="000000"/>
          <w:lang w:bidi="en-US"/>
        </w:rPr>
      </w:pPr>
      <w:r w:rsidRPr="00F47462">
        <w:rPr>
          <w:rFonts w:ascii="Arial" w:hAnsi="Arial" w:cs="Arial"/>
          <w:color w:val="000000"/>
          <w:lang w:bidi="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w:t>
      </w:r>
    </w:p>
    <w:p w14:paraId="2C9FD982" w14:textId="77777777" w:rsidR="00132C37" w:rsidRPr="00A77028" w:rsidRDefault="00132C37" w:rsidP="00132C37">
      <w:pPr>
        <w:pStyle w:val="Akapitzlist"/>
        <w:numPr>
          <w:ilvl w:val="0"/>
          <w:numId w:val="42"/>
        </w:numPr>
        <w:spacing w:line="276" w:lineRule="auto"/>
        <w:ind w:left="567"/>
        <w:contextualSpacing/>
        <w:jc w:val="both"/>
        <w:rPr>
          <w:rFonts w:ascii="Arial" w:hAnsi="Arial" w:cs="Arial"/>
          <w:color w:val="000000"/>
          <w:lang w:bidi="en-US"/>
        </w:rPr>
      </w:pPr>
      <w:r w:rsidRPr="00A77028">
        <w:rPr>
          <w:rFonts w:ascii="Arial" w:hAnsi="Arial" w:cs="Arial"/>
          <w:color w:val="000000"/>
          <w:lang w:bidi="en-US"/>
        </w:rPr>
        <w:t>poświadczonej za zgodność z oryginałem kopii umowy</w:t>
      </w:r>
      <w:r>
        <w:rPr>
          <w:rFonts w:ascii="Arial" w:hAnsi="Arial" w:cs="Arial"/>
          <w:color w:val="000000"/>
          <w:lang w:bidi="en-US"/>
        </w:rPr>
        <w:t>/umów</w:t>
      </w:r>
      <w:r w:rsidRPr="00A77028">
        <w:rPr>
          <w:rFonts w:ascii="Arial" w:hAnsi="Arial" w:cs="Arial"/>
          <w:color w:val="000000"/>
          <w:lang w:bidi="en-US"/>
        </w:rPr>
        <w:t xml:space="preserve"> </w:t>
      </w:r>
      <w:r>
        <w:rPr>
          <w:rFonts w:ascii="Arial" w:hAnsi="Arial" w:cs="Arial"/>
          <w:color w:val="000000"/>
          <w:lang w:bidi="en-US"/>
        </w:rPr>
        <w:t xml:space="preserve">osób wykonujących </w:t>
      </w:r>
      <w:r w:rsidRPr="00062AA8">
        <w:rPr>
          <w:rFonts w:ascii="Arial" w:hAnsi="Arial" w:cs="Arial"/>
          <w:color w:val="000000"/>
          <w:lang w:bidi="en-US"/>
        </w:rPr>
        <w:t>w trakcie realizacji Umowy czynności, których dotyczy ww.</w:t>
      </w:r>
      <w:r>
        <w:rPr>
          <w:rFonts w:ascii="Arial" w:hAnsi="Arial" w:cs="Arial"/>
          <w:color w:val="000000"/>
          <w:lang w:bidi="en-US"/>
        </w:rPr>
        <w:t xml:space="preserve"> oświadczenie wykonawcy (wraz z </w:t>
      </w:r>
      <w:r w:rsidRPr="00062AA8">
        <w:rPr>
          <w:rFonts w:ascii="Arial" w:hAnsi="Arial" w:cs="Arial"/>
          <w:color w:val="000000"/>
          <w:lang w:bidi="en-US"/>
        </w:rPr>
        <w:t>dokumentem regulującym zakres obowiązków, jeżeli został sporządzony). Kopia umowy/umów powinna zostać zanonimizowana w sposób zapewniający ochronę danych osobowych pracowników, zgodnie z przepisami ustawy z dnia 10 maja 2018 r. o ochronie danych osobowych (Dz.U. z 2019 r. poz. 1781) oraz Rozporządzeniem Parlamentu Europejskiego i Rady (UE) 2016/679 z dnia 27 kwietnia 2016 r. w sprawie ochrony osób fizycznych w związku z przetwarzaniem danych osobowych i w sprawie swobodnego przepływu takich danych oraz uchylenia dyrektywy 95</w:t>
      </w:r>
      <w:r>
        <w:rPr>
          <w:rFonts w:ascii="Arial" w:hAnsi="Arial" w:cs="Arial"/>
          <w:color w:val="000000"/>
          <w:lang w:bidi="en-US"/>
        </w:rPr>
        <w:t>/46/WE (ogólne rozporządzenie o </w:t>
      </w:r>
      <w:r w:rsidRPr="00062AA8">
        <w:rPr>
          <w:rFonts w:ascii="Arial" w:hAnsi="Arial" w:cs="Arial"/>
          <w:color w:val="000000"/>
          <w:lang w:bidi="en-US"/>
        </w:rPr>
        <w:t>ochronie danych) (Dz. U. UE.  L. z 2016 r. Nr 119, str. 1 z późn. zm.). Informacje takie jak imię i nazwisko zatrudnionego pracownika, data zawarci</w:t>
      </w:r>
      <w:r>
        <w:rPr>
          <w:rFonts w:ascii="Arial" w:hAnsi="Arial" w:cs="Arial"/>
          <w:color w:val="000000"/>
          <w:lang w:bidi="en-US"/>
        </w:rPr>
        <w:t>a umowy o pracę, rodzaj umowy o </w:t>
      </w:r>
      <w:r w:rsidRPr="00062AA8">
        <w:rPr>
          <w:rFonts w:ascii="Arial" w:hAnsi="Arial" w:cs="Arial"/>
          <w:color w:val="000000"/>
          <w:lang w:bidi="en-US"/>
        </w:rPr>
        <w:t>pracę oraz zakres obowiązków powinny być możliwe do zidentyfikowania.</w:t>
      </w:r>
    </w:p>
    <w:p w14:paraId="0021EA66" w14:textId="77777777" w:rsidR="00CF11A0" w:rsidRDefault="00CF11A0" w:rsidP="00CF11A0">
      <w:pPr>
        <w:pStyle w:val="Akapitzlist"/>
        <w:ind w:left="360"/>
        <w:rPr>
          <w:rFonts w:ascii="Arial" w:eastAsia="Calibri" w:hAnsi="Arial" w:cs="Arial"/>
          <w:b/>
          <w:color w:val="000000"/>
        </w:rPr>
      </w:pPr>
    </w:p>
    <w:p w14:paraId="3029F936" w14:textId="213F9293" w:rsidR="00460F35" w:rsidRPr="00132C37" w:rsidRDefault="00460F35" w:rsidP="00CF11A0">
      <w:pPr>
        <w:tabs>
          <w:tab w:val="left" w:pos="22"/>
          <w:tab w:val="left" w:pos="88"/>
          <w:tab w:val="left" w:pos="143"/>
          <w:tab w:val="left" w:pos="503"/>
        </w:tabs>
        <w:jc w:val="both"/>
        <w:rPr>
          <w:rFonts w:ascii="Arial" w:hAnsi="Arial" w:cs="Arial"/>
          <w:i/>
          <w:kern w:val="2"/>
          <w:sz w:val="20"/>
          <w:szCs w:val="20"/>
          <w:u w:val="single"/>
        </w:rPr>
      </w:pPr>
      <w:r w:rsidRPr="00132C37">
        <w:rPr>
          <w:rFonts w:ascii="Arial" w:hAnsi="Arial" w:cs="Arial"/>
          <w:i/>
          <w:kern w:val="2"/>
          <w:sz w:val="20"/>
          <w:szCs w:val="20"/>
          <w:u w:val="single"/>
        </w:rPr>
        <w:t>Pozostałe wymagania dotyczące zatrudnienia zostały ujęte we wzorze umowy stanowiąc</w:t>
      </w:r>
      <w:r w:rsidR="006F5C0F">
        <w:rPr>
          <w:rFonts w:ascii="Arial" w:hAnsi="Arial" w:cs="Arial"/>
          <w:i/>
          <w:kern w:val="2"/>
          <w:sz w:val="20"/>
          <w:szCs w:val="20"/>
          <w:u w:val="single"/>
        </w:rPr>
        <w:t>ym</w:t>
      </w:r>
      <w:r w:rsidRPr="00132C37">
        <w:rPr>
          <w:rFonts w:ascii="Arial" w:hAnsi="Arial" w:cs="Arial"/>
          <w:i/>
          <w:kern w:val="2"/>
          <w:sz w:val="20"/>
          <w:szCs w:val="20"/>
          <w:u w:val="single"/>
        </w:rPr>
        <w:t xml:space="preserve"> załącznik nr 2 do ZO.</w:t>
      </w:r>
    </w:p>
    <w:p w14:paraId="47EDBA75" w14:textId="77777777" w:rsidR="007D7002" w:rsidRPr="007D7002" w:rsidRDefault="007D7002" w:rsidP="007D7002">
      <w:pPr>
        <w:pStyle w:val="Akapitzlist"/>
        <w:spacing w:line="276" w:lineRule="auto"/>
        <w:ind w:left="0"/>
        <w:jc w:val="both"/>
        <w:rPr>
          <w:rFonts w:ascii="Arial" w:eastAsia="Calibri" w:hAnsi="Arial" w:cs="Arial"/>
          <w:color w:val="000000"/>
        </w:rPr>
      </w:pPr>
      <w:r w:rsidRPr="007D7002">
        <w:rPr>
          <w:rFonts w:ascii="Arial" w:eastAsia="Calibri" w:hAnsi="Arial" w:cs="Arial"/>
          <w:color w:val="000000"/>
        </w:rPr>
        <w:lastRenderedPageBreak/>
        <w:t>Opis Przedmiotu Zamówienia został przygotowany w sposób zanonimizowany – bez podania dokładnych lokalizacji obiektów w których znajdują się podlegające konserwacjom i naprawom systemy ochrony technicznej, jednocześnie umożliwiający sporządzenie oferty cenowej.</w:t>
      </w:r>
    </w:p>
    <w:p w14:paraId="08340E40" w14:textId="47E3C3F8" w:rsidR="007D7002" w:rsidRDefault="007D7002" w:rsidP="00132C37">
      <w:pPr>
        <w:pStyle w:val="Akapitzlist"/>
        <w:spacing w:line="276" w:lineRule="auto"/>
        <w:ind w:left="0"/>
        <w:jc w:val="both"/>
        <w:rPr>
          <w:rFonts w:ascii="Arial" w:eastAsia="Calibri" w:hAnsi="Arial" w:cs="Arial"/>
          <w:color w:val="000000"/>
        </w:rPr>
      </w:pPr>
      <w:r w:rsidRPr="007D7002">
        <w:rPr>
          <w:rFonts w:ascii="Arial" w:eastAsia="Calibri" w:hAnsi="Arial" w:cs="Arial"/>
          <w:color w:val="000000"/>
        </w:rPr>
        <w:t>Uzupełniony Opis Przedmiotu Zamówienia zostanie udostępniony na etapie podpisywania Umowy.</w:t>
      </w:r>
    </w:p>
    <w:p w14:paraId="599CE879" w14:textId="77777777" w:rsidR="00132C37" w:rsidRDefault="00132C37" w:rsidP="00132C37">
      <w:pPr>
        <w:pStyle w:val="Akapitzlist"/>
        <w:spacing w:line="276" w:lineRule="auto"/>
        <w:ind w:left="0"/>
        <w:jc w:val="both"/>
        <w:rPr>
          <w:rFonts w:ascii="Arial" w:eastAsia="Calibri" w:hAnsi="Arial" w:cs="Arial"/>
          <w:color w:val="000000"/>
        </w:rPr>
      </w:pPr>
    </w:p>
    <w:p w14:paraId="4A70F56A" w14:textId="7BEC561B" w:rsidR="00F13780" w:rsidRPr="00C20BAF" w:rsidRDefault="00132C37" w:rsidP="00C20BAF">
      <w:pPr>
        <w:numPr>
          <w:ilvl w:val="0"/>
          <w:numId w:val="3"/>
        </w:numPr>
        <w:spacing w:after="0"/>
        <w:ind w:left="426" w:hanging="426"/>
        <w:jc w:val="both"/>
        <w:rPr>
          <w:rFonts w:ascii="Arial" w:eastAsia="Times New Roman" w:hAnsi="Arial" w:cs="Arial"/>
          <w:b/>
          <w:sz w:val="20"/>
          <w:szCs w:val="20"/>
          <w:u w:val="single"/>
          <w:lang w:eastAsia="pl-PL"/>
        </w:rPr>
      </w:pPr>
      <w:r w:rsidRPr="00363D3E">
        <w:rPr>
          <w:rFonts w:ascii="Arial" w:eastAsia="Times New Roman" w:hAnsi="Arial" w:cs="Arial"/>
          <w:b/>
          <w:sz w:val="20"/>
          <w:szCs w:val="20"/>
          <w:u w:val="single"/>
          <w:shd w:val="clear" w:color="auto" w:fill="EAF1DD" w:themeFill="accent3" w:themeFillTint="33"/>
          <w:lang w:eastAsia="pl-PL"/>
        </w:rPr>
        <w:t>TERMIN REALIZACJI ZAMÓWIENIA</w:t>
      </w:r>
      <w:r w:rsidRPr="00363D3E">
        <w:rPr>
          <w:rFonts w:ascii="Arial" w:eastAsia="Times New Roman" w:hAnsi="Arial" w:cs="Arial"/>
          <w:b/>
          <w:sz w:val="20"/>
          <w:szCs w:val="20"/>
          <w:u w:val="single"/>
          <w:lang w:eastAsia="pl-PL"/>
        </w:rPr>
        <w:t>:</w:t>
      </w:r>
    </w:p>
    <w:p w14:paraId="4DE8DCB8" w14:textId="77777777" w:rsidR="00132C37" w:rsidRPr="00132C37" w:rsidRDefault="00132C37" w:rsidP="00132C37">
      <w:pPr>
        <w:pStyle w:val="Akapitzlist"/>
        <w:ind w:left="360"/>
        <w:jc w:val="both"/>
        <w:rPr>
          <w:rFonts w:ascii="Arial" w:hAnsi="Arial" w:cs="Arial"/>
          <w:b/>
          <w:bCs/>
          <w:color w:val="000000" w:themeColor="text1"/>
        </w:rPr>
      </w:pPr>
      <w:r w:rsidRPr="00132C37">
        <w:rPr>
          <w:rFonts w:ascii="Arial" w:hAnsi="Arial" w:cs="Arial"/>
          <w:b/>
          <w:bCs/>
          <w:color w:val="000000" w:themeColor="text1"/>
        </w:rPr>
        <w:t>w zakresie części nr 1, 2, 3, 4, 5, 6, 7, 8, 9:</w:t>
      </w:r>
    </w:p>
    <w:p w14:paraId="3F9D2DBB" w14:textId="0CD265DB" w:rsidR="00132C37" w:rsidRPr="00F13780" w:rsidRDefault="00132C37" w:rsidP="00132C37">
      <w:pPr>
        <w:pStyle w:val="Akapitzlist"/>
        <w:ind w:left="360"/>
        <w:jc w:val="both"/>
        <w:rPr>
          <w:rFonts w:ascii="Arial" w:hAnsi="Arial" w:cs="Arial"/>
          <w:b/>
          <w:bCs/>
        </w:rPr>
      </w:pPr>
      <w:r w:rsidRPr="00F13780">
        <w:rPr>
          <w:rFonts w:ascii="Arial" w:hAnsi="Arial" w:cs="Arial"/>
          <w:b/>
          <w:bCs/>
          <w:color w:val="000000" w:themeColor="text1"/>
        </w:rPr>
        <w:t>- roz</w:t>
      </w:r>
      <w:r w:rsidRPr="00F13780">
        <w:rPr>
          <w:rFonts w:ascii="Arial" w:hAnsi="Arial" w:cs="Arial"/>
          <w:b/>
          <w:bCs/>
        </w:rPr>
        <w:t>poczęcie: od d</w:t>
      </w:r>
      <w:r w:rsidR="00F13780" w:rsidRPr="00F13780">
        <w:rPr>
          <w:rFonts w:ascii="Arial" w:hAnsi="Arial" w:cs="Arial"/>
          <w:b/>
          <w:bCs/>
        </w:rPr>
        <w:t>aty</w:t>
      </w:r>
      <w:r w:rsidRPr="00F13780">
        <w:rPr>
          <w:rFonts w:ascii="Arial" w:hAnsi="Arial" w:cs="Arial"/>
          <w:b/>
          <w:bCs/>
        </w:rPr>
        <w:t xml:space="preserve"> podpisania umowy</w:t>
      </w:r>
    </w:p>
    <w:p w14:paraId="72798F5C" w14:textId="2342FC91" w:rsidR="00132C37" w:rsidRPr="00F13780" w:rsidRDefault="00132C37" w:rsidP="00F13780">
      <w:pPr>
        <w:pStyle w:val="Akapitzlist"/>
        <w:ind w:left="360"/>
        <w:jc w:val="both"/>
        <w:rPr>
          <w:rFonts w:ascii="Arial" w:eastAsia="Calibri" w:hAnsi="Arial" w:cs="Arial"/>
          <w:b/>
          <w:bCs/>
        </w:rPr>
      </w:pPr>
      <w:r w:rsidRPr="00F13780">
        <w:rPr>
          <w:rFonts w:ascii="Arial" w:hAnsi="Arial" w:cs="Arial"/>
          <w:b/>
          <w:bCs/>
        </w:rPr>
        <w:t>- zakończenie:</w:t>
      </w:r>
      <w:r w:rsidRPr="00F13780">
        <w:rPr>
          <w:rFonts w:ascii="Arial" w:hAnsi="Arial" w:cs="Arial"/>
          <w:b/>
          <w:bCs/>
          <w:color w:val="000000" w:themeColor="text1"/>
        </w:rPr>
        <w:t xml:space="preserve"> </w:t>
      </w:r>
      <w:r w:rsidR="00F13780" w:rsidRPr="00F13780">
        <w:rPr>
          <w:rFonts w:ascii="Arial" w:hAnsi="Arial" w:cs="Arial"/>
          <w:b/>
          <w:bCs/>
          <w:color w:val="000000" w:themeColor="text1"/>
        </w:rPr>
        <w:t>31.12.2027 r.</w:t>
      </w:r>
    </w:p>
    <w:p w14:paraId="7CFAE71E" w14:textId="77777777" w:rsidR="00132C37" w:rsidRPr="00132C37" w:rsidRDefault="00132C37" w:rsidP="00132C37">
      <w:pPr>
        <w:pStyle w:val="Akapitzlist"/>
        <w:spacing w:line="276" w:lineRule="auto"/>
        <w:ind w:left="0"/>
        <w:jc w:val="both"/>
        <w:rPr>
          <w:rFonts w:ascii="Arial" w:hAnsi="Arial" w:cs="Arial"/>
        </w:rPr>
      </w:pPr>
    </w:p>
    <w:p w14:paraId="44CA92F6" w14:textId="7EB5D65D" w:rsidR="00203F93" w:rsidRPr="00C20BAF" w:rsidRDefault="0083174E" w:rsidP="00C20BAF">
      <w:pPr>
        <w:numPr>
          <w:ilvl w:val="0"/>
          <w:numId w:val="3"/>
        </w:numPr>
        <w:shd w:val="clear" w:color="auto" w:fill="EAF1DD" w:themeFill="accent3" w:themeFillTint="33"/>
        <w:spacing w:after="0"/>
        <w:ind w:left="426" w:hanging="426"/>
        <w:rPr>
          <w:rFonts w:ascii="Arial" w:eastAsia="Times New Roman" w:hAnsi="Arial" w:cs="Arial"/>
          <w:b/>
          <w:sz w:val="20"/>
          <w:szCs w:val="20"/>
          <w:u w:val="single"/>
          <w:lang w:eastAsia="pl-PL"/>
        </w:rPr>
      </w:pPr>
      <w:r w:rsidRPr="00760DAE">
        <w:rPr>
          <w:rFonts w:ascii="Arial" w:eastAsia="Times New Roman" w:hAnsi="Arial" w:cs="Arial"/>
          <w:b/>
          <w:sz w:val="20"/>
          <w:szCs w:val="20"/>
          <w:u w:val="single"/>
          <w:lang w:eastAsia="pl-PL"/>
        </w:rPr>
        <w:t>WARUNKI UDZIAŁU W POSTĘPOWANIU ORAZ  OPIS SPOSOBU DOKONYWANIA  OCENY SPEŁNIENIA  TYCH  WARUNKÓW:</w:t>
      </w:r>
    </w:p>
    <w:p w14:paraId="0F4F9A06" w14:textId="77777777" w:rsidR="00132C37" w:rsidRPr="00132C37" w:rsidRDefault="00132C37" w:rsidP="00132C37">
      <w:pPr>
        <w:pStyle w:val="Akapitzlist"/>
        <w:numPr>
          <w:ilvl w:val="0"/>
          <w:numId w:val="43"/>
        </w:numPr>
        <w:suppressAutoHyphens w:val="0"/>
        <w:spacing w:line="276" w:lineRule="auto"/>
        <w:contextualSpacing/>
        <w:jc w:val="both"/>
        <w:rPr>
          <w:rFonts w:ascii="Arial" w:hAnsi="Arial" w:cs="Arial"/>
          <w:b/>
        </w:rPr>
      </w:pPr>
      <w:r w:rsidRPr="00132C37">
        <w:rPr>
          <w:rFonts w:ascii="Arial" w:hAnsi="Arial" w:cs="Arial"/>
          <w:b/>
        </w:rPr>
        <w:t>O udzielenie zamówienia publicznego mogą ubiegać się Wykonawcy, którzy:</w:t>
      </w:r>
    </w:p>
    <w:p w14:paraId="7BD48AC1" w14:textId="77777777" w:rsidR="00132C37" w:rsidRPr="00132C37" w:rsidRDefault="00132C37" w:rsidP="00132C37">
      <w:pPr>
        <w:pStyle w:val="Akapitzlist"/>
        <w:jc w:val="both"/>
        <w:rPr>
          <w:rFonts w:ascii="Arial" w:hAnsi="Arial" w:cs="Arial"/>
          <w:b/>
        </w:rPr>
      </w:pPr>
    </w:p>
    <w:p w14:paraId="23DBFF42" w14:textId="52DEFD8B" w:rsidR="00132C37" w:rsidRPr="00132C37" w:rsidRDefault="00132C37" w:rsidP="00132C37">
      <w:pPr>
        <w:pStyle w:val="Akapitzlist"/>
        <w:numPr>
          <w:ilvl w:val="0"/>
          <w:numId w:val="44"/>
        </w:numPr>
        <w:suppressAutoHyphens w:val="0"/>
        <w:spacing w:line="276" w:lineRule="auto"/>
        <w:contextualSpacing/>
        <w:jc w:val="both"/>
        <w:rPr>
          <w:rFonts w:ascii="Arial" w:hAnsi="Arial" w:cs="Arial"/>
          <w:b/>
        </w:rPr>
      </w:pPr>
      <w:r w:rsidRPr="00132C37">
        <w:rPr>
          <w:rFonts w:ascii="Arial" w:hAnsi="Arial" w:cs="Arial"/>
          <w:b/>
          <w:u w:val="single"/>
        </w:rPr>
        <w:t>Nie podlegają wykluczeniu</w:t>
      </w:r>
      <w:r w:rsidR="00884061">
        <w:rPr>
          <w:rFonts w:ascii="Arial" w:hAnsi="Arial" w:cs="Arial"/>
          <w:b/>
          <w:u w:val="single"/>
        </w:rPr>
        <w:t>. Z</w:t>
      </w:r>
      <w:r w:rsidRPr="00132C37">
        <w:rPr>
          <w:rFonts w:ascii="Arial" w:hAnsi="Arial" w:cs="Arial"/>
          <w:b/>
          <w:u w:val="single"/>
        </w:rPr>
        <w:t xml:space="preserve"> </w:t>
      </w:r>
      <w:r w:rsidRPr="00884061">
        <w:rPr>
          <w:rFonts w:ascii="Arial" w:hAnsi="Arial" w:cs="Arial"/>
          <w:b/>
          <w:u w:val="single"/>
        </w:rPr>
        <w:t>postępowania wyklucza się:</w:t>
      </w:r>
    </w:p>
    <w:p w14:paraId="49DC453E" w14:textId="77777777" w:rsidR="00132C37" w:rsidRPr="00132C37" w:rsidRDefault="00132C37" w:rsidP="00132C37">
      <w:pPr>
        <w:spacing w:after="0"/>
        <w:jc w:val="both"/>
        <w:rPr>
          <w:rFonts w:ascii="Arial" w:hAnsi="Arial" w:cs="Arial"/>
          <w:b/>
          <w:sz w:val="20"/>
          <w:szCs w:val="20"/>
        </w:rPr>
      </w:pPr>
    </w:p>
    <w:p w14:paraId="22593331" w14:textId="77777777" w:rsidR="00132C37" w:rsidRPr="00132C37" w:rsidRDefault="00132C37" w:rsidP="00132C37">
      <w:pPr>
        <w:pStyle w:val="Akapitzlist"/>
        <w:numPr>
          <w:ilvl w:val="0"/>
          <w:numId w:val="45"/>
        </w:numPr>
        <w:tabs>
          <w:tab w:val="left" w:pos="709"/>
          <w:tab w:val="left" w:pos="851"/>
        </w:tabs>
        <w:suppressAutoHyphens w:val="0"/>
        <w:spacing w:line="276" w:lineRule="auto"/>
        <w:contextualSpacing/>
        <w:jc w:val="both"/>
        <w:rPr>
          <w:rFonts w:ascii="Arial" w:hAnsi="Arial" w:cs="Arial"/>
          <w:bCs/>
        </w:rPr>
      </w:pPr>
      <w:r w:rsidRPr="00132C37">
        <w:rPr>
          <w:rFonts w:ascii="Arial" w:hAnsi="Arial" w:cs="Arial"/>
          <w:bCs/>
        </w:rPr>
        <w:t>Wykonawcę będącego osobą fizyczną, którego prawomocnie skazano za przestępstwo:</w:t>
      </w:r>
    </w:p>
    <w:p w14:paraId="530DA635" w14:textId="77777777" w:rsidR="00132C37" w:rsidRPr="00132C37" w:rsidRDefault="00132C37" w:rsidP="00132C37">
      <w:pPr>
        <w:pStyle w:val="Akapitzlist"/>
        <w:numPr>
          <w:ilvl w:val="1"/>
          <w:numId w:val="46"/>
        </w:numPr>
        <w:tabs>
          <w:tab w:val="left" w:pos="709"/>
          <w:tab w:val="left" w:pos="851"/>
        </w:tabs>
        <w:suppressAutoHyphens w:val="0"/>
        <w:spacing w:line="276" w:lineRule="auto"/>
        <w:ind w:left="1134" w:hanging="425"/>
        <w:contextualSpacing/>
        <w:jc w:val="both"/>
        <w:rPr>
          <w:rFonts w:ascii="Arial" w:hAnsi="Arial" w:cs="Arial"/>
          <w:bCs/>
        </w:rPr>
      </w:pPr>
      <w:r w:rsidRPr="00132C37">
        <w:rPr>
          <w:rFonts w:ascii="Arial" w:hAnsi="Arial" w:cs="Arial"/>
          <w:bCs/>
        </w:rPr>
        <w:t>udziału w zorganizowanej grupie przestępczej albo związku mającym na celu popełnienie przestępstwa lub przestępstwa skarbowego, o którym mowa w art. 258 Kodeksu karnego,</w:t>
      </w:r>
    </w:p>
    <w:p w14:paraId="4DAE1D10" w14:textId="77777777" w:rsidR="00132C37" w:rsidRPr="00132C37" w:rsidRDefault="00132C37" w:rsidP="00132C37">
      <w:pPr>
        <w:pStyle w:val="Akapitzlist"/>
        <w:numPr>
          <w:ilvl w:val="1"/>
          <w:numId w:val="46"/>
        </w:numPr>
        <w:tabs>
          <w:tab w:val="left" w:pos="709"/>
          <w:tab w:val="left" w:pos="851"/>
        </w:tabs>
        <w:suppressAutoHyphens w:val="0"/>
        <w:spacing w:line="276" w:lineRule="auto"/>
        <w:ind w:left="1134" w:hanging="425"/>
        <w:contextualSpacing/>
        <w:jc w:val="both"/>
        <w:rPr>
          <w:rFonts w:ascii="Arial" w:hAnsi="Arial" w:cs="Arial"/>
          <w:bCs/>
        </w:rPr>
      </w:pPr>
      <w:r w:rsidRPr="00132C37">
        <w:rPr>
          <w:rFonts w:ascii="Arial" w:hAnsi="Arial" w:cs="Arial"/>
          <w:bCs/>
        </w:rPr>
        <w:t>handlu ludźmi, o którym mowa w art. 189a Kodeksu karnego,</w:t>
      </w:r>
    </w:p>
    <w:p w14:paraId="2B9DD88A" w14:textId="3D555BC4" w:rsidR="00132C37" w:rsidRPr="00132C37" w:rsidRDefault="00132C37" w:rsidP="00132C37">
      <w:pPr>
        <w:pStyle w:val="Akapitzlist"/>
        <w:numPr>
          <w:ilvl w:val="1"/>
          <w:numId w:val="46"/>
        </w:numPr>
        <w:tabs>
          <w:tab w:val="left" w:pos="709"/>
          <w:tab w:val="left" w:pos="851"/>
        </w:tabs>
        <w:suppressAutoHyphens w:val="0"/>
        <w:spacing w:line="276" w:lineRule="auto"/>
        <w:ind w:left="1134" w:hanging="425"/>
        <w:contextualSpacing/>
        <w:jc w:val="both"/>
        <w:rPr>
          <w:rFonts w:ascii="Arial" w:hAnsi="Arial" w:cs="Arial"/>
          <w:bCs/>
        </w:rPr>
      </w:pPr>
      <w:r w:rsidRPr="00132C37">
        <w:rPr>
          <w:rFonts w:ascii="Arial" w:hAnsi="Arial" w:cs="Arial"/>
          <w:bCs/>
        </w:rPr>
        <w:t xml:space="preserve">o którym mowa w art. 228-230a, art. 250a Kodeksu karnego, w art. 46-48 ustawy </w:t>
      </w:r>
      <w:r w:rsidR="00F13780">
        <w:rPr>
          <w:rFonts w:ascii="Arial" w:hAnsi="Arial" w:cs="Arial"/>
          <w:bCs/>
        </w:rPr>
        <w:br/>
      </w:r>
      <w:r w:rsidRPr="00132C37">
        <w:rPr>
          <w:rFonts w:ascii="Arial" w:hAnsi="Arial" w:cs="Arial"/>
          <w:bCs/>
        </w:rPr>
        <w:t xml:space="preserve">z dnia 25 czerwca 2010 r. o sporcie (Dz.U. z 2023 r. poz. 2048 oraz z 2024r. poz. 1166) lub w art. 54 ust 1-4 ustawy z dnia 12 maja 2011 r. o refundacji leków, środków spożywczych specjalnego przeznaczenia żywieniowego oraz wyrobów medycznych (Dz. U. z 2024 r. poz. 930). </w:t>
      </w:r>
    </w:p>
    <w:p w14:paraId="6188E4EC" w14:textId="77777777" w:rsidR="00132C37" w:rsidRPr="00132C37" w:rsidRDefault="00132C37" w:rsidP="00132C37">
      <w:pPr>
        <w:pStyle w:val="Akapitzlist"/>
        <w:numPr>
          <w:ilvl w:val="1"/>
          <w:numId w:val="46"/>
        </w:numPr>
        <w:tabs>
          <w:tab w:val="left" w:pos="709"/>
          <w:tab w:val="left" w:pos="851"/>
        </w:tabs>
        <w:suppressAutoHyphens w:val="0"/>
        <w:spacing w:line="276" w:lineRule="auto"/>
        <w:ind w:left="1134" w:hanging="425"/>
        <w:contextualSpacing/>
        <w:jc w:val="both"/>
        <w:rPr>
          <w:rFonts w:ascii="Arial" w:hAnsi="Arial" w:cs="Arial"/>
          <w:bCs/>
        </w:rPr>
      </w:pPr>
      <w:r w:rsidRPr="00132C37">
        <w:rPr>
          <w:rFonts w:ascii="Arial" w:hAnsi="Arial" w:cs="Arial"/>
          <w:bC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BC313D0" w14:textId="77777777" w:rsidR="00132C37" w:rsidRPr="00132C37" w:rsidRDefault="00132C37" w:rsidP="00132C37">
      <w:pPr>
        <w:pStyle w:val="Akapitzlist"/>
        <w:numPr>
          <w:ilvl w:val="1"/>
          <w:numId w:val="46"/>
        </w:numPr>
        <w:tabs>
          <w:tab w:val="left" w:pos="709"/>
          <w:tab w:val="left" w:pos="851"/>
        </w:tabs>
        <w:suppressAutoHyphens w:val="0"/>
        <w:spacing w:line="276" w:lineRule="auto"/>
        <w:ind w:left="1134" w:hanging="425"/>
        <w:contextualSpacing/>
        <w:jc w:val="both"/>
        <w:rPr>
          <w:rFonts w:ascii="Arial" w:hAnsi="Arial" w:cs="Arial"/>
          <w:bCs/>
        </w:rPr>
      </w:pPr>
      <w:r w:rsidRPr="00132C37">
        <w:rPr>
          <w:rFonts w:ascii="Arial" w:hAnsi="Arial" w:cs="Arial"/>
          <w:bCs/>
        </w:rPr>
        <w:t>o charakterze terrorystycznym, o którym mowa w art. 115 § 20 Kodeksu karnego, lub mające na celu popełnienie tego przestępstwa,</w:t>
      </w:r>
    </w:p>
    <w:p w14:paraId="65DC09D9" w14:textId="0EAE5562" w:rsidR="00132C37" w:rsidRPr="00132C37" w:rsidRDefault="00132C37" w:rsidP="00132C37">
      <w:pPr>
        <w:pStyle w:val="Akapitzlist"/>
        <w:numPr>
          <w:ilvl w:val="1"/>
          <w:numId w:val="46"/>
        </w:numPr>
        <w:tabs>
          <w:tab w:val="left" w:pos="709"/>
          <w:tab w:val="left" w:pos="851"/>
        </w:tabs>
        <w:suppressAutoHyphens w:val="0"/>
        <w:spacing w:line="276" w:lineRule="auto"/>
        <w:ind w:left="1134" w:hanging="425"/>
        <w:contextualSpacing/>
        <w:jc w:val="both"/>
        <w:rPr>
          <w:rFonts w:ascii="Arial" w:hAnsi="Arial" w:cs="Arial"/>
        </w:rPr>
      </w:pPr>
      <w:r w:rsidRPr="00132C37">
        <w:rPr>
          <w:rFonts w:ascii="Arial" w:hAnsi="Arial" w:cs="Arial"/>
          <w:bCs/>
        </w:rPr>
        <w:t xml:space="preserve"> </w:t>
      </w:r>
      <w:r w:rsidRPr="00132C37">
        <w:rPr>
          <w:rFonts w:ascii="Arial" w:hAnsi="Arial" w:cs="Arial"/>
          <w:bCs/>
        </w:rPr>
        <w:tab/>
        <w:t>powierzenia</w:t>
      </w:r>
      <w:r w:rsidRPr="00132C37">
        <w:rPr>
          <w:rFonts w:ascii="Arial" w:hAnsi="Arial" w:cs="Arial"/>
        </w:rPr>
        <w:t xml:space="preserve"> wykonywania pracy małoletniemu cudzoziemcowi, o którym mowa </w:t>
      </w:r>
      <w:r w:rsidR="00F13780">
        <w:rPr>
          <w:rFonts w:ascii="Arial" w:hAnsi="Arial" w:cs="Arial"/>
        </w:rPr>
        <w:br/>
      </w:r>
      <w:r w:rsidRPr="00132C37">
        <w:rPr>
          <w:rFonts w:ascii="Arial" w:hAnsi="Arial" w:cs="Arial"/>
        </w:rPr>
        <w:t>w art. 9 ust. 2 ustawy z dnia 15 czerwca 2012 r. o skutkach powierzania wykonywania pracy cudzoziemcom przebywającym wbrew przepisom na terytorium Rzeczypospolitej Polskiej (Dz. U. z 2021 poz. 1745),</w:t>
      </w:r>
    </w:p>
    <w:p w14:paraId="4572AA44" w14:textId="510E48A6" w:rsidR="00132C37" w:rsidRPr="00132C37" w:rsidRDefault="00132C37" w:rsidP="00132C37">
      <w:pPr>
        <w:pStyle w:val="Akapitzlist"/>
        <w:numPr>
          <w:ilvl w:val="1"/>
          <w:numId w:val="46"/>
        </w:numPr>
        <w:tabs>
          <w:tab w:val="left" w:pos="709"/>
          <w:tab w:val="left" w:pos="851"/>
        </w:tabs>
        <w:suppressAutoHyphens w:val="0"/>
        <w:spacing w:line="276" w:lineRule="auto"/>
        <w:ind w:left="1134" w:hanging="425"/>
        <w:contextualSpacing/>
        <w:jc w:val="both"/>
        <w:rPr>
          <w:rFonts w:ascii="Arial" w:hAnsi="Arial" w:cs="Arial"/>
          <w:bCs/>
        </w:rPr>
      </w:pPr>
      <w:r w:rsidRPr="00132C37">
        <w:rPr>
          <w:rFonts w:ascii="Arial" w:hAnsi="Arial" w:cs="Arial"/>
          <w:bCs/>
        </w:rPr>
        <w:t>przeciwko obrotowi gospodarczemu, o których mowa w art. 296-307 Kodeksu karnego, przestępstwo oszustwa, o którym mowa w art. 286 Kodeksu karnego, przestępstwo przeciwko wiarygodności dokumentów, o których w art. 270-277d Kodeksu karnego, lub przestępstwo skarbowe,</w:t>
      </w:r>
    </w:p>
    <w:p w14:paraId="5AFAC3C6" w14:textId="2C05DD0D" w:rsidR="00132C37" w:rsidRPr="00132C37" w:rsidRDefault="00132C37" w:rsidP="00132C37">
      <w:pPr>
        <w:pStyle w:val="Akapitzlist"/>
        <w:numPr>
          <w:ilvl w:val="1"/>
          <w:numId w:val="46"/>
        </w:numPr>
        <w:tabs>
          <w:tab w:val="left" w:pos="709"/>
          <w:tab w:val="left" w:pos="851"/>
        </w:tabs>
        <w:suppressAutoHyphens w:val="0"/>
        <w:spacing w:line="276" w:lineRule="auto"/>
        <w:ind w:left="1134" w:hanging="425"/>
        <w:contextualSpacing/>
        <w:jc w:val="both"/>
        <w:rPr>
          <w:rFonts w:ascii="Arial" w:hAnsi="Arial" w:cs="Arial"/>
          <w:bCs/>
        </w:rPr>
      </w:pPr>
      <w:r w:rsidRPr="00132C37">
        <w:rPr>
          <w:rFonts w:ascii="Arial" w:hAnsi="Arial" w:cs="Arial"/>
          <w:bCs/>
        </w:rPr>
        <w:t xml:space="preserve">o którym mowa w art. 9 ust. 1 i 3 lub art. 10 ustawy z dnia 15 czerwca 2012 r. </w:t>
      </w:r>
      <w:r w:rsidR="00F13780">
        <w:rPr>
          <w:rFonts w:ascii="Arial" w:hAnsi="Arial" w:cs="Arial"/>
          <w:bCs/>
        </w:rPr>
        <w:br/>
      </w:r>
      <w:r w:rsidRPr="00132C37">
        <w:rPr>
          <w:rFonts w:ascii="Arial" w:hAnsi="Arial" w:cs="Arial"/>
          <w:bCs/>
        </w:rPr>
        <w:t>o skutkach powierzania wykonywania pracy cudzoziemcom przebywającym brew przepisom na terytorium Rzeczypospolitej Polskiej</w:t>
      </w:r>
    </w:p>
    <w:p w14:paraId="6135714C" w14:textId="77777777" w:rsidR="00132C37" w:rsidRPr="00132C37" w:rsidRDefault="00132C37" w:rsidP="00132C37">
      <w:pPr>
        <w:tabs>
          <w:tab w:val="left" w:pos="709"/>
          <w:tab w:val="left" w:pos="851"/>
        </w:tabs>
        <w:spacing w:after="0"/>
        <w:ind w:left="709"/>
        <w:jc w:val="both"/>
        <w:rPr>
          <w:rFonts w:ascii="Arial" w:eastAsia="Times New Roman" w:hAnsi="Arial" w:cs="Arial"/>
          <w:bCs/>
          <w:sz w:val="20"/>
          <w:szCs w:val="20"/>
          <w:lang w:eastAsia="pl-PL"/>
        </w:rPr>
      </w:pPr>
      <w:r w:rsidRPr="00132C37">
        <w:rPr>
          <w:rFonts w:ascii="Arial" w:eastAsia="Times New Roman" w:hAnsi="Arial" w:cs="Arial"/>
          <w:bCs/>
          <w:sz w:val="20"/>
          <w:szCs w:val="20"/>
          <w:lang w:eastAsia="pl-PL"/>
        </w:rPr>
        <w:t>- lub za odpowiedni czyn zabroniony określony w przepisach prawa obcego;</w:t>
      </w:r>
    </w:p>
    <w:p w14:paraId="5A485FCD" w14:textId="77777777" w:rsidR="00132C37" w:rsidRPr="00132C37" w:rsidRDefault="00132C37" w:rsidP="00132C37">
      <w:pPr>
        <w:pStyle w:val="Akapitzlist"/>
        <w:numPr>
          <w:ilvl w:val="0"/>
          <w:numId w:val="45"/>
        </w:numPr>
        <w:tabs>
          <w:tab w:val="left" w:pos="709"/>
          <w:tab w:val="left" w:pos="851"/>
        </w:tabs>
        <w:suppressAutoHyphens w:val="0"/>
        <w:spacing w:line="276" w:lineRule="auto"/>
        <w:contextualSpacing/>
        <w:jc w:val="both"/>
        <w:rPr>
          <w:rFonts w:ascii="Arial" w:hAnsi="Arial" w:cs="Arial"/>
          <w:bCs/>
        </w:rPr>
      </w:pPr>
      <w:r w:rsidRPr="00132C37">
        <w:rPr>
          <w:rFonts w:ascii="Arial" w:hAnsi="Arial" w:cs="Arial"/>
          <w:bCs/>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5902A98" w14:textId="664F4C5C" w:rsidR="00132C37" w:rsidRPr="00132C37" w:rsidRDefault="00132C37" w:rsidP="00132C37">
      <w:pPr>
        <w:pStyle w:val="Akapitzlist"/>
        <w:numPr>
          <w:ilvl w:val="0"/>
          <w:numId w:val="45"/>
        </w:numPr>
        <w:tabs>
          <w:tab w:val="left" w:pos="709"/>
          <w:tab w:val="left" w:pos="851"/>
        </w:tabs>
        <w:suppressAutoHyphens w:val="0"/>
        <w:spacing w:line="276" w:lineRule="auto"/>
        <w:contextualSpacing/>
        <w:jc w:val="both"/>
        <w:rPr>
          <w:rFonts w:ascii="Arial" w:hAnsi="Arial" w:cs="Arial"/>
          <w:bCs/>
        </w:rPr>
      </w:pPr>
      <w:r w:rsidRPr="00132C37">
        <w:rPr>
          <w:rFonts w:ascii="Arial" w:hAnsi="Arial" w:cs="Arial"/>
          <w:bCs/>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w:t>
      </w:r>
      <w:r w:rsidRPr="00132C37">
        <w:rPr>
          <w:rFonts w:ascii="Arial" w:hAnsi="Arial" w:cs="Arial"/>
          <w:bCs/>
        </w:rPr>
        <w:lastRenderedPageBreak/>
        <w:t>terminu składania ofert dokonał płatności należnych podatków, opłat lub składek na ubezpieczenie społeczne lub zdrowotne wraz z odsetkami lub grzywnami lub zawarł wiążące porozumienie w sprawie spłaty tych należności;</w:t>
      </w:r>
    </w:p>
    <w:p w14:paraId="26BECB02" w14:textId="77777777" w:rsidR="00132C37" w:rsidRPr="00132C37" w:rsidRDefault="00132C37" w:rsidP="00132C37">
      <w:pPr>
        <w:pStyle w:val="Akapitzlist"/>
        <w:numPr>
          <w:ilvl w:val="0"/>
          <w:numId w:val="45"/>
        </w:numPr>
        <w:tabs>
          <w:tab w:val="left" w:pos="709"/>
          <w:tab w:val="left" w:pos="851"/>
        </w:tabs>
        <w:suppressAutoHyphens w:val="0"/>
        <w:spacing w:line="276" w:lineRule="auto"/>
        <w:contextualSpacing/>
        <w:jc w:val="both"/>
        <w:rPr>
          <w:rFonts w:ascii="Arial" w:hAnsi="Arial" w:cs="Arial"/>
          <w:bCs/>
        </w:rPr>
      </w:pPr>
      <w:r w:rsidRPr="00132C37">
        <w:rPr>
          <w:rFonts w:ascii="Arial" w:hAnsi="Arial" w:cs="Arial"/>
          <w:bCs/>
        </w:rPr>
        <w:t xml:space="preserve">Wykonawcę, wobec którego prawomocnie orzeczono zakaz ubiegania się </w:t>
      </w:r>
      <w:r w:rsidRPr="00132C37">
        <w:rPr>
          <w:rFonts w:ascii="Arial" w:hAnsi="Arial" w:cs="Arial"/>
          <w:bCs/>
        </w:rPr>
        <w:br/>
        <w:t>o zamówienia publiczne;</w:t>
      </w:r>
    </w:p>
    <w:p w14:paraId="007ED1A4" w14:textId="7B0140BD" w:rsidR="00132C37" w:rsidRPr="00132C37" w:rsidRDefault="00132C37" w:rsidP="00132C37">
      <w:pPr>
        <w:pStyle w:val="Akapitzlist"/>
        <w:numPr>
          <w:ilvl w:val="0"/>
          <w:numId w:val="45"/>
        </w:numPr>
        <w:tabs>
          <w:tab w:val="left" w:pos="709"/>
          <w:tab w:val="left" w:pos="851"/>
        </w:tabs>
        <w:suppressAutoHyphens w:val="0"/>
        <w:spacing w:line="276" w:lineRule="auto"/>
        <w:contextualSpacing/>
        <w:jc w:val="both"/>
        <w:rPr>
          <w:rFonts w:ascii="Arial" w:hAnsi="Arial" w:cs="Arial"/>
          <w:bCs/>
        </w:rPr>
      </w:pPr>
      <w:r w:rsidRPr="00132C37">
        <w:rPr>
          <w:rFonts w:ascii="Arial" w:hAnsi="Arial" w:cs="Arial"/>
          <w:bCs/>
        </w:rPr>
        <w:t xml:space="preserve">Wykonawcę, jeżeli Zamawiający może stwierdzić, na podstawie wiarygodnych przesłanek, że Wykonawca zawarł z innymi Wykonawcami porozumienie mające na celu zakłócenie konkurencji, w szczególności jeżeli należąc do tej samej grupy kapitałowej </w:t>
      </w:r>
      <w:r w:rsidR="00F13780">
        <w:rPr>
          <w:rFonts w:ascii="Arial" w:hAnsi="Arial" w:cs="Arial"/>
          <w:bCs/>
        </w:rPr>
        <w:br/>
      </w:r>
      <w:r w:rsidRPr="00132C37">
        <w:rPr>
          <w:rFonts w:ascii="Arial" w:hAnsi="Arial" w:cs="Arial"/>
          <w:bCs/>
        </w:rPr>
        <w:t xml:space="preserve">w rozumieniu ustawy z dnia 16 lutego 2007 r. o ochronie konkurencji konsumentów, złożyli odrębne oferty, oferty częściowe lub wnioski o dopuszczenie do udziału </w:t>
      </w:r>
      <w:r w:rsidR="00884061">
        <w:rPr>
          <w:rFonts w:ascii="Arial" w:hAnsi="Arial" w:cs="Arial"/>
          <w:bCs/>
        </w:rPr>
        <w:br/>
      </w:r>
      <w:r w:rsidRPr="00132C37">
        <w:rPr>
          <w:rFonts w:ascii="Arial" w:hAnsi="Arial" w:cs="Arial"/>
          <w:bCs/>
        </w:rPr>
        <w:t>w postępowaniu, chyba że wykażą, że przygotowali te oferty lub wnioski niezależnie od siebie;</w:t>
      </w:r>
    </w:p>
    <w:p w14:paraId="1C3D1FC0" w14:textId="59D4AE69" w:rsidR="00132C37" w:rsidRPr="00132C37" w:rsidRDefault="00132C37" w:rsidP="00132C37">
      <w:pPr>
        <w:pStyle w:val="Akapitzlist"/>
        <w:numPr>
          <w:ilvl w:val="0"/>
          <w:numId w:val="45"/>
        </w:numPr>
        <w:tabs>
          <w:tab w:val="left" w:pos="709"/>
          <w:tab w:val="left" w:pos="851"/>
        </w:tabs>
        <w:suppressAutoHyphens w:val="0"/>
        <w:spacing w:line="276" w:lineRule="auto"/>
        <w:contextualSpacing/>
        <w:jc w:val="both"/>
        <w:rPr>
          <w:rFonts w:ascii="Arial" w:hAnsi="Arial" w:cs="Arial"/>
          <w:bCs/>
        </w:rPr>
      </w:pPr>
      <w:r w:rsidRPr="00132C37">
        <w:rPr>
          <w:rFonts w:ascii="Arial" w:hAnsi="Arial" w:cs="Arial"/>
        </w:rPr>
        <w:t>Wykonawcę, jeżeli</w:t>
      </w:r>
      <w:r w:rsidR="00884061">
        <w:rPr>
          <w:rFonts w:ascii="Arial" w:hAnsi="Arial" w:cs="Arial"/>
        </w:rPr>
        <w:t xml:space="preserve"> </w:t>
      </w:r>
      <w:r w:rsidRPr="00132C37">
        <w:rPr>
          <w:rFonts w:ascii="Arial" w:hAnsi="Arial" w:cs="Arial"/>
        </w:rPr>
        <w:t xml:space="preserve">doszło do zakłócenia konkurencji wynikającego z wcześniejszego zaangażowania tego wykonawcy lub podmiotu, który należy z wykonawcą do tej samej grupy kapitałowej w rozumieniu ustawy z dnia 16 lutego 2007 r. o ochronie konkurencji </w:t>
      </w:r>
      <w:r w:rsidR="00884061">
        <w:rPr>
          <w:rFonts w:ascii="Arial" w:hAnsi="Arial" w:cs="Arial"/>
        </w:rPr>
        <w:br/>
      </w:r>
      <w:r w:rsidRPr="00132C37">
        <w:rPr>
          <w:rFonts w:ascii="Arial" w:hAnsi="Arial" w:cs="Arial"/>
        </w:rPr>
        <w:t xml:space="preserve">i konsumentów, chyba że spowodowane tym zakłócenie konkurencji może być wyeliminowane w inny sposób niż przez wykluczenie wykonawcy z udziału </w:t>
      </w:r>
      <w:r w:rsidR="00884061">
        <w:rPr>
          <w:rFonts w:ascii="Arial" w:hAnsi="Arial" w:cs="Arial"/>
        </w:rPr>
        <w:br/>
      </w:r>
      <w:r w:rsidRPr="00132C37">
        <w:rPr>
          <w:rFonts w:ascii="Arial" w:hAnsi="Arial" w:cs="Arial"/>
        </w:rPr>
        <w:t>w postępowaniu o udzielenie zamówienia.</w:t>
      </w:r>
    </w:p>
    <w:p w14:paraId="6FF7D1CE" w14:textId="77777777" w:rsidR="00132C37" w:rsidRPr="00132C37" w:rsidRDefault="00132C37" w:rsidP="00132C37">
      <w:pPr>
        <w:pStyle w:val="Akapitzlist"/>
        <w:tabs>
          <w:tab w:val="left" w:pos="709"/>
          <w:tab w:val="left" w:pos="851"/>
        </w:tabs>
        <w:jc w:val="both"/>
        <w:rPr>
          <w:rFonts w:ascii="Arial" w:hAnsi="Arial" w:cs="Arial"/>
          <w:bCs/>
        </w:rPr>
      </w:pPr>
    </w:p>
    <w:p w14:paraId="78E10B91" w14:textId="77777777" w:rsidR="00132C37" w:rsidRPr="00132C37" w:rsidRDefault="00132C37" w:rsidP="00132C37">
      <w:pPr>
        <w:tabs>
          <w:tab w:val="left" w:pos="709"/>
          <w:tab w:val="left" w:pos="851"/>
        </w:tabs>
        <w:spacing w:after="0"/>
        <w:jc w:val="both"/>
        <w:rPr>
          <w:rFonts w:ascii="Arial" w:eastAsia="Times New Roman" w:hAnsi="Arial" w:cs="Arial"/>
          <w:bCs/>
          <w:sz w:val="20"/>
          <w:szCs w:val="20"/>
          <w:lang w:eastAsia="pl-PL"/>
        </w:rPr>
      </w:pPr>
    </w:p>
    <w:p w14:paraId="6C85A665" w14:textId="77777777" w:rsidR="00132C37" w:rsidRPr="00132C37" w:rsidRDefault="00132C37" w:rsidP="00132C37">
      <w:pPr>
        <w:pStyle w:val="Akapitzlist"/>
        <w:numPr>
          <w:ilvl w:val="0"/>
          <w:numId w:val="44"/>
        </w:numPr>
        <w:suppressAutoHyphens w:val="0"/>
        <w:spacing w:line="276" w:lineRule="auto"/>
        <w:contextualSpacing/>
        <w:jc w:val="both"/>
        <w:rPr>
          <w:rFonts w:ascii="Arial" w:hAnsi="Arial" w:cs="Arial"/>
          <w:b/>
        </w:rPr>
      </w:pPr>
      <w:r w:rsidRPr="00132C37">
        <w:rPr>
          <w:rFonts w:ascii="Arial" w:hAnsi="Arial" w:cs="Arial"/>
          <w:b/>
          <w:u w:val="single"/>
        </w:rPr>
        <w:t>Spełniają warunki udziału w postępowaniu określone przez Zamawiającego dotyczące</w:t>
      </w:r>
      <w:r w:rsidRPr="00132C37">
        <w:rPr>
          <w:rFonts w:ascii="Arial" w:hAnsi="Arial" w:cs="Arial"/>
          <w:b/>
        </w:rPr>
        <w:t xml:space="preserve">: </w:t>
      </w:r>
    </w:p>
    <w:p w14:paraId="17C1F157" w14:textId="77777777" w:rsidR="00132C37" w:rsidRPr="00132C37" w:rsidRDefault="00132C37" w:rsidP="00132C37">
      <w:pPr>
        <w:pStyle w:val="Akapitzlist"/>
        <w:tabs>
          <w:tab w:val="left" w:pos="851"/>
        </w:tabs>
        <w:ind w:left="0"/>
        <w:jc w:val="both"/>
        <w:rPr>
          <w:rFonts w:ascii="Arial" w:hAnsi="Arial" w:cs="Arial"/>
          <w:bCs/>
          <w:i/>
        </w:rPr>
      </w:pPr>
    </w:p>
    <w:p w14:paraId="065455EA" w14:textId="01C1AD6F" w:rsidR="00132C37" w:rsidRPr="00132C37" w:rsidRDefault="00132C37" w:rsidP="00132C37">
      <w:pPr>
        <w:pStyle w:val="Akapitzlist"/>
        <w:numPr>
          <w:ilvl w:val="2"/>
          <w:numId w:val="46"/>
        </w:numPr>
        <w:tabs>
          <w:tab w:val="left" w:pos="851"/>
        </w:tabs>
        <w:suppressAutoHyphens w:val="0"/>
        <w:spacing w:line="276" w:lineRule="auto"/>
        <w:jc w:val="both"/>
        <w:rPr>
          <w:rFonts w:ascii="Arial" w:hAnsi="Arial" w:cs="Arial"/>
          <w:b/>
          <w:bCs/>
        </w:rPr>
      </w:pPr>
      <w:r w:rsidRPr="00132C37">
        <w:rPr>
          <w:rFonts w:ascii="Arial" w:hAnsi="Arial" w:cs="Arial"/>
          <w:b/>
          <w:bCs/>
          <w:u w:val="single"/>
        </w:rPr>
        <w:t xml:space="preserve">uprawnień do prowadzenia określonej działalności gospodarczej lub zawodowej, </w:t>
      </w:r>
      <w:r w:rsidR="00805E2D">
        <w:rPr>
          <w:rFonts w:ascii="Arial" w:hAnsi="Arial" w:cs="Arial"/>
          <w:b/>
          <w:bCs/>
          <w:u w:val="single"/>
        </w:rPr>
        <w:br/>
      </w:r>
      <w:r w:rsidRPr="00132C37">
        <w:rPr>
          <w:rFonts w:ascii="Arial" w:hAnsi="Arial" w:cs="Arial"/>
          <w:b/>
          <w:bCs/>
          <w:u w:val="single"/>
        </w:rPr>
        <w:t>o ile wynika to odrębnych przepisów:</w:t>
      </w:r>
    </w:p>
    <w:p w14:paraId="6C70A8E4" w14:textId="77777777" w:rsidR="00132C37" w:rsidRPr="00132C37" w:rsidRDefault="00132C37" w:rsidP="00132C37">
      <w:pPr>
        <w:pStyle w:val="Akapitzlist"/>
        <w:tabs>
          <w:tab w:val="left" w:pos="851"/>
        </w:tabs>
        <w:ind w:left="644"/>
        <w:jc w:val="both"/>
        <w:rPr>
          <w:rFonts w:ascii="Arial" w:hAnsi="Arial" w:cs="Arial"/>
          <w:b/>
          <w:bCs/>
        </w:rPr>
      </w:pPr>
    </w:p>
    <w:p w14:paraId="390C21D6" w14:textId="532AFC93" w:rsidR="00132C37" w:rsidRPr="00132C37" w:rsidRDefault="00132C37" w:rsidP="00132C37">
      <w:pPr>
        <w:pStyle w:val="Akapitzlist"/>
        <w:tabs>
          <w:tab w:val="left" w:pos="851"/>
        </w:tabs>
        <w:ind w:left="0"/>
        <w:jc w:val="both"/>
        <w:rPr>
          <w:rFonts w:ascii="Arial" w:hAnsi="Arial" w:cs="Arial"/>
          <w:b/>
          <w:bCs/>
        </w:rPr>
      </w:pPr>
      <w:r w:rsidRPr="00132C37">
        <w:rPr>
          <w:rFonts w:ascii="Arial" w:hAnsi="Arial" w:cs="Arial"/>
          <w:b/>
          <w:bCs/>
        </w:rPr>
        <w:t xml:space="preserve">W ZAKRESIE CZĘŚCI NR: </w:t>
      </w:r>
      <w:r w:rsidR="00805E2D">
        <w:rPr>
          <w:rFonts w:ascii="Arial" w:hAnsi="Arial" w:cs="Arial"/>
          <w:b/>
          <w:bCs/>
        </w:rPr>
        <w:t>1, 2, 3, 4, 5, 6, 7, 8, 9</w:t>
      </w:r>
      <w:r w:rsidR="00805E2D" w:rsidRPr="00132C37">
        <w:rPr>
          <w:rFonts w:ascii="Arial" w:hAnsi="Arial" w:cs="Arial"/>
          <w:b/>
          <w:bCs/>
        </w:rPr>
        <w:t>:</w:t>
      </w:r>
    </w:p>
    <w:p w14:paraId="217AD94C" w14:textId="32E7DEB2" w:rsidR="00132C37" w:rsidRPr="006F5C0F" w:rsidRDefault="00132C37" w:rsidP="00132C37">
      <w:pPr>
        <w:pStyle w:val="Akapitzlist"/>
        <w:tabs>
          <w:tab w:val="left" w:pos="851"/>
        </w:tabs>
        <w:ind w:left="0"/>
        <w:jc w:val="both"/>
        <w:rPr>
          <w:rFonts w:ascii="Arial" w:hAnsi="Arial" w:cs="Arial"/>
          <w:b/>
          <w:bCs/>
          <w:i/>
        </w:rPr>
      </w:pPr>
      <w:r w:rsidRPr="006F5C0F">
        <w:rPr>
          <w:rFonts w:ascii="Arial" w:hAnsi="Arial" w:cs="Arial"/>
          <w:b/>
          <w:bCs/>
          <w:i/>
        </w:rPr>
        <w:t>Zamawiający uzna, że Wykonawca spełnił ww. warunek, jeżeli</w:t>
      </w:r>
      <w:r w:rsidR="00805E2D" w:rsidRPr="006F5C0F">
        <w:rPr>
          <w:rFonts w:ascii="Arial" w:hAnsi="Arial" w:cs="Arial"/>
          <w:b/>
          <w:bCs/>
          <w:i/>
        </w:rPr>
        <w:t>:</w:t>
      </w:r>
      <w:r w:rsidRPr="006F5C0F">
        <w:rPr>
          <w:rFonts w:ascii="Arial" w:hAnsi="Arial" w:cs="Arial"/>
          <w:b/>
          <w:bCs/>
          <w:i/>
        </w:rPr>
        <w:t xml:space="preserve"> </w:t>
      </w:r>
    </w:p>
    <w:p w14:paraId="00EF0830" w14:textId="77777777" w:rsidR="00132C37" w:rsidRPr="00132C37" w:rsidRDefault="00132C37" w:rsidP="00132C37">
      <w:pPr>
        <w:pStyle w:val="Akapitzlist"/>
        <w:tabs>
          <w:tab w:val="left" w:pos="851"/>
        </w:tabs>
        <w:ind w:left="284"/>
        <w:jc w:val="both"/>
        <w:rPr>
          <w:rFonts w:ascii="Arial" w:hAnsi="Arial" w:cs="Arial"/>
          <w:i/>
        </w:rPr>
      </w:pPr>
    </w:p>
    <w:p w14:paraId="59760E1D" w14:textId="53E0BE85" w:rsidR="00132C37" w:rsidRPr="00805E2D" w:rsidRDefault="00805E2D" w:rsidP="00805E2D">
      <w:pPr>
        <w:pStyle w:val="Akapitzlist"/>
        <w:numPr>
          <w:ilvl w:val="0"/>
          <w:numId w:val="51"/>
        </w:numPr>
        <w:tabs>
          <w:tab w:val="left" w:pos="284"/>
          <w:tab w:val="left" w:pos="720"/>
        </w:tabs>
        <w:contextualSpacing/>
        <w:jc w:val="both"/>
        <w:rPr>
          <w:rFonts w:ascii="Arial" w:hAnsi="Arial" w:cs="Arial"/>
          <w:i/>
        </w:rPr>
      </w:pPr>
      <w:r w:rsidRPr="00805E2D">
        <w:rPr>
          <w:rFonts w:ascii="Arial" w:hAnsi="Arial" w:cs="Arial"/>
          <w:i/>
        </w:rPr>
        <w:t>Wykonawca prowadzący działalność polegającą na wykonywaniu usług konserwacji oraz napraw systemów alarmowych wykaże, iż posiada aktualną koncesję wydana przez Ministra Spraw Wewnętrznych i Administracji na prowadzenie działalności w zakresie usług ochrony osób i mienia realizowanych w formie zabezpieczenia technicznego.</w:t>
      </w:r>
    </w:p>
    <w:p w14:paraId="2BDAC97C" w14:textId="77777777" w:rsidR="00132C37" w:rsidRDefault="00132C37" w:rsidP="00132C37">
      <w:pPr>
        <w:tabs>
          <w:tab w:val="left" w:pos="851"/>
        </w:tabs>
        <w:spacing w:after="0"/>
        <w:jc w:val="both"/>
        <w:rPr>
          <w:rFonts w:ascii="Arial" w:eastAsia="Times New Roman" w:hAnsi="Arial" w:cs="Arial"/>
          <w:bCs/>
          <w:i/>
          <w:sz w:val="20"/>
          <w:szCs w:val="20"/>
          <w:lang w:eastAsia="pl-PL"/>
        </w:rPr>
      </w:pPr>
    </w:p>
    <w:p w14:paraId="5F9675F9" w14:textId="77777777" w:rsidR="00D8670B" w:rsidRPr="00132C37" w:rsidRDefault="00D8670B" w:rsidP="00132C37">
      <w:pPr>
        <w:tabs>
          <w:tab w:val="left" w:pos="851"/>
        </w:tabs>
        <w:spacing w:after="0"/>
        <w:jc w:val="both"/>
        <w:rPr>
          <w:rFonts w:ascii="Arial" w:hAnsi="Arial" w:cs="Arial"/>
          <w:i/>
          <w:sz w:val="20"/>
          <w:szCs w:val="20"/>
        </w:rPr>
      </w:pPr>
    </w:p>
    <w:p w14:paraId="03706953" w14:textId="77777777" w:rsidR="00132C37" w:rsidRPr="00132C37" w:rsidRDefault="00132C37" w:rsidP="00132C37">
      <w:pPr>
        <w:pStyle w:val="Akapitzlist"/>
        <w:numPr>
          <w:ilvl w:val="2"/>
          <w:numId w:val="46"/>
        </w:numPr>
        <w:tabs>
          <w:tab w:val="left" w:pos="851"/>
        </w:tabs>
        <w:suppressAutoHyphens w:val="0"/>
        <w:spacing w:line="276" w:lineRule="auto"/>
        <w:jc w:val="both"/>
        <w:rPr>
          <w:rFonts w:ascii="Arial" w:hAnsi="Arial" w:cs="Arial"/>
          <w:b/>
          <w:u w:val="single"/>
        </w:rPr>
      </w:pPr>
      <w:r w:rsidRPr="00132C37">
        <w:rPr>
          <w:rFonts w:ascii="Arial" w:hAnsi="Arial" w:cs="Arial"/>
          <w:b/>
          <w:u w:val="single"/>
        </w:rPr>
        <w:t>zdolności technicznej lub zawodowej:</w:t>
      </w:r>
    </w:p>
    <w:p w14:paraId="0A854F60" w14:textId="77777777" w:rsidR="00132C37" w:rsidRPr="00132C37" w:rsidRDefault="00132C37" w:rsidP="00132C37">
      <w:pPr>
        <w:tabs>
          <w:tab w:val="left" w:pos="851"/>
        </w:tabs>
        <w:spacing w:after="0"/>
        <w:jc w:val="both"/>
        <w:rPr>
          <w:rFonts w:ascii="Arial" w:hAnsi="Arial" w:cs="Arial"/>
          <w:b/>
          <w:bCs/>
          <w:sz w:val="20"/>
          <w:szCs w:val="20"/>
        </w:rPr>
      </w:pPr>
    </w:p>
    <w:p w14:paraId="331E1739" w14:textId="77777777" w:rsidR="00D42769" w:rsidRPr="00132C37" w:rsidRDefault="00132C37" w:rsidP="00D42769">
      <w:pPr>
        <w:pStyle w:val="Akapitzlist"/>
        <w:tabs>
          <w:tab w:val="left" w:pos="851"/>
        </w:tabs>
        <w:ind w:left="0"/>
        <w:jc w:val="both"/>
        <w:rPr>
          <w:rFonts w:ascii="Arial" w:hAnsi="Arial" w:cs="Arial"/>
          <w:b/>
          <w:bCs/>
        </w:rPr>
      </w:pPr>
      <w:r w:rsidRPr="00132C37">
        <w:rPr>
          <w:rFonts w:ascii="Arial" w:hAnsi="Arial" w:cs="Arial"/>
          <w:b/>
          <w:bCs/>
        </w:rPr>
        <w:t xml:space="preserve">W ZAKRESIE CZĘŚCI NR: </w:t>
      </w:r>
      <w:r w:rsidR="00D42769">
        <w:rPr>
          <w:rFonts w:ascii="Arial" w:hAnsi="Arial" w:cs="Arial"/>
          <w:b/>
          <w:bCs/>
        </w:rPr>
        <w:t>1, 2, 3, 4, 5, 6, 7, 8, 9</w:t>
      </w:r>
      <w:r w:rsidR="00D42769" w:rsidRPr="00132C37">
        <w:rPr>
          <w:rFonts w:ascii="Arial" w:hAnsi="Arial" w:cs="Arial"/>
          <w:b/>
          <w:bCs/>
        </w:rPr>
        <w:t>:</w:t>
      </w:r>
    </w:p>
    <w:p w14:paraId="18F9AA72" w14:textId="7C7CD60D" w:rsidR="00132C37" w:rsidRPr="006F5C0F" w:rsidRDefault="00132C37" w:rsidP="00D42769">
      <w:pPr>
        <w:pStyle w:val="Akapitzlist"/>
        <w:tabs>
          <w:tab w:val="left" w:pos="851"/>
        </w:tabs>
        <w:ind w:left="0"/>
        <w:jc w:val="both"/>
        <w:rPr>
          <w:rFonts w:ascii="Arial" w:hAnsi="Arial" w:cs="Arial"/>
          <w:b/>
          <w:bCs/>
          <w:i/>
        </w:rPr>
      </w:pPr>
      <w:r w:rsidRPr="006F5C0F">
        <w:rPr>
          <w:rFonts w:ascii="Arial" w:hAnsi="Arial" w:cs="Arial"/>
          <w:b/>
          <w:bCs/>
          <w:i/>
        </w:rPr>
        <w:t>Zamawiający uzna, że Wykonawca spełnił ww. warunek, jeżeli</w:t>
      </w:r>
      <w:r w:rsidR="00D42769" w:rsidRPr="006F5C0F">
        <w:rPr>
          <w:rFonts w:ascii="Arial" w:hAnsi="Arial" w:cs="Arial"/>
          <w:b/>
          <w:bCs/>
          <w:i/>
        </w:rPr>
        <w:t>:</w:t>
      </w:r>
      <w:r w:rsidRPr="006F5C0F">
        <w:rPr>
          <w:rFonts w:ascii="Arial" w:hAnsi="Arial" w:cs="Arial"/>
          <w:b/>
          <w:bCs/>
          <w:i/>
        </w:rPr>
        <w:t xml:space="preserve"> </w:t>
      </w:r>
    </w:p>
    <w:p w14:paraId="3D0CA0FF" w14:textId="77777777" w:rsidR="00132C37" w:rsidRPr="00132C37" w:rsidRDefault="00132C37" w:rsidP="00132C37">
      <w:pPr>
        <w:spacing w:after="0"/>
        <w:ind w:left="708"/>
        <w:jc w:val="both"/>
        <w:rPr>
          <w:rFonts w:ascii="Arial" w:hAnsi="Arial" w:cs="Arial"/>
          <w:i/>
          <w:sz w:val="20"/>
          <w:szCs w:val="20"/>
        </w:rPr>
      </w:pPr>
    </w:p>
    <w:p w14:paraId="73921E6D" w14:textId="19127E53" w:rsidR="00D42769" w:rsidRPr="005C105F" w:rsidRDefault="00D42769" w:rsidP="00D42769">
      <w:pPr>
        <w:pStyle w:val="Akapitzlist"/>
        <w:numPr>
          <w:ilvl w:val="0"/>
          <w:numId w:val="54"/>
        </w:numPr>
        <w:tabs>
          <w:tab w:val="left" w:pos="284"/>
          <w:tab w:val="left" w:pos="720"/>
        </w:tabs>
        <w:contextualSpacing/>
        <w:jc w:val="both"/>
        <w:rPr>
          <w:rFonts w:ascii="Arial" w:hAnsi="Arial" w:cs="Arial"/>
          <w:b/>
          <w:bCs/>
          <w:i/>
        </w:rPr>
      </w:pPr>
      <w:r w:rsidRPr="005C105F">
        <w:rPr>
          <w:rFonts w:ascii="Arial" w:hAnsi="Arial" w:cs="Arial"/>
          <w:b/>
          <w:bCs/>
          <w:i/>
        </w:rPr>
        <w:t>skieruje do realizacji zamówienia:</w:t>
      </w:r>
    </w:p>
    <w:p w14:paraId="47A6349B" w14:textId="77777777" w:rsidR="00D42769" w:rsidRDefault="00D42769" w:rsidP="00D42769">
      <w:pPr>
        <w:pStyle w:val="Akapitzlist"/>
        <w:numPr>
          <w:ilvl w:val="0"/>
          <w:numId w:val="52"/>
        </w:numPr>
        <w:suppressAutoHyphens w:val="0"/>
        <w:spacing w:line="256" w:lineRule="auto"/>
        <w:ind w:left="567"/>
        <w:contextualSpacing/>
        <w:jc w:val="both"/>
        <w:rPr>
          <w:rFonts w:ascii="Arial" w:hAnsi="Arial" w:cs="Arial"/>
          <w:i/>
        </w:rPr>
      </w:pPr>
      <w:r w:rsidRPr="005B07C8">
        <w:rPr>
          <w:rFonts w:ascii="Arial" w:hAnsi="Arial" w:cs="Arial"/>
          <w:i/>
        </w:rPr>
        <w:t>min. 1 (jedną) osobę - koordynatora nadzorującego realizację przedmiotowego zamówienia posiadającego</w:t>
      </w:r>
      <w:r>
        <w:rPr>
          <w:rFonts w:ascii="Arial" w:hAnsi="Arial" w:cs="Arial"/>
          <w:i/>
        </w:rPr>
        <w:t>:</w:t>
      </w:r>
    </w:p>
    <w:p w14:paraId="24A89B93" w14:textId="77777777" w:rsidR="00D42769" w:rsidRDefault="00D42769" w:rsidP="00D42769">
      <w:pPr>
        <w:pStyle w:val="Akapitzlist"/>
        <w:numPr>
          <w:ilvl w:val="1"/>
          <w:numId w:val="52"/>
        </w:numPr>
        <w:suppressAutoHyphens w:val="0"/>
        <w:spacing w:line="256" w:lineRule="auto"/>
        <w:ind w:left="851" w:hanging="348"/>
        <w:contextualSpacing/>
        <w:jc w:val="both"/>
        <w:rPr>
          <w:rFonts w:ascii="Arial" w:hAnsi="Arial" w:cs="Arial"/>
          <w:i/>
        </w:rPr>
      </w:pPr>
      <w:r>
        <w:rPr>
          <w:rFonts w:ascii="Arial" w:hAnsi="Arial" w:cs="Arial"/>
          <w:i/>
        </w:rPr>
        <w:t xml:space="preserve">aktualną </w:t>
      </w:r>
      <w:r w:rsidRPr="005B07C8">
        <w:rPr>
          <w:rFonts w:ascii="Arial" w:hAnsi="Arial" w:cs="Arial"/>
          <w:i/>
        </w:rPr>
        <w:t>legitymację kwalifikowanego pracownika zabezpieczenia technicznego oraz zaświadczenie o wpisie na listę kwalifikowanych pracowników zabezpieczania technicznego</w:t>
      </w:r>
      <w:r>
        <w:rPr>
          <w:rFonts w:ascii="Arial" w:hAnsi="Arial" w:cs="Arial"/>
          <w:i/>
        </w:rPr>
        <w:t>;</w:t>
      </w:r>
    </w:p>
    <w:p w14:paraId="5ACDF8CF" w14:textId="77777777" w:rsidR="00D42769" w:rsidRDefault="00D42769" w:rsidP="00D42769">
      <w:pPr>
        <w:pStyle w:val="Akapitzlist"/>
        <w:numPr>
          <w:ilvl w:val="1"/>
          <w:numId w:val="52"/>
        </w:numPr>
        <w:suppressAutoHyphens w:val="0"/>
        <w:spacing w:line="256" w:lineRule="auto"/>
        <w:ind w:left="851" w:hanging="348"/>
        <w:contextualSpacing/>
        <w:jc w:val="both"/>
        <w:rPr>
          <w:rFonts w:ascii="Arial" w:hAnsi="Arial" w:cs="Arial"/>
          <w:i/>
        </w:rPr>
      </w:pPr>
      <w:r w:rsidRPr="00D42769">
        <w:rPr>
          <w:rFonts w:ascii="Arial" w:hAnsi="Arial" w:cs="Arial"/>
          <w:i/>
        </w:rPr>
        <w:t>zaświadczenie o ukończeniu kursu pracownika zabezpieczenia technicznego w zakresie instalowania lub projektowania systemów alarmowych/technicznych systemów zabezpieczeń, ukończonych w wyspecjalizowanych placówkach kształcenia ustawicznego działających w systemie oświaty;</w:t>
      </w:r>
    </w:p>
    <w:p w14:paraId="32C3E508" w14:textId="16767E0A" w:rsidR="00D42769" w:rsidRPr="00D42769" w:rsidRDefault="00D42769" w:rsidP="00D42769">
      <w:pPr>
        <w:pStyle w:val="Akapitzlist"/>
        <w:numPr>
          <w:ilvl w:val="1"/>
          <w:numId w:val="52"/>
        </w:numPr>
        <w:suppressAutoHyphens w:val="0"/>
        <w:spacing w:line="256" w:lineRule="auto"/>
        <w:ind w:left="851" w:hanging="348"/>
        <w:contextualSpacing/>
        <w:jc w:val="both"/>
        <w:rPr>
          <w:rFonts w:ascii="Arial" w:hAnsi="Arial" w:cs="Arial"/>
          <w:i/>
        </w:rPr>
      </w:pPr>
      <w:r w:rsidRPr="00D42769">
        <w:rPr>
          <w:rFonts w:ascii="Arial" w:hAnsi="Arial" w:cs="Arial"/>
          <w:i/>
        </w:rPr>
        <w:t>aktualne uprawnienia kwalifikacyjne eksploatacyjne  w zakresie obsługi, konserwacji remontów, montażu, kontrolno-pomiarowym, Grupa 1 pkt 2 -urządzenia, instalacje i sieci elektroenergetyczne o napięciu nie wyższym niż 1 kV;</w:t>
      </w:r>
    </w:p>
    <w:p w14:paraId="203628D8" w14:textId="77777777" w:rsidR="00D42769" w:rsidRDefault="00D42769" w:rsidP="00D42769">
      <w:pPr>
        <w:pStyle w:val="Akapitzlist"/>
        <w:numPr>
          <w:ilvl w:val="0"/>
          <w:numId w:val="52"/>
        </w:numPr>
        <w:suppressAutoHyphens w:val="0"/>
        <w:spacing w:line="256" w:lineRule="auto"/>
        <w:ind w:left="567"/>
        <w:contextualSpacing/>
        <w:jc w:val="both"/>
        <w:rPr>
          <w:rFonts w:ascii="Arial" w:hAnsi="Arial" w:cs="Arial"/>
          <w:i/>
        </w:rPr>
      </w:pPr>
      <w:r>
        <w:rPr>
          <w:rFonts w:ascii="Arial" w:hAnsi="Arial" w:cs="Arial"/>
          <w:i/>
        </w:rPr>
        <w:t>min. 2 (dwie) osoby – instalatorów realizujących przedmiotowe zamówienie, posiadających:</w:t>
      </w:r>
    </w:p>
    <w:p w14:paraId="0235A660" w14:textId="77777777" w:rsidR="00D42769" w:rsidRDefault="00D42769" w:rsidP="00D42769">
      <w:pPr>
        <w:pStyle w:val="Akapitzlist"/>
        <w:numPr>
          <w:ilvl w:val="1"/>
          <w:numId w:val="52"/>
        </w:numPr>
        <w:suppressAutoHyphens w:val="0"/>
        <w:spacing w:line="256" w:lineRule="auto"/>
        <w:ind w:left="851" w:hanging="348"/>
        <w:contextualSpacing/>
        <w:jc w:val="both"/>
        <w:rPr>
          <w:rFonts w:ascii="Arial" w:hAnsi="Arial" w:cs="Arial"/>
          <w:i/>
        </w:rPr>
      </w:pPr>
      <w:r>
        <w:rPr>
          <w:rFonts w:ascii="Arial" w:hAnsi="Arial" w:cs="Arial"/>
          <w:i/>
        </w:rPr>
        <w:lastRenderedPageBreak/>
        <w:t xml:space="preserve">aktualną </w:t>
      </w:r>
      <w:r w:rsidRPr="005B07C8">
        <w:rPr>
          <w:rFonts w:ascii="Arial" w:hAnsi="Arial" w:cs="Arial"/>
          <w:i/>
        </w:rPr>
        <w:t>legitymację kwalifikowanego pracownika zabezpieczenia technicznego oraz zaświadczenie o wpisie na listę kwalifikowanych pracowników zabezpieczania technicznego</w:t>
      </w:r>
      <w:r>
        <w:rPr>
          <w:rFonts w:ascii="Arial" w:hAnsi="Arial" w:cs="Arial"/>
          <w:i/>
        </w:rPr>
        <w:t>;</w:t>
      </w:r>
    </w:p>
    <w:p w14:paraId="65C60C1C" w14:textId="77777777" w:rsidR="00D42769" w:rsidRDefault="00D42769" w:rsidP="00D42769">
      <w:pPr>
        <w:pStyle w:val="Akapitzlist"/>
        <w:numPr>
          <w:ilvl w:val="1"/>
          <w:numId w:val="52"/>
        </w:numPr>
        <w:suppressAutoHyphens w:val="0"/>
        <w:spacing w:line="256" w:lineRule="auto"/>
        <w:ind w:left="851" w:hanging="348"/>
        <w:contextualSpacing/>
        <w:jc w:val="both"/>
        <w:rPr>
          <w:rFonts w:ascii="Arial" w:hAnsi="Arial" w:cs="Arial"/>
          <w:i/>
        </w:rPr>
      </w:pPr>
      <w:r w:rsidRPr="00D42769">
        <w:rPr>
          <w:rFonts w:ascii="Arial" w:hAnsi="Arial" w:cs="Arial"/>
          <w:i/>
        </w:rPr>
        <w:t>zaświadczenie o ukończeniu kursu pracownika zabezpieczenia technicznego w zakresie instalowania lub projektowania systemów alarmowych/technicznych systemów zabezpieczeń, ukończonych w wyspecjalizowanych placówkach kształcenia ustawicznego działających w systemie oświaty;</w:t>
      </w:r>
    </w:p>
    <w:p w14:paraId="17BB3FC3" w14:textId="78FE235A" w:rsidR="00D42769" w:rsidRDefault="00D42769" w:rsidP="00D42769">
      <w:pPr>
        <w:pStyle w:val="Akapitzlist"/>
        <w:numPr>
          <w:ilvl w:val="1"/>
          <w:numId w:val="52"/>
        </w:numPr>
        <w:suppressAutoHyphens w:val="0"/>
        <w:spacing w:line="256" w:lineRule="auto"/>
        <w:ind w:left="851" w:hanging="348"/>
        <w:contextualSpacing/>
        <w:jc w:val="both"/>
        <w:rPr>
          <w:rFonts w:ascii="Arial" w:hAnsi="Arial" w:cs="Arial"/>
          <w:i/>
        </w:rPr>
      </w:pPr>
      <w:r w:rsidRPr="00D42769">
        <w:rPr>
          <w:rFonts w:ascii="Arial" w:hAnsi="Arial" w:cs="Arial"/>
          <w:i/>
        </w:rPr>
        <w:t xml:space="preserve">aktualne uprawnienia kwalifikacyjne eksploatacyjne  w zakresie obsługi, konserwacji remontów, montażu, kontrolno-pomiarowym, Grupa 1 pkt 2-urządzenia, instalacje </w:t>
      </w:r>
      <w:r>
        <w:rPr>
          <w:rFonts w:ascii="Arial" w:hAnsi="Arial" w:cs="Arial"/>
          <w:i/>
        </w:rPr>
        <w:br/>
      </w:r>
      <w:r w:rsidRPr="00D42769">
        <w:rPr>
          <w:rFonts w:ascii="Arial" w:hAnsi="Arial" w:cs="Arial"/>
          <w:i/>
        </w:rPr>
        <w:t>i sieci elektroenergetyczne o napięciu nie wyższym niż 1 kV;</w:t>
      </w:r>
    </w:p>
    <w:p w14:paraId="0F2DA10E" w14:textId="77777777" w:rsidR="00D42769" w:rsidRPr="00D42769" w:rsidRDefault="00D42769" w:rsidP="00D42769">
      <w:pPr>
        <w:pStyle w:val="Akapitzlist"/>
        <w:suppressAutoHyphens w:val="0"/>
        <w:spacing w:line="256" w:lineRule="auto"/>
        <w:ind w:left="851"/>
        <w:contextualSpacing/>
        <w:jc w:val="both"/>
        <w:rPr>
          <w:rFonts w:ascii="Arial" w:hAnsi="Arial" w:cs="Arial"/>
          <w:i/>
        </w:rPr>
      </w:pPr>
    </w:p>
    <w:p w14:paraId="0589D8AF" w14:textId="1AD2CD48" w:rsidR="00D42769" w:rsidRPr="001B3741" w:rsidRDefault="00D42769" w:rsidP="00D42769">
      <w:pPr>
        <w:spacing w:after="0" w:line="256" w:lineRule="auto"/>
        <w:jc w:val="both"/>
        <w:rPr>
          <w:rFonts w:ascii="Arial" w:hAnsi="Arial" w:cs="Arial"/>
          <w:i/>
          <w:sz w:val="20"/>
          <w:szCs w:val="20"/>
          <w:u w:val="single"/>
        </w:rPr>
      </w:pPr>
      <w:bookmarkStart w:id="6" w:name="_Hlk218186300"/>
      <w:r w:rsidRPr="001B3741">
        <w:rPr>
          <w:rFonts w:ascii="Arial" w:hAnsi="Arial" w:cs="Arial"/>
          <w:i/>
          <w:sz w:val="20"/>
          <w:szCs w:val="20"/>
          <w:u w:val="single"/>
        </w:rPr>
        <w:t xml:space="preserve">Celem spełnienia warunków opisanych w lit. a i b Wykonawca przedstawi Zamawiającemu Wykaz pracowników wraz z potwierdzonymi za zgodność z oryginałem skanami dokumentów potwierdzającymi posiadane kwalifikacje i uprawnienia w zakresie zdolności technicznej </w:t>
      </w:r>
      <w:r w:rsidR="005C105F" w:rsidRPr="001B3741">
        <w:rPr>
          <w:rFonts w:ascii="Arial" w:hAnsi="Arial" w:cs="Arial"/>
          <w:i/>
          <w:sz w:val="20"/>
          <w:szCs w:val="20"/>
          <w:u w:val="single"/>
        </w:rPr>
        <w:br/>
      </w:r>
      <w:r w:rsidRPr="001B3741">
        <w:rPr>
          <w:rFonts w:ascii="Arial" w:hAnsi="Arial" w:cs="Arial"/>
          <w:i/>
          <w:sz w:val="20"/>
          <w:szCs w:val="20"/>
          <w:u w:val="single"/>
        </w:rPr>
        <w:t>i zawodowej. Wykonawca winien dostarczyć Wykaz wraz z ofert</w:t>
      </w:r>
      <w:r w:rsidR="005C105F" w:rsidRPr="001B3741">
        <w:rPr>
          <w:rFonts w:ascii="Arial" w:hAnsi="Arial" w:cs="Arial"/>
          <w:i/>
          <w:sz w:val="20"/>
          <w:szCs w:val="20"/>
          <w:u w:val="single"/>
        </w:rPr>
        <w:t>.</w:t>
      </w:r>
      <w:r w:rsidRPr="001B3741">
        <w:rPr>
          <w:rFonts w:ascii="Arial" w:hAnsi="Arial" w:cs="Arial"/>
          <w:i/>
          <w:sz w:val="20"/>
          <w:szCs w:val="20"/>
          <w:u w:val="single"/>
        </w:rPr>
        <w:t xml:space="preserve"> Wzór wykazu zawiera załącznik nr 6 do ZO.</w:t>
      </w:r>
    </w:p>
    <w:p w14:paraId="144A77EF" w14:textId="77777777" w:rsidR="00D42769" w:rsidRPr="001B3741" w:rsidRDefault="00D42769" w:rsidP="005C105F">
      <w:pPr>
        <w:spacing w:after="0" w:line="256" w:lineRule="auto"/>
        <w:jc w:val="both"/>
        <w:rPr>
          <w:rFonts w:ascii="Arial" w:hAnsi="Arial" w:cs="Arial"/>
          <w:i/>
          <w:sz w:val="20"/>
          <w:szCs w:val="20"/>
          <w:u w:val="single"/>
        </w:rPr>
      </w:pPr>
      <w:r w:rsidRPr="001B3741">
        <w:rPr>
          <w:rFonts w:ascii="Arial" w:hAnsi="Arial" w:cs="Arial"/>
          <w:i/>
          <w:sz w:val="20"/>
          <w:szCs w:val="20"/>
          <w:u w:val="single"/>
        </w:rPr>
        <w:t>Celem potwierdzenia warunków opisanych w lit. c Wykonawca dostarczy Zamawiającemu potwierdzone za zgodność z oryginałem skany przedmiotowych uprawnień.</w:t>
      </w:r>
    </w:p>
    <w:p w14:paraId="06B999B7" w14:textId="77777777" w:rsidR="005C105F" w:rsidRDefault="005C105F" w:rsidP="005C105F">
      <w:pPr>
        <w:spacing w:after="0" w:line="256" w:lineRule="auto"/>
        <w:jc w:val="both"/>
        <w:rPr>
          <w:rFonts w:ascii="Arial" w:hAnsi="Arial" w:cs="Arial"/>
          <w:i/>
          <w:sz w:val="20"/>
          <w:szCs w:val="20"/>
        </w:rPr>
      </w:pPr>
    </w:p>
    <w:p w14:paraId="4BBD403E" w14:textId="77777777" w:rsidR="005C105F" w:rsidRDefault="005C105F" w:rsidP="005C105F">
      <w:pPr>
        <w:spacing w:after="0" w:line="256" w:lineRule="auto"/>
        <w:jc w:val="both"/>
        <w:rPr>
          <w:rFonts w:ascii="Arial" w:hAnsi="Arial" w:cs="Arial"/>
          <w:i/>
          <w:sz w:val="20"/>
          <w:szCs w:val="20"/>
        </w:rPr>
      </w:pPr>
    </w:p>
    <w:bookmarkEnd w:id="6"/>
    <w:p w14:paraId="645BF8E0" w14:textId="02CF323C" w:rsidR="005C105F" w:rsidRDefault="005C105F" w:rsidP="005C105F">
      <w:pPr>
        <w:pStyle w:val="Akapitzlist"/>
        <w:numPr>
          <w:ilvl w:val="0"/>
          <w:numId w:val="54"/>
        </w:numPr>
        <w:tabs>
          <w:tab w:val="left" w:pos="284"/>
          <w:tab w:val="left" w:pos="720"/>
        </w:tabs>
        <w:contextualSpacing/>
        <w:jc w:val="both"/>
        <w:rPr>
          <w:rFonts w:ascii="Arial" w:hAnsi="Arial" w:cs="Arial"/>
          <w:b/>
          <w:bCs/>
          <w:i/>
        </w:rPr>
      </w:pPr>
      <w:r w:rsidRPr="00E438C8">
        <w:rPr>
          <w:rFonts w:ascii="Arial" w:hAnsi="Arial" w:cs="Arial"/>
          <w:b/>
          <w:bCs/>
          <w:i/>
        </w:rPr>
        <w:t>dysponuje potencjałem w zakresie Ochrony Informacji</w:t>
      </w:r>
      <w:r>
        <w:rPr>
          <w:rFonts w:ascii="Arial" w:hAnsi="Arial" w:cs="Arial"/>
          <w:b/>
          <w:bCs/>
          <w:i/>
        </w:rPr>
        <w:t xml:space="preserve"> </w:t>
      </w:r>
      <w:r w:rsidRPr="00E438C8">
        <w:rPr>
          <w:rFonts w:ascii="Arial" w:hAnsi="Arial" w:cs="Arial"/>
          <w:b/>
          <w:bCs/>
          <w:i/>
        </w:rPr>
        <w:t>Niejawnych:</w:t>
      </w:r>
    </w:p>
    <w:p w14:paraId="3725C695" w14:textId="77777777" w:rsidR="005C105F" w:rsidRPr="00E438C8" w:rsidRDefault="005C105F" w:rsidP="005C105F">
      <w:pPr>
        <w:pStyle w:val="Akapitzlist"/>
        <w:tabs>
          <w:tab w:val="left" w:pos="284"/>
          <w:tab w:val="left" w:pos="720"/>
        </w:tabs>
        <w:ind w:left="360"/>
        <w:contextualSpacing/>
        <w:jc w:val="both"/>
        <w:rPr>
          <w:rFonts w:ascii="Arial" w:hAnsi="Arial" w:cs="Arial"/>
          <w:b/>
          <w:bCs/>
          <w:i/>
        </w:rPr>
      </w:pPr>
    </w:p>
    <w:p w14:paraId="3767A36F" w14:textId="77777777" w:rsidR="005C105F" w:rsidRPr="00EB16DC" w:rsidRDefault="005C105F" w:rsidP="005C105F">
      <w:pPr>
        <w:pStyle w:val="Akapitzlist"/>
        <w:numPr>
          <w:ilvl w:val="0"/>
          <w:numId w:val="57"/>
        </w:numPr>
        <w:suppressAutoHyphens w:val="0"/>
        <w:spacing w:line="256" w:lineRule="auto"/>
        <w:ind w:left="567"/>
        <w:contextualSpacing/>
        <w:jc w:val="both"/>
        <w:rPr>
          <w:rFonts w:ascii="Arial" w:hAnsi="Arial" w:cs="Arial"/>
          <w:i/>
        </w:rPr>
      </w:pPr>
      <w:r w:rsidRPr="00EB16DC">
        <w:rPr>
          <w:rFonts w:ascii="Arial" w:hAnsi="Arial" w:cs="Arial"/>
          <w:i/>
        </w:rPr>
        <w:t>Wykonawca wykaże, że osoby biorące udział w realizacji przedmiotu umowy posiadają uprawnienia w zakresie dostępu do informacji niejawnych oznaczonych klauzulą „ZASTRZEŻONE” zgodnie z U</w:t>
      </w:r>
      <w:r>
        <w:rPr>
          <w:rFonts w:ascii="Arial" w:hAnsi="Arial" w:cs="Arial"/>
          <w:i/>
        </w:rPr>
        <w:t>stawą z dnia 5 sierpnia 2010 o ochronie informacji niejawnych  – zwaną dalej UOIN</w:t>
      </w:r>
      <w:r w:rsidRPr="00EB16DC">
        <w:rPr>
          <w:rFonts w:ascii="Arial" w:hAnsi="Arial" w:cs="Arial"/>
          <w:i/>
        </w:rPr>
        <w:t>:</w:t>
      </w:r>
    </w:p>
    <w:p w14:paraId="1DF5AF0B" w14:textId="77777777" w:rsidR="005C105F" w:rsidRDefault="005C105F" w:rsidP="005C105F">
      <w:pPr>
        <w:pStyle w:val="Akapitzlist"/>
        <w:numPr>
          <w:ilvl w:val="0"/>
          <w:numId w:val="55"/>
        </w:numPr>
        <w:suppressAutoHyphens w:val="0"/>
        <w:ind w:left="993"/>
        <w:contextualSpacing/>
        <w:rPr>
          <w:rFonts w:ascii="Arial" w:hAnsi="Arial" w:cs="Arial"/>
          <w:i/>
        </w:rPr>
      </w:pPr>
      <w:r>
        <w:rPr>
          <w:rFonts w:ascii="Arial" w:hAnsi="Arial" w:cs="Arial"/>
          <w:i/>
        </w:rPr>
        <w:t>Kierownik</w:t>
      </w:r>
      <w:r w:rsidRPr="00EB16DC">
        <w:rPr>
          <w:rFonts w:ascii="Arial" w:hAnsi="Arial" w:cs="Arial"/>
          <w:i/>
        </w:rPr>
        <w:t xml:space="preserve"> przedsiębiorcy: zaświadczenie o odbyciu szkolenia w zakresie ochrony informacji niejawnych zgodnie z art. 19, art. 20 ust. 1, w związku z art. 2 ust. 14 UOIN</w:t>
      </w:r>
      <w:r>
        <w:rPr>
          <w:rFonts w:ascii="Arial" w:hAnsi="Arial" w:cs="Arial"/>
          <w:i/>
        </w:rPr>
        <w:t>;</w:t>
      </w:r>
    </w:p>
    <w:p w14:paraId="75490B0A" w14:textId="77777777" w:rsidR="005C105F" w:rsidRPr="00354B08" w:rsidRDefault="005C105F" w:rsidP="005C105F">
      <w:pPr>
        <w:pStyle w:val="Akapitzlist"/>
        <w:numPr>
          <w:ilvl w:val="0"/>
          <w:numId w:val="55"/>
        </w:numPr>
        <w:suppressAutoHyphens w:val="0"/>
        <w:ind w:left="993"/>
        <w:contextualSpacing/>
        <w:rPr>
          <w:rFonts w:ascii="Arial" w:hAnsi="Arial" w:cs="Arial"/>
          <w:i/>
        </w:rPr>
      </w:pPr>
      <w:r>
        <w:rPr>
          <w:rFonts w:ascii="Arial" w:hAnsi="Arial" w:cs="Arial"/>
          <w:i/>
        </w:rPr>
        <w:t>Pozostałe</w:t>
      </w:r>
      <w:r w:rsidRPr="00354B08">
        <w:rPr>
          <w:rFonts w:ascii="Arial" w:hAnsi="Arial" w:cs="Arial"/>
          <w:i/>
        </w:rPr>
        <w:t xml:space="preserve"> osoby biorące udział w realizacji przedmiotu zamówienia:,</w:t>
      </w:r>
    </w:p>
    <w:p w14:paraId="19D375BE" w14:textId="77777777" w:rsidR="005C105F" w:rsidRDefault="005C105F" w:rsidP="005C105F">
      <w:pPr>
        <w:pStyle w:val="Akapitzlist"/>
        <w:numPr>
          <w:ilvl w:val="0"/>
          <w:numId w:val="56"/>
        </w:numPr>
        <w:suppressAutoHyphens w:val="0"/>
        <w:spacing w:line="256" w:lineRule="auto"/>
        <w:ind w:left="1134" w:hanging="141"/>
        <w:contextualSpacing/>
        <w:jc w:val="both"/>
        <w:rPr>
          <w:rFonts w:ascii="Arial" w:hAnsi="Arial" w:cs="Arial"/>
          <w:i/>
        </w:rPr>
      </w:pPr>
      <w:r w:rsidRPr="00437D0A">
        <w:rPr>
          <w:rFonts w:ascii="Arial" w:hAnsi="Arial" w:cs="Arial"/>
          <w:i/>
        </w:rPr>
        <w:t>zaświadczenie o odbyciu szkolenia w zakresie ochrony informacji niejawnych zgodnie z art. 19, art. 20 ust. 1 UOIN,</w:t>
      </w:r>
    </w:p>
    <w:p w14:paraId="4E2B506B" w14:textId="491DDDD1" w:rsidR="005C105F" w:rsidRDefault="005C105F" w:rsidP="005C105F">
      <w:pPr>
        <w:pStyle w:val="Akapitzlist"/>
        <w:numPr>
          <w:ilvl w:val="0"/>
          <w:numId w:val="56"/>
        </w:numPr>
        <w:suppressAutoHyphens w:val="0"/>
        <w:spacing w:line="256" w:lineRule="auto"/>
        <w:ind w:left="1134" w:hanging="141"/>
        <w:contextualSpacing/>
        <w:jc w:val="both"/>
        <w:rPr>
          <w:rFonts w:ascii="Arial" w:hAnsi="Arial" w:cs="Arial"/>
          <w:i/>
        </w:rPr>
      </w:pPr>
      <w:r w:rsidRPr="005C105F">
        <w:rPr>
          <w:rFonts w:ascii="Arial" w:hAnsi="Arial" w:cs="Arial"/>
          <w:i/>
        </w:rPr>
        <w:t>pisemne upoważnienie kierownika jednostki organizacyjnej do dostępu do informacji niejawnych o klauzuli „ZASTRZEŻONE” albo poświadczenia bezpieczeństwa upoważniające do dostępu do informacji niejawnych o klauzuli „POUFNE” lub wyższej lub zgodnie z art. 21 ust.4 UOIN</w:t>
      </w:r>
    </w:p>
    <w:p w14:paraId="45DF4F58" w14:textId="77777777" w:rsidR="005C105F" w:rsidRPr="005C105F" w:rsidRDefault="005C105F" w:rsidP="005C105F">
      <w:pPr>
        <w:pStyle w:val="Akapitzlist"/>
        <w:suppressAutoHyphens w:val="0"/>
        <w:spacing w:line="256" w:lineRule="auto"/>
        <w:ind w:left="1134"/>
        <w:contextualSpacing/>
        <w:jc w:val="both"/>
        <w:rPr>
          <w:rFonts w:ascii="Arial" w:hAnsi="Arial" w:cs="Arial"/>
          <w:i/>
        </w:rPr>
      </w:pPr>
    </w:p>
    <w:p w14:paraId="091BEC94" w14:textId="7A9C6E82" w:rsidR="00132C37" w:rsidRPr="001B3741" w:rsidRDefault="005C105F" w:rsidP="005C105F">
      <w:pPr>
        <w:spacing w:after="0"/>
        <w:jc w:val="both"/>
        <w:rPr>
          <w:rFonts w:ascii="Arial" w:hAnsi="Arial" w:cs="Arial"/>
          <w:i/>
          <w:sz w:val="20"/>
          <w:szCs w:val="20"/>
          <w:u w:val="single"/>
        </w:rPr>
      </w:pPr>
      <w:r w:rsidRPr="001B3741">
        <w:rPr>
          <w:rFonts w:ascii="Arial" w:hAnsi="Arial" w:cs="Arial"/>
          <w:i/>
          <w:sz w:val="20"/>
          <w:szCs w:val="20"/>
          <w:u w:val="single"/>
        </w:rPr>
        <w:t>Celem spełnienia warunków opisanych w punktach powyżej Wykonawca przedstawi Zamawiającemu</w:t>
      </w:r>
      <w:r w:rsidRPr="001B3741">
        <w:rPr>
          <w:u w:val="single"/>
        </w:rPr>
        <w:t xml:space="preserve"> </w:t>
      </w:r>
      <w:r w:rsidRPr="001B3741">
        <w:rPr>
          <w:rFonts w:ascii="Arial" w:hAnsi="Arial" w:cs="Arial"/>
          <w:i/>
          <w:sz w:val="20"/>
          <w:szCs w:val="20"/>
          <w:u w:val="single"/>
        </w:rPr>
        <w:t>Wykaz pracowników wraz z potwierdzonymi za zgodność z oryginałem skanami dokumentów potwierdzającymi posiadane kwalifikacje i uprawnienia w zakresie dostępu do informacji niejawnych o klauzuli „ZASTRZEŻONE” oraz podstawą dysponowania (zatrudnienie na umowę o pracę). Wykonawca winien dostarczyć Wykaz wraz z ofertą. Wzór wykazu zawiera załącznik nr 6 do ZO.</w:t>
      </w:r>
    </w:p>
    <w:p w14:paraId="5D12DD21" w14:textId="77777777" w:rsidR="00D8670B" w:rsidRDefault="00D8670B" w:rsidP="005C105F">
      <w:pPr>
        <w:spacing w:after="0"/>
        <w:jc w:val="both"/>
        <w:rPr>
          <w:rFonts w:ascii="Arial" w:hAnsi="Arial" w:cs="Arial"/>
          <w:b/>
          <w:sz w:val="20"/>
          <w:szCs w:val="20"/>
          <w:u w:val="single"/>
        </w:rPr>
      </w:pPr>
    </w:p>
    <w:p w14:paraId="533A75E0" w14:textId="4663E234" w:rsidR="00D67D1A" w:rsidRPr="00C20BAF" w:rsidRDefault="00FB5FCC" w:rsidP="00C20BAF">
      <w:pPr>
        <w:numPr>
          <w:ilvl w:val="0"/>
          <w:numId w:val="3"/>
        </w:numPr>
        <w:shd w:val="clear" w:color="auto" w:fill="EAF1DD" w:themeFill="accent3" w:themeFillTint="33"/>
        <w:spacing w:after="0"/>
        <w:jc w:val="both"/>
        <w:rPr>
          <w:rFonts w:ascii="Arial" w:eastAsia="Times New Roman" w:hAnsi="Arial" w:cs="Arial"/>
          <w:b/>
          <w:bCs/>
          <w:sz w:val="20"/>
          <w:szCs w:val="20"/>
          <w:lang w:eastAsia="pl-PL"/>
        </w:rPr>
      </w:pPr>
      <w:r w:rsidRPr="00363D3E">
        <w:rPr>
          <w:rFonts w:ascii="Arial" w:eastAsia="Times New Roman" w:hAnsi="Arial" w:cs="Arial"/>
          <w:b/>
          <w:bCs/>
          <w:color w:val="000000"/>
          <w:sz w:val="20"/>
          <w:szCs w:val="20"/>
          <w:lang w:eastAsia="pl-PL"/>
        </w:rPr>
        <w:t xml:space="preserve">INFORMACJE O SPOSOBIE POROZUMIEWANIA SIĘ ZAMAWIAJĄCEGO </w:t>
      </w:r>
      <w:r w:rsidRPr="00363D3E">
        <w:rPr>
          <w:rFonts w:ascii="Arial" w:eastAsia="Times New Roman" w:hAnsi="Arial" w:cs="Arial"/>
          <w:b/>
          <w:bCs/>
          <w:color w:val="000000"/>
          <w:sz w:val="20"/>
          <w:szCs w:val="20"/>
          <w:lang w:eastAsia="pl-PL"/>
        </w:rPr>
        <w:br/>
        <w:t>Z WYKONAWCAMI</w:t>
      </w:r>
      <w:r w:rsidRPr="00363D3E">
        <w:rPr>
          <w:rFonts w:ascii="Arial" w:eastAsia="Times New Roman" w:hAnsi="Arial" w:cs="Arial"/>
          <w:b/>
          <w:bCs/>
          <w:sz w:val="20"/>
          <w:szCs w:val="20"/>
          <w:lang w:eastAsia="pl-PL"/>
        </w:rPr>
        <w:t xml:space="preserve"> ORAZ POZYSKIWANIA OŚWIADCZEŃ I DOKUMENTÓW.</w:t>
      </w:r>
    </w:p>
    <w:p w14:paraId="04C8FC54" w14:textId="77777777" w:rsidR="000C0B32" w:rsidRPr="00363D3E" w:rsidRDefault="00FB5FCC" w:rsidP="00EE4355">
      <w:pPr>
        <w:pStyle w:val="Akapitzlist"/>
        <w:numPr>
          <w:ilvl w:val="0"/>
          <w:numId w:val="4"/>
        </w:numPr>
        <w:spacing w:line="276" w:lineRule="auto"/>
        <w:ind w:left="284" w:hanging="284"/>
        <w:jc w:val="both"/>
        <w:rPr>
          <w:rFonts w:ascii="Arial" w:eastAsia="SimSun" w:hAnsi="Arial" w:cs="Arial"/>
          <w:u w:val="single"/>
        </w:rPr>
      </w:pPr>
      <w:r w:rsidRPr="00363D3E">
        <w:rPr>
          <w:rFonts w:ascii="Arial" w:hAnsi="Arial" w:cs="Arial"/>
        </w:rPr>
        <w:t xml:space="preserve">Środkiem komunikacji elektronicznej, służącym złożeniu przez Wykonawcę oferty jest platforma zakupowa </w:t>
      </w:r>
      <w:hyperlink r:id="rId14" w:history="1">
        <w:r w:rsidR="0093752E" w:rsidRPr="00363D3E">
          <w:rPr>
            <w:rStyle w:val="Hipercze"/>
            <w:rFonts w:ascii="Arial" w:hAnsi="Arial" w:cs="Arial"/>
          </w:rPr>
          <w:t>https://platformazakupowa.pl/pn/32wog</w:t>
        </w:r>
      </w:hyperlink>
    </w:p>
    <w:p w14:paraId="2D84CFD9" w14:textId="77777777" w:rsidR="00B3779C" w:rsidRPr="00363D3E" w:rsidRDefault="005A112E" w:rsidP="00EE4355">
      <w:pPr>
        <w:pStyle w:val="Akapitzlist"/>
        <w:numPr>
          <w:ilvl w:val="0"/>
          <w:numId w:val="4"/>
        </w:numPr>
        <w:spacing w:line="276" w:lineRule="auto"/>
        <w:ind w:left="284" w:hanging="284"/>
        <w:jc w:val="both"/>
        <w:rPr>
          <w:rFonts w:ascii="Arial" w:hAnsi="Arial" w:cs="Arial"/>
          <w:b/>
          <w:bCs/>
        </w:rPr>
      </w:pPr>
      <w:r w:rsidRPr="00363D3E">
        <w:rPr>
          <w:rFonts w:ascii="Arial" w:hAnsi="Arial" w:cs="Arial"/>
        </w:rPr>
        <w:t xml:space="preserve">Wykonawca przedstawia ofertę zgodnie z wymogami </w:t>
      </w:r>
      <w:r w:rsidR="00FB5FCC" w:rsidRPr="00363D3E">
        <w:rPr>
          <w:rFonts w:ascii="Arial" w:hAnsi="Arial" w:cs="Arial"/>
        </w:rPr>
        <w:t>zapytania ofertowego.</w:t>
      </w:r>
    </w:p>
    <w:p w14:paraId="5B268D8C" w14:textId="77777777" w:rsidR="006D67EC" w:rsidRPr="00363D3E" w:rsidRDefault="006D67E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Komunikacja pomiędzy Zamawiającym a Wykonawcami w tym wszelkie oświadczenia, wnioski, zawiadomienia oraz informacje, przekazywane są w formie elektronicznej za pośrednictwem Platformy - </w:t>
      </w:r>
      <w:hyperlink r:id="rId15">
        <w:r w:rsidRPr="00363D3E">
          <w:rPr>
            <w:rFonts w:ascii="Arial" w:hAnsi="Arial" w:cs="Arial"/>
            <w:color w:val="1155CC"/>
            <w:u w:val="single"/>
          </w:rPr>
          <w:t>platformazakupowa.pl</w:t>
        </w:r>
      </w:hyperlink>
      <w:r w:rsidRPr="00363D3E">
        <w:rPr>
          <w:rFonts w:ascii="Arial" w:hAnsi="Arial" w:cs="Arial"/>
        </w:rPr>
        <w:t xml:space="preserve"> i formularza „</w:t>
      </w:r>
      <w:r w:rsidRPr="00363D3E">
        <w:rPr>
          <w:rFonts w:ascii="Arial" w:hAnsi="Arial" w:cs="Arial"/>
          <w:b/>
        </w:rPr>
        <w:t>Wyślij wiadomość</w:t>
      </w:r>
      <w:r w:rsidRPr="00363D3E">
        <w:rPr>
          <w:rFonts w:ascii="Arial" w:hAnsi="Arial" w:cs="Arial"/>
        </w:rPr>
        <w:t xml:space="preserve">” znajdującego się na stronie danego postępowania. Za datę przekazania (wpływu) oświadczeń, wniosków, zawiadomień oraz informacji przyjmuje się datę ich przesłania za pośrednictwem Platformy poprzez kliknięcie przycisku „ Wyślij wiadomość” po którym pojawi się komunikat, iż wiadomość została wysłana do Zamawiającego. </w:t>
      </w:r>
    </w:p>
    <w:p w14:paraId="71112C44" w14:textId="77777777" w:rsidR="006D67EC" w:rsidRPr="006D67EC" w:rsidRDefault="006D67EC" w:rsidP="00EE4355">
      <w:pPr>
        <w:pStyle w:val="Akapitzlist"/>
        <w:numPr>
          <w:ilvl w:val="0"/>
          <w:numId w:val="4"/>
        </w:numPr>
        <w:spacing w:line="276" w:lineRule="auto"/>
        <w:ind w:left="284" w:hanging="284"/>
        <w:jc w:val="both"/>
        <w:rPr>
          <w:rFonts w:ascii="Arial" w:hAnsi="Arial" w:cs="Arial"/>
        </w:rPr>
      </w:pPr>
      <w:r w:rsidRPr="006D67EC">
        <w:rPr>
          <w:rFonts w:ascii="Arial" w:hAnsi="Arial" w:cs="Arial"/>
        </w:rPr>
        <w:lastRenderedPageBreak/>
        <w:t xml:space="preserve">Zamawiający będzie przekazywał Wykonawcom informacje za pośrednictwem </w:t>
      </w:r>
      <w:hyperlink r:id="rId16">
        <w:r w:rsidRPr="006D67EC">
          <w:rPr>
            <w:rFonts w:ascii="Arial" w:hAnsi="Arial" w:cs="Arial"/>
            <w:color w:val="1155CC"/>
            <w:u w:val="single"/>
          </w:rPr>
          <w:t>platformazakupowa.pl</w:t>
        </w:r>
      </w:hyperlink>
      <w:r w:rsidRPr="006D67EC">
        <w:rPr>
          <w:rFonts w:ascii="Arial" w:hAnsi="Arial" w:cs="Arial"/>
        </w:rPr>
        <w:t xml:space="preserve">. Informacje dotyczące odpowiedzi na pytania, zmiany </w:t>
      </w:r>
      <w:r w:rsidRPr="00363D3E">
        <w:rPr>
          <w:rFonts w:ascii="Arial" w:hAnsi="Arial" w:cs="Arial"/>
        </w:rPr>
        <w:t>zapytania ofertowego</w:t>
      </w:r>
      <w:r w:rsidRPr="006D67EC">
        <w:rPr>
          <w:rFonts w:ascii="Arial" w:hAnsi="Arial" w:cs="Arial"/>
        </w:rPr>
        <w:t xml:space="preserve">, zmiany terminu składania i otwarcia ofert Zamawiający będzie zamieszczał na platformie w sekcji “Komunikaty”. Korespondencja, której zgodnie z obowiązującymi przepisami adresatem jest konkretny Wykonawca, będzie przekazywana za pośrednictwem </w:t>
      </w:r>
      <w:hyperlink r:id="rId17">
        <w:r w:rsidRPr="006D67EC">
          <w:rPr>
            <w:rFonts w:ascii="Arial" w:hAnsi="Arial" w:cs="Arial"/>
            <w:color w:val="1155CC"/>
            <w:u w:val="single"/>
          </w:rPr>
          <w:t>platformazakupowa.pl</w:t>
        </w:r>
      </w:hyperlink>
      <w:r w:rsidRPr="006D67EC">
        <w:rPr>
          <w:rFonts w:ascii="Arial" w:hAnsi="Arial" w:cs="Arial"/>
        </w:rPr>
        <w:t xml:space="preserve"> do konkretnego Wykonawcy.</w:t>
      </w:r>
    </w:p>
    <w:p w14:paraId="3ADC28EF" w14:textId="77777777" w:rsidR="00ED1565" w:rsidRPr="00363D3E" w:rsidRDefault="00ED1565" w:rsidP="00EE4355">
      <w:pPr>
        <w:pStyle w:val="Akapitzlist"/>
        <w:numPr>
          <w:ilvl w:val="0"/>
          <w:numId w:val="4"/>
        </w:numPr>
        <w:spacing w:line="276" w:lineRule="auto"/>
        <w:ind w:left="284" w:hanging="284"/>
        <w:jc w:val="both"/>
        <w:rPr>
          <w:rStyle w:val="czeinternetowe"/>
          <w:rFonts w:ascii="Arial" w:hAnsi="Arial" w:cs="Arial"/>
          <w:b/>
          <w:bCs/>
          <w:color w:val="auto"/>
          <w:u w:val="none"/>
        </w:rPr>
      </w:pPr>
      <w:r w:rsidRPr="00363D3E">
        <w:rPr>
          <w:rFonts w:ascii="Arial" w:hAnsi="Arial" w:cs="Arial"/>
        </w:rPr>
        <w:t xml:space="preserve">Wykonawca może się zwrócić do Zamawiającego o wyjaśnienie warunków udzielenia zamówienia dotyczących opisu przedmiotu zamówienia za pośrednictwem platformy zakupowej </w:t>
      </w:r>
      <w:hyperlink r:id="rId18" w:history="1">
        <w:r w:rsidRPr="00363D3E">
          <w:rPr>
            <w:rStyle w:val="Hipercze"/>
            <w:rFonts w:ascii="Arial" w:eastAsiaTheme="majorEastAsia" w:hAnsi="Arial" w:cs="Arial"/>
            <w:b/>
          </w:rPr>
          <w:t>https://platformazakupowa.pl/pn/32wog</w:t>
        </w:r>
      </w:hyperlink>
      <w:r w:rsidRPr="00363D3E">
        <w:rPr>
          <w:rStyle w:val="czeinternetowe"/>
          <w:rFonts w:ascii="Arial" w:eastAsiaTheme="majorEastAsia" w:hAnsi="Arial" w:cs="Arial"/>
          <w:b/>
        </w:rPr>
        <w:t>.</w:t>
      </w:r>
    </w:p>
    <w:p w14:paraId="2B1B38F5" w14:textId="77777777"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Zamawiający niezwłocznie udzieli wyjaśnień, jeżeli prośba o wyjaśnienie treści zapytania ofertowego wpłynie do niego nie później niż na 4 dni przed upływem terminu składania ofert.</w:t>
      </w:r>
    </w:p>
    <w:p w14:paraId="4E64EA91" w14:textId="77777777" w:rsidR="00ED1565" w:rsidRPr="00363D3E" w:rsidRDefault="00ED1565" w:rsidP="00EE4355">
      <w:pPr>
        <w:pStyle w:val="Akapitzlist"/>
        <w:numPr>
          <w:ilvl w:val="0"/>
          <w:numId w:val="4"/>
        </w:numPr>
        <w:spacing w:line="276" w:lineRule="auto"/>
        <w:ind w:left="284" w:hanging="284"/>
        <w:jc w:val="both"/>
        <w:rPr>
          <w:rFonts w:ascii="Arial" w:hAnsi="Arial" w:cs="Arial"/>
          <w:b/>
          <w:bCs/>
        </w:rPr>
      </w:pPr>
      <w:r w:rsidRPr="00363D3E">
        <w:rPr>
          <w:rFonts w:ascii="Arial" w:hAnsi="Arial" w:cs="Arial"/>
        </w:rPr>
        <w:t xml:space="preserve">Zamawiający będzie przekazywał Wykonawcom informacje oraz treść zapytań wraz </w:t>
      </w:r>
      <w:r w:rsidR="005D3917">
        <w:rPr>
          <w:rFonts w:ascii="Arial" w:hAnsi="Arial" w:cs="Arial"/>
        </w:rPr>
        <w:br/>
      </w:r>
      <w:r w:rsidRPr="00363D3E">
        <w:rPr>
          <w:rFonts w:ascii="Arial" w:hAnsi="Arial" w:cs="Arial"/>
        </w:rPr>
        <w:t xml:space="preserve">z wyjaśnieniami bez ujawniania źródła zapytania w formie elektronicznej za pośrednictwem Platformy. Wszelkie informacje zamieszczane przez Zamawiającego dostępne będą  na Platformie w sekcji „Komunikaty”. </w:t>
      </w:r>
    </w:p>
    <w:p w14:paraId="1087952B" w14:textId="77777777" w:rsidR="00ED1565" w:rsidRPr="00ED1565" w:rsidRDefault="00ED1565" w:rsidP="00EE4355">
      <w:pPr>
        <w:pStyle w:val="Akapitzlist"/>
        <w:numPr>
          <w:ilvl w:val="0"/>
          <w:numId w:val="4"/>
        </w:numPr>
        <w:spacing w:line="276" w:lineRule="auto"/>
        <w:ind w:left="284" w:hanging="284"/>
        <w:jc w:val="both"/>
        <w:rPr>
          <w:rFonts w:ascii="Arial" w:hAnsi="Arial" w:cs="Arial"/>
        </w:rPr>
      </w:pPr>
      <w:r w:rsidRPr="00ED1565">
        <w:rPr>
          <w:rFonts w:ascii="Arial" w:hAnsi="Arial" w:cs="Arial"/>
        </w:rPr>
        <w:t>Wykonawca, przystępując do niniejszego postępowania o udzielenie zamówienia publicznego:</w:t>
      </w:r>
    </w:p>
    <w:p w14:paraId="3C7259F4" w14:textId="77777777" w:rsidR="00ED1565" w:rsidRPr="00ED1565" w:rsidRDefault="00ED1565" w:rsidP="00796FB1">
      <w:pPr>
        <w:numPr>
          <w:ilvl w:val="1"/>
          <w:numId w:val="21"/>
        </w:numPr>
        <w:suppressAutoHyphens w:val="0"/>
        <w:spacing w:after="0"/>
        <w:ind w:left="1134" w:hanging="283"/>
        <w:jc w:val="both"/>
        <w:rPr>
          <w:rFonts w:ascii="Arial" w:hAnsi="Arial" w:cs="Arial"/>
          <w:sz w:val="20"/>
          <w:szCs w:val="20"/>
        </w:rPr>
      </w:pPr>
      <w:r w:rsidRPr="00ED1565">
        <w:rPr>
          <w:rFonts w:ascii="Arial" w:hAnsi="Arial" w:cs="Arial"/>
          <w:sz w:val="20"/>
          <w:szCs w:val="20"/>
        </w:rPr>
        <w:t xml:space="preserve">akceptuje warunki korzystania z </w:t>
      </w:r>
      <w:hyperlink r:id="rId19">
        <w:r w:rsidRPr="00ED1565">
          <w:rPr>
            <w:rFonts w:ascii="Arial" w:hAnsi="Arial" w:cs="Arial"/>
            <w:color w:val="1155CC"/>
            <w:sz w:val="20"/>
            <w:szCs w:val="20"/>
            <w:u w:val="single"/>
          </w:rPr>
          <w:t>platformazakupowa.pl</w:t>
        </w:r>
      </w:hyperlink>
      <w:r w:rsidRPr="00ED1565">
        <w:rPr>
          <w:rFonts w:ascii="Arial" w:hAnsi="Arial" w:cs="Arial"/>
          <w:sz w:val="20"/>
          <w:szCs w:val="20"/>
        </w:rPr>
        <w:t xml:space="preserve"> określone w Regulaminie zamieszczonym na stronie internetowej </w:t>
      </w:r>
      <w:hyperlink r:id="rId20">
        <w:r w:rsidRPr="00ED1565">
          <w:rPr>
            <w:rFonts w:ascii="Arial" w:hAnsi="Arial" w:cs="Arial"/>
            <w:sz w:val="20"/>
            <w:szCs w:val="20"/>
          </w:rPr>
          <w:t>pod linkiem</w:t>
        </w:r>
      </w:hyperlink>
      <w:r w:rsidRPr="00ED1565">
        <w:rPr>
          <w:rFonts w:ascii="Arial" w:hAnsi="Arial" w:cs="Arial"/>
          <w:sz w:val="20"/>
          <w:szCs w:val="20"/>
        </w:rPr>
        <w:t xml:space="preserve">  w zakładce „Regulamin" oraz uznaje go za wiążący,</w:t>
      </w:r>
    </w:p>
    <w:p w14:paraId="09F1BC7C" w14:textId="77777777" w:rsidR="00ED1565" w:rsidRPr="00ED1565" w:rsidRDefault="00ED1565" w:rsidP="00796FB1">
      <w:pPr>
        <w:numPr>
          <w:ilvl w:val="1"/>
          <w:numId w:val="21"/>
        </w:numPr>
        <w:suppressAutoHyphens w:val="0"/>
        <w:spacing w:after="0"/>
        <w:ind w:left="1134" w:hanging="283"/>
        <w:jc w:val="both"/>
        <w:rPr>
          <w:rFonts w:ascii="Arial" w:hAnsi="Arial" w:cs="Arial"/>
          <w:sz w:val="20"/>
          <w:szCs w:val="20"/>
        </w:rPr>
      </w:pPr>
      <w:r w:rsidRPr="00ED1565">
        <w:rPr>
          <w:rFonts w:ascii="Arial" w:hAnsi="Arial" w:cs="Arial"/>
          <w:sz w:val="20"/>
          <w:szCs w:val="20"/>
        </w:rPr>
        <w:t xml:space="preserve">zapoznał i stosuje się do Instrukcji składania ofert/wniosków dostępnej </w:t>
      </w:r>
      <w:hyperlink r:id="rId21">
        <w:r w:rsidRPr="00ED1565">
          <w:rPr>
            <w:rFonts w:ascii="Arial" w:hAnsi="Arial" w:cs="Arial"/>
            <w:sz w:val="20"/>
            <w:szCs w:val="20"/>
          </w:rPr>
          <w:t>pod linkiem</w:t>
        </w:r>
      </w:hyperlink>
      <w:r w:rsidRPr="00ED1565">
        <w:rPr>
          <w:rFonts w:ascii="Arial" w:hAnsi="Arial" w:cs="Arial"/>
          <w:sz w:val="20"/>
          <w:szCs w:val="20"/>
        </w:rPr>
        <w:t xml:space="preserve"> </w:t>
      </w:r>
      <w:hyperlink r:id="rId22" w:history="1">
        <w:r w:rsidRPr="00363D3E">
          <w:rPr>
            <w:rFonts w:ascii="Arial" w:hAnsi="Arial" w:cs="Arial"/>
            <w:color w:val="0000FF" w:themeColor="hyperlink"/>
            <w:sz w:val="20"/>
            <w:szCs w:val="20"/>
            <w:u w:val="single"/>
          </w:rPr>
          <w:t>https://platformazakupowa.pl/strona/45-instrukcje</w:t>
        </w:r>
      </w:hyperlink>
    </w:p>
    <w:p w14:paraId="19D8A888" w14:textId="77777777" w:rsidR="00ED1565" w:rsidRPr="00ED1565" w:rsidRDefault="00ED1565" w:rsidP="00EE4355">
      <w:pPr>
        <w:pStyle w:val="Akapitzlist"/>
        <w:numPr>
          <w:ilvl w:val="0"/>
          <w:numId w:val="4"/>
        </w:numPr>
        <w:spacing w:line="276" w:lineRule="auto"/>
        <w:ind w:left="284" w:hanging="284"/>
        <w:jc w:val="both"/>
        <w:rPr>
          <w:rFonts w:ascii="Arial" w:hAnsi="Arial" w:cs="Arial"/>
        </w:rPr>
      </w:pPr>
      <w:r w:rsidRPr="00ED1565">
        <w:rPr>
          <w:rFonts w:ascii="Arial" w:hAnsi="Arial" w:cs="Arial"/>
        </w:rPr>
        <w:t xml:space="preserve">Zamawiający informuje, że instrukcje korzystania z </w:t>
      </w:r>
      <w:hyperlink r:id="rId23">
        <w:r w:rsidRPr="00ED1565">
          <w:rPr>
            <w:rFonts w:ascii="Arial" w:hAnsi="Arial" w:cs="Arial"/>
            <w:color w:val="1155CC"/>
            <w:u w:val="single"/>
          </w:rPr>
          <w:t>platformazakupowa.pl</w:t>
        </w:r>
      </w:hyperlink>
      <w:r w:rsidRPr="00ED1565">
        <w:rPr>
          <w:rFonts w:ascii="Arial" w:hAnsi="Arial" w:cs="Arial"/>
        </w:rPr>
        <w:t xml:space="preserve"> dotyczące </w:t>
      </w:r>
      <w:r w:rsidR="005D3917">
        <w:rPr>
          <w:rFonts w:ascii="Arial" w:hAnsi="Arial" w:cs="Arial"/>
        </w:rPr>
        <w:br/>
      </w:r>
      <w:r w:rsidRPr="00ED1565">
        <w:rPr>
          <w:rFonts w:ascii="Arial" w:hAnsi="Arial" w:cs="Arial"/>
        </w:rPr>
        <w:t xml:space="preserve">w szczególności logowania, składania wniosków o wyjaśnienie treści SWZ, składania ofert oraz innych czynności podejmowanych w niniejszym postępowaniu przy użyciu </w:t>
      </w:r>
      <w:hyperlink r:id="rId24">
        <w:r w:rsidRPr="00ED1565">
          <w:rPr>
            <w:rFonts w:ascii="Arial" w:hAnsi="Arial" w:cs="Arial"/>
            <w:color w:val="1155CC"/>
            <w:u w:val="single"/>
          </w:rPr>
          <w:t>platformazakupowa.pl</w:t>
        </w:r>
      </w:hyperlink>
      <w:r w:rsidRPr="00ED1565">
        <w:rPr>
          <w:rFonts w:ascii="Arial" w:hAnsi="Arial" w:cs="Arial"/>
        </w:rPr>
        <w:t xml:space="preserve"> znajdują się w zakładce „Instrukcje dla Wykonawców" na stronie internetowej pod adresem: </w:t>
      </w:r>
      <w:bookmarkStart w:id="7" w:name="_Hlk173997041"/>
      <w:r w:rsidRPr="00ED1565">
        <w:fldChar w:fldCharType="begin"/>
      </w:r>
      <w:r w:rsidRPr="00ED1565">
        <w:instrText xml:space="preserve"> HYPERLINK "https://platformazakupowa.pl/strona/45-instrukcje" \h </w:instrText>
      </w:r>
      <w:r w:rsidRPr="00ED1565">
        <w:fldChar w:fldCharType="separate"/>
      </w:r>
      <w:r w:rsidRPr="00ED1565">
        <w:rPr>
          <w:rFonts w:ascii="Arial" w:hAnsi="Arial" w:cs="Arial"/>
          <w:color w:val="1155CC"/>
          <w:u w:val="single"/>
        </w:rPr>
        <w:t>https://platformazakupowa.pl/strona/45-instrukcje</w:t>
      </w:r>
      <w:r w:rsidRPr="00ED1565">
        <w:rPr>
          <w:rFonts w:ascii="Arial" w:hAnsi="Arial" w:cs="Arial"/>
          <w:color w:val="1155CC"/>
          <w:u w:val="single"/>
        </w:rPr>
        <w:fldChar w:fldCharType="end"/>
      </w:r>
    </w:p>
    <w:bookmarkEnd w:id="7"/>
    <w:p w14:paraId="27C627D3" w14:textId="77777777" w:rsidR="006D67EC" w:rsidRPr="006D67EC" w:rsidRDefault="006D67EC" w:rsidP="00EE4355">
      <w:pPr>
        <w:pStyle w:val="Akapitzlist"/>
        <w:numPr>
          <w:ilvl w:val="0"/>
          <w:numId w:val="4"/>
        </w:numPr>
        <w:spacing w:line="276" w:lineRule="auto"/>
        <w:ind w:left="284" w:hanging="284"/>
        <w:jc w:val="both"/>
        <w:rPr>
          <w:rFonts w:ascii="Arial" w:hAnsi="Arial" w:cs="Arial"/>
        </w:rPr>
      </w:pPr>
      <w:r w:rsidRPr="006D67EC">
        <w:rPr>
          <w:rFonts w:ascii="Arial" w:hAnsi="Arial" w:cs="Arial"/>
        </w:rPr>
        <w:t xml:space="preserve">Wykonawca jako podmiot profesjonalny ma obowiązek sprawdzania komunikatów </w:t>
      </w:r>
      <w:r w:rsidR="005D3917">
        <w:rPr>
          <w:rFonts w:ascii="Arial" w:hAnsi="Arial" w:cs="Arial"/>
        </w:rPr>
        <w:br/>
      </w:r>
      <w:r w:rsidRPr="006D67EC">
        <w:rPr>
          <w:rFonts w:ascii="Arial" w:hAnsi="Arial" w:cs="Arial"/>
        </w:rPr>
        <w:t>i wiadomości bezpośrednio na platformazakupowa.pl przesłanych przez Zamawiającego, gdyż system powiadomień może ulec awarii lub powiadomienie może trafić do folderu SPAM.</w:t>
      </w:r>
    </w:p>
    <w:p w14:paraId="77F288E4" w14:textId="77777777" w:rsidR="00ED1565" w:rsidRPr="00363D3E" w:rsidRDefault="00ED1565" w:rsidP="00EE4355">
      <w:pPr>
        <w:pStyle w:val="Akapitzlist"/>
        <w:numPr>
          <w:ilvl w:val="0"/>
          <w:numId w:val="4"/>
        </w:numPr>
        <w:spacing w:line="276" w:lineRule="auto"/>
        <w:ind w:left="284" w:hanging="284"/>
        <w:jc w:val="both"/>
        <w:rPr>
          <w:rStyle w:val="Hipercze"/>
          <w:rFonts w:ascii="Arial" w:hAnsi="Arial" w:cs="Arial"/>
          <w:color w:val="auto"/>
          <w:u w:val="none"/>
        </w:rPr>
      </w:pPr>
      <w:r w:rsidRPr="00363D3E">
        <w:rPr>
          <w:rFonts w:ascii="Arial" w:hAnsi="Arial" w:cs="Arial"/>
        </w:rPr>
        <w:t xml:space="preserve">W sytuacji awarii Systemu lub niedostępności Systemu, uniemożliwiającego komunikację Wykonawcy i Zamawiającego poprzez System, Zamawiający dopuszcza komunikację za pomocą poczty elektronicznej na adres: </w:t>
      </w:r>
      <w:hyperlink r:id="rId25" w:history="1">
        <w:r w:rsidRPr="00363D3E">
          <w:rPr>
            <w:rStyle w:val="Hipercze"/>
            <w:rFonts w:ascii="Arial" w:hAnsi="Arial" w:cs="Arial"/>
          </w:rPr>
          <w:t>32wog.zampub@ron.mil.pl</w:t>
        </w:r>
      </w:hyperlink>
      <w:r w:rsidRPr="00363D3E">
        <w:rPr>
          <w:rFonts w:ascii="Arial" w:hAnsi="Arial" w:cs="Arial"/>
        </w:rPr>
        <w:t xml:space="preserve"> </w:t>
      </w:r>
      <w:r w:rsidRPr="00363D3E">
        <w:rPr>
          <w:rStyle w:val="Hipercze"/>
          <w:rFonts w:ascii="Arial" w:hAnsi="Arial" w:cs="Arial"/>
        </w:rPr>
        <w:t xml:space="preserve">   </w:t>
      </w:r>
    </w:p>
    <w:p w14:paraId="2E7A785B" w14:textId="77777777" w:rsidR="00ED1565" w:rsidRPr="00ED1565" w:rsidRDefault="00ED1565" w:rsidP="00EE4355">
      <w:pPr>
        <w:pStyle w:val="Akapitzlist"/>
        <w:numPr>
          <w:ilvl w:val="0"/>
          <w:numId w:val="4"/>
        </w:numPr>
        <w:spacing w:line="276" w:lineRule="auto"/>
        <w:ind w:left="284" w:hanging="284"/>
        <w:jc w:val="both"/>
        <w:rPr>
          <w:rFonts w:ascii="Arial" w:hAnsi="Arial"/>
          <w:lang w:bidi="pl-PL"/>
        </w:rPr>
      </w:pPr>
      <w:r w:rsidRPr="00ED1565">
        <w:rPr>
          <w:rFonts w:ascii="Arial" w:hAnsi="Arial"/>
          <w:lang w:bidi="pl-PL"/>
        </w:rPr>
        <w:t>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o.o. (</w:t>
      </w:r>
      <w:hyperlink r:id="rId26" w:history="1">
        <w:r w:rsidRPr="00ED1565">
          <w:rPr>
            <w:rFonts w:ascii="Arial" w:hAnsi="Arial"/>
            <w:color w:val="0000FF"/>
            <w:u w:val="single"/>
            <w:lang w:bidi="pl-PL"/>
          </w:rPr>
          <w:t>https://platformazakupowa.pl/strona/1-regulamin</w:t>
        </w:r>
      </w:hyperlink>
      <w:r w:rsidRPr="00ED1565">
        <w:rPr>
          <w:rFonts w:ascii="Arial" w:hAnsi="Arial"/>
          <w:lang w:bidi="pl-PL"/>
        </w:rPr>
        <w:t xml:space="preserve"> ).</w:t>
      </w:r>
    </w:p>
    <w:p w14:paraId="2B6819B2" w14:textId="77777777"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53AE84F3" w14:textId="77777777"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Za datę przekazania i odbioru danych w szczególności oferty, wniosków, zawiadomień dokumentów elektronicznych, oświadczeń przyjmuje się datę zapisania pliku na serwerze Systemu. Aktualna dat i godzina zsynchronizowana są z głównym Urzędem Miar, wyświetlane są w prawym górnym rogu.   </w:t>
      </w:r>
    </w:p>
    <w:p w14:paraId="692F3C76" w14:textId="77777777" w:rsidR="00B05ACC"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Postępowanie o udzielenie zamówienia jest prowadzone w języku polskim.</w:t>
      </w:r>
    </w:p>
    <w:p w14:paraId="01497B7A" w14:textId="77777777" w:rsidR="001B3741" w:rsidRDefault="00FB5FCC" w:rsidP="001B3741">
      <w:pPr>
        <w:pStyle w:val="Akapitzlist"/>
        <w:numPr>
          <w:ilvl w:val="0"/>
          <w:numId w:val="4"/>
        </w:numPr>
        <w:spacing w:line="276" w:lineRule="auto"/>
        <w:ind w:left="284" w:hanging="284"/>
        <w:jc w:val="both"/>
        <w:rPr>
          <w:rFonts w:ascii="Arial" w:hAnsi="Arial" w:cs="Arial"/>
          <w:color w:val="000000" w:themeColor="text1"/>
        </w:rPr>
      </w:pPr>
      <w:r w:rsidRPr="00363D3E">
        <w:rPr>
          <w:rFonts w:ascii="Arial" w:hAnsi="Arial" w:cs="Arial"/>
        </w:rPr>
        <w:t xml:space="preserve">Złożenie oferty potwierdza możliwości oraz gotowość Wykonawcy do realizacji zadania </w:t>
      </w:r>
      <w:r w:rsidRPr="001B3741">
        <w:rPr>
          <w:rFonts w:ascii="Arial" w:hAnsi="Arial" w:cs="Arial"/>
          <w:color w:val="000000" w:themeColor="text1"/>
        </w:rPr>
        <w:t>zgodnie z wymaganiami Zamawiającego.</w:t>
      </w:r>
    </w:p>
    <w:p w14:paraId="30AC8C1F" w14:textId="7B12A8EB" w:rsidR="001B3741" w:rsidRPr="001B3741" w:rsidRDefault="001B3741" w:rsidP="001B3741">
      <w:pPr>
        <w:pStyle w:val="Akapitzlist"/>
        <w:numPr>
          <w:ilvl w:val="0"/>
          <w:numId w:val="4"/>
        </w:numPr>
        <w:spacing w:line="276" w:lineRule="auto"/>
        <w:ind w:left="284" w:hanging="284"/>
        <w:jc w:val="both"/>
        <w:rPr>
          <w:rFonts w:ascii="Arial" w:hAnsi="Arial" w:cs="Arial"/>
          <w:color w:val="000000" w:themeColor="text1"/>
        </w:rPr>
      </w:pPr>
      <w:r w:rsidRPr="001B3741">
        <w:rPr>
          <w:rFonts w:ascii="Arial" w:hAnsi="Arial" w:cs="Arial"/>
          <w:color w:val="000000" w:themeColor="text1"/>
        </w:rPr>
        <w:t xml:space="preserve">W toku badania i oceny ofert – </w:t>
      </w:r>
      <w:r w:rsidRPr="001B3741">
        <w:rPr>
          <w:rFonts w:ascii="Arial" w:hAnsi="Arial" w:cs="Arial"/>
          <w:b/>
          <w:color w:val="000000" w:themeColor="text1"/>
        </w:rPr>
        <w:t>32 Wojskowy Oddział Gospodarczy w Zamościu – Zamawiający,</w:t>
      </w:r>
      <w:r w:rsidRPr="001B3741">
        <w:rPr>
          <w:rFonts w:ascii="Arial" w:hAnsi="Arial" w:cs="Arial"/>
          <w:color w:val="000000" w:themeColor="text1"/>
        </w:rPr>
        <w:t xml:space="preserve"> może żądać od Wykonawcy wyjaśnień dotyczących treści złożonej oferty lub złożenia wymaganych dokumentów jakich Zamawiający żądał. </w:t>
      </w:r>
    </w:p>
    <w:p w14:paraId="66883FD3" w14:textId="77777777" w:rsidR="001B3741" w:rsidRPr="001B3741" w:rsidRDefault="001B3741" w:rsidP="001B3741">
      <w:pPr>
        <w:pStyle w:val="Akapitzlist"/>
        <w:numPr>
          <w:ilvl w:val="0"/>
          <w:numId w:val="4"/>
        </w:numPr>
        <w:tabs>
          <w:tab w:val="clear" w:pos="0"/>
          <w:tab w:val="num" w:pos="-284"/>
        </w:tabs>
        <w:spacing w:line="276" w:lineRule="auto"/>
        <w:ind w:left="284" w:hanging="284"/>
        <w:jc w:val="both"/>
        <w:rPr>
          <w:rFonts w:ascii="Arial" w:hAnsi="Arial" w:cs="Arial"/>
          <w:color w:val="000000" w:themeColor="text1"/>
        </w:rPr>
      </w:pPr>
      <w:r w:rsidRPr="001B3741">
        <w:rPr>
          <w:rFonts w:ascii="Arial" w:hAnsi="Arial" w:cs="Arial"/>
          <w:color w:val="000000" w:themeColor="text1"/>
        </w:rPr>
        <w:lastRenderedPageBreak/>
        <w:t>Jeżeli Wykonawca nie złoży wraz z ofertą wymaganych dokumentów  lub złożone dokumenty będą nie kompletne, Zamawiający wezwie do ich złożenia lub uzupełnienia w wyznaczonym terminie wyłącznie wykonawcę z  najkorzystniejszą ofertą.</w:t>
      </w:r>
    </w:p>
    <w:p w14:paraId="14057532" w14:textId="1EE6CCD3" w:rsidR="001B3741" w:rsidRPr="001B3741" w:rsidRDefault="001B3741" w:rsidP="001B3741">
      <w:pPr>
        <w:pStyle w:val="Akapitzlist"/>
        <w:numPr>
          <w:ilvl w:val="0"/>
          <w:numId w:val="4"/>
        </w:numPr>
        <w:tabs>
          <w:tab w:val="clear" w:pos="0"/>
          <w:tab w:val="num" w:pos="-284"/>
        </w:tabs>
        <w:spacing w:line="276" w:lineRule="auto"/>
        <w:ind w:left="284" w:hanging="284"/>
        <w:jc w:val="both"/>
        <w:rPr>
          <w:rFonts w:ascii="Arial" w:hAnsi="Arial" w:cs="Arial"/>
          <w:color w:val="000000" w:themeColor="text1"/>
        </w:rPr>
      </w:pPr>
      <w:r w:rsidRPr="001B3741">
        <w:rPr>
          <w:rFonts w:ascii="Arial" w:hAnsi="Arial" w:cs="Arial"/>
          <w:b/>
          <w:color w:val="000000" w:themeColor="text1"/>
        </w:rPr>
        <w:t>Niezłożenie wymaganych wyjaśnień, dokumentów</w:t>
      </w:r>
      <w:r w:rsidRPr="001B3741">
        <w:rPr>
          <w:rFonts w:ascii="Arial" w:hAnsi="Arial" w:cs="Arial"/>
          <w:color w:val="000000" w:themeColor="text1"/>
        </w:rPr>
        <w:t xml:space="preserve">  o których mowa w </w:t>
      </w:r>
      <w:r w:rsidRPr="001B3741">
        <w:rPr>
          <w:rFonts w:ascii="Arial" w:hAnsi="Arial" w:cs="Arial"/>
          <w:color w:val="000000" w:themeColor="text1"/>
          <w:lang w:eastAsia="ar-SA"/>
        </w:rPr>
        <w:t xml:space="preserve">pkt 17 </w:t>
      </w:r>
      <w:r w:rsidRPr="001B3741">
        <w:rPr>
          <w:rFonts w:ascii="Arial" w:hAnsi="Arial" w:cs="Arial"/>
          <w:color w:val="000000" w:themeColor="text1"/>
        </w:rPr>
        <w:t xml:space="preserve">niniejszego zapytania ofertowego, w wyznaczonym terminie skutkować będzie odrzuceniem oferty </w:t>
      </w:r>
      <w:r w:rsidR="006F5C0F">
        <w:rPr>
          <w:rFonts w:ascii="Arial" w:hAnsi="Arial" w:cs="Arial"/>
          <w:color w:val="000000" w:themeColor="text1"/>
        </w:rPr>
        <w:br/>
      </w:r>
      <w:r w:rsidRPr="001B3741">
        <w:rPr>
          <w:rFonts w:ascii="Arial" w:hAnsi="Arial" w:cs="Arial"/>
          <w:color w:val="000000" w:themeColor="text1"/>
        </w:rPr>
        <w:t>z postępowania.</w:t>
      </w:r>
    </w:p>
    <w:p w14:paraId="113EC8DD" w14:textId="66CBCA62" w:rsidR="001B3741" w:rsidRPr="001B3741" w:rsidRDefault="001B3741" w:rsidP="001B3741">
      <w:pPr>
        <w:pStyle w:val="Akapitzlist"/>
        <w:numPr>
          <w:ilvl w:val="0"/>
          <w:numId w:val="4"/>
        </w:numPr>
        <w:tabs>
          <w:tab w:val="clear" w:pos="0"/>
          <w:tab w:val="num" w:pos="-284"/>
        </w:tabs>
        <w:spacing w:line="276" w:lineRule="auto"/>
        <w:ind w:left="284" w:hanging="284"/>
        <w:jc w:val="both"/>
        <w:rPr>
          <w:rFonts w:ascii="Arial" w:hAnsi="Arial" w:cs="Arial"/>
          <w:color w:val="000000" w:themeColor="text1"/>
        </w:rPr>
      </w:pPr>
      <w:r w:rsidRPr="001B3741">
        <w:rPr>
          <w:rFonts w:ascii="Arial" w:hAnsi="Arial" w:cs="Arial"/>
          <w:b/>
          <w:color w:val="000000" w:themeColor="text1"/>
        </w:rPr>
        <w:t>W przypadku</w:t>
      </w:r>
      <w:r w:rsidRPr="001B3741">
        <w:rPr>
          <w:rFonts w:ascii="Arial" w:hAnsi="Arial" w:cs="Arial"/>
          <w:color w:val="000000" w:themeColor="text1"/>
        </w:rPr>
        <w:t xml:space="preserve"> gdy Wykonawca z najkorzystniejszą ofertą  odmówił podpisania umowy, Zamawiający może wezwać drugiego w kolejności Wykonawcę zgodnie z ustalonymi kryteriami wyboru ofert  do złożenia wymaganych dokumentów i zawrzeć z nim umowę.</w:t>
      </w:r>
    </w:p>
    <w:p w14:paraId="14D8195B" w14:textId="77777777"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32 Wojskowy Oddział Gospodarczy w Zamościu</w:t>
      </w:r>
      <w:r w:rsidR="005A112E" w:rsidRPr="00363D3E">
        <w:rPr>
          <w:rFonts w:ascii="Arial" w:hAnsi="Arial" w:cs="Arial"/>
        </w:rPr>
        <w:t xml:space="preserve"> poprawi w treści oferty </w:t>
      </w:r>
      <w:r w:rsidRPr="00363D3E">
        <w:rPr>
          <w:rFonts w:ascii="Arial" w:hAnsi="Arial" w:cs="Arial"/>
        </w:rPr>
        <w:t>oczywist</w:t>
      </w:r>
      <w:r w:rsidR="005A112E" w:rsidRPr="00363D3E">
        <w:rPr>
          <w:rFonts w:ascii="Arial" w:hAnsi="Arial" w:cs="Arial"/>
        </w:rPr>
        <w:t xml:space="preserve">e omyłki pisarskie, oczywiste omyłki rachunkowe z uwzględnieniem </w:t>
      </w:r>
      <w:r w:rsidRPr="00363D3E">
        <w:rPr>
          <w:rFonts w:ascii="Arial" w:hAnsi="Arial" w:cs="Arial"/>
        </w:rPr>
        <w:t>konsekw</w:t>
      </w:r>
      <w:r w:rsidR="005A112E" w:rsidRPr="00363D3E">
        <w:rPr>
          <w:rFonts w:ascii="Arial" w:hAnsi="Arial" w:cs="Arial"/>
        </w:rPr>
        <w:t xml:space="preserve">encji rachunkowych dokonanych poprawek oraz inne omyłki </w:t>
      </w:r>
      <w:r w:rsidRPr="00363D3E">
        <w:rPr>
          <w:rFonts w:ascii="Arial" w:hAnsi="Arial" w:cs="Arial"/>
        </w:rPr>
        <w:t>polega</w:t>
      </w:r>
      <w:r w:rsidR="005A112E" w:rsidRPr="00363D3E">
        <w:rPr>
          <w:rFonts w:ascii="Arial" w:hAnsi="Arial" w:cs="Arial"/>
        </w:rPr>
        <w:t xml:space="preserve">jące na niezgodności oferty </w:t>
      </w:r>
      <w:r w:rsidRPr="00363D3E">
        <w:rPr>
          <w:rFonts w:ascii="Arial" w:hAnsi="Arial" w:cs="Arial"/>
        </w:rPr>
        <w:t>z treścią zapytania ofertowego nie powodując</w:t>
      </w:r>
      <w:r w:rsidR="005A112E" w:rsidRPr="00363D3E">
        <w:rPr>
          <w:rFonts w:ascii="Arial" w:hAnsi="Arial" w:cs="Arial"/>
        </w:rPr>
        <w:t xml:space="preserve">e istotnych zmian w treści oferty, niezwłocznie </w:t>
      </w:r>
      <w:r w:rsidRPr="00363D3E">
        <w:rPr>
          <w:rFonts w:ascii="Arial" w:hAnsi="Arial" w:cs="Arial"/>
        </w:rPr>
        <w:t>zawiadamiają</w:t>
      </w:r>
      <w:r w:rsidR="005A112E" w:rsidRPr="00363D3E">
        <w:rPr>
          <w:rFonts w:ascii="Arial" w:hAnsi="Arial" w:cs="Arial"/>
        </w:rPr>
        <w:t xml:space="preserve">c o tym Wykonawcę, którego oferta została </w:t>
      </w:r>
      <w:r w:rsidRPr="00363D3E">
        <w:rPr>
          <w:rFonts w:ascii="Arial" w:hAnsi="Arial" w:cs="Arial"/>
        </w:rPr>
        <w:t>poprawiona.</w:t>
      </w:r>
    </w:p>
    <w:p w14:paraId="41516C22" w14:textId="77777777" w:rsidR="0043477E"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Zamawiający zastrzega sobie możliwość odrzucenia oferty, jeżeli:</w:t>
      </w:r>
    </w:p>
    <w:p w14:paraId="6BAE3768" w14:textId="77777777"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Wykonawca w terminie 3 dni od dnia doręczenia zawiadomienia, nie zgodził się na poprawienie omyłki polegającej na niezgodności oferty z treścią zapytania ofertowego.</w:t>
      </w:r>
    </w:p>
    <w:p w14:paraId="15906F92" w14:textId="77777777"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złożenie stanowi czyn nieuczciwej konku</w:t>
      </w:r>
      <w:r w:rsidR="005A112E" w:rsidRPr="00363D3E">
        <w:rPr>
          <w:rFonts w:ascii="Arial" w:eastAsia="Times New Roman" w:hAnsi="Arial" w:cs="Arial"/>
          <w:sz w:val="20"/>
          <w:szCs w:val="20"/>
          <w:lang w:eastAsia="pl-PL"/>
        </w:rPr>
        <w:t xml:space="preserve">rencji w rozumieniu przepisów </w:t>
      </w:r>
      <w:r w:rsidR="005C0F50" w:rsidRPr="00363D3E">
        <w:rPr>
          <w:rFonts w:ascii="Arial" w:eastAsia="Times New Roman" w:hAnsi="Arial" w:cs="Arial"/>
          <w:sz w:val="20"/>
          <w:szCs w:val="20"/>
          <w:lang w:eastAsia="pl-PL"/>
        </w:rPr>
        <w:br/>
      </w:r>
      <w:r w:rsidR="005A112E" w:rsidRPr="00363D3E">
        <w:rPr>
          <w:rFonts w:ascii="Arial" w:eastAsia="Times New Roman" w:hAnsi="Arial" w:cs="Arial"/>
          <w:sz w:val="20"/>
          <w:szCs w:val="20"/>
          <w:lang w:eastAsia="pl-PL"/>
        </w:rPr>
        <w:t xml:space="preserve">o </w:t>
      </w:r>
      <w:r w:rsidRPr="00363D3E">
        <w:rPr>
          <w:rFonts w:ascii="Arial" w:eastAsia="Times New Roman" w:hAnsi="Arial" w:cs="Arial"/>
          <w:sz w:val="20"/>
          <w:szCs w:val="20"/>
          <w:lang w:eastAsia="pl-PL"/>
        </w:rPr>
        <w:t>zwalczaniu nieuczciwej konkurencji,</w:t>
      </w:r>
    </w:p>
    <w:p w14:paraId="6114DEF9" w14:textId="77777777"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zawiera rażąco niską cenę lub koszt w stosunku do przedmiotu zamówienia,</w:t>
      </w:r>
    </w:p>
    <w:p w14:paraId="78BAD35D" w14:textId="5A1FB8EE"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zawiera błędy w obliczeniu ceny lub kosztu niepodlegające czynnoś</w:t>
      </w:r>
      <w:r w:rsidR="000B1110" w:rsidRPr="00363D3E">
        <w:rPr>
          <w:rFonts w:ascii="Arial" w:eastAsia="Times New Roman" w:hAnsi="Arial" w:cs="Arial"/>
          <w:sz w:val="20"/>
          <w:szCs w:val="20"/>
          <w:lang w:eastAsia="pl-PL"/>
        </w:rPr>
        <w:t>ci Zamawiającego opisanej w pkt</w:t>
      </w:r>
      <w:r w:rsidR="00D02C79" w:rsidRPr="00363D3E">
        <w:rPr>
          <w:rFonts w:ascii="Arial" w:eastAsia="Times New Roman" w:hAnsi="Arial" w:cs="Arial"/>
          <w:sz w:val="20"/>
          <w:szCs w:val="20"/>
          <w:lang w:eastAsia="pl-PL"/>
        </w:rPr>
        <w:t xml:space="preserve"> </w:t>
      </w:r>
      <w:r w:rsidR="00430626" w:rsidRPr="00363D3E">
        <w:rPr>
          <w:rFonts w:ascii="Arial" w:eastAsia="Times New Roman" w:hAnsi="Arial" w:cs="Arial"/>
          <w:sz w:val="20"/>
          <w:szCs w:val="20"/>
          <w:lang w:eastAsia="pl-PL"/>
        </w:rPr>
        <w:t>2</w:t>
      </w:r>
      <w:r w:rsidR="00CF279D">
        <w:rPr>
          <w:rFonts w:ascii="Arial" w:eastAsia="Times New Roman" w:hAnsi="Arial" w:cs="Arial"/>
          <w:sz w:val="20"/>
          <w:szCs w:val="20"/>
          <w:lang w:eastAsia="pl-PL"/>
        </w:rPr>
        <w:t>1</w:t>
      </w:r>
      <w:r w:rsidRPr="00363D3E">
        <w:rPr>
          <w:rFonts w:ascii="Arial" w:eastAsia="Times New Roman" w:hAnsi="Arial" w:cs="Arial"/>
          <w:sz w:val="20"/>
          <w:szCs w:val="20"/>
          <w:lang w:eastAsia="pl-PL"/>
        </w:rPr>
        <w:t xml:space="preserve"> zapytania ofertowego,</w:t>
      </w:r>
    </w:p>
    <w:p w14:paraId="324B9FFB" w14:textId="77777777"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przyjęcie naruszałoby bezpieczeństwo publiczne lub istotny interes bezpieczeństwa państwa a tego bezpieczeństwa lub interesu nie można zagwarantować w inny sposób,</w:t>
      </w:r>
    </w:p>
    <w:p w14:paraId="1A452A24" w14:textId="77777777"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jest nieważna na podstawie odrębnych przepisów</w:t>
      </w:r>
    </w:p>
    <w:p w14:paraId="6A6E6544" w14:textId="77777777" w:rsidR="00490191"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treść nie odpowiada treści zapytania ofertowego.</w:t>
      </w:r>
    </w:p>
    <w:p w14:paraId="282FD8C4" w14:textId="77777777" w:rsidR="0043477E"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Zamawiający</w:t>
      </w:r>
      <w:r w:rsidRPr="00363D3E">
        <w:rPr>
          <w:rFonts w:ascii="Arial" w:hAnsi="Arial" w:cs="Arial"/>
          <w:bCs/>
        </w:rPr>
        <w:t xml:space="preserve"> zastrzega prawo do:</w:t>
      </w:r>
    </w:p>
    <w:p w14:paraId="4E9BA2BB" w14:textId="77777777" w:rsidR="0043477E" w:rsidRPr="00363D3E" w:rsidRDefault="00FB5FCC" w:rsidP="00796FB1">
      <w:pPr>
        <w:pStyle w:val="Akapitzlist"/>
        <w:numPr>
          <w:ilvl w:val="0"/>
          <w:numId w:val="5"/>
        </w:numPr>
        <w:spacing w:line="276" w:lineRule="auto"/>
        <w:jc w:val="both"/>
        <w:rPr>
          <w:rFonts w:ascii="Arial" w:hAnsi="Arial" w:cs="Arial"/>
        </w:rPr>
      </w:pPr>
      <w:r w:rsidRPr="00363D3E">
        <w:rPr>
          <w:rFonts w:ascii="Arial" w:hAnsi="Arial" w:cs="Arial"/>
          <w:bCs/>
        </w:rPr>
        <w:t xml:space="preserve">swobodnego wyboru oferty w ramach kryteriów zapytania ofertowego </w:t>
      </w:r>
    </w:p>
    <w:p w14:paraId="43BEBD5F" w14:textId="77777777" w:rsidR="0043477E" w:rsidRPr="00363D3E" w:rsidRDefault="00FB5FCC" w:rsidP="00796FB1">
      <w:pPr>
        <w:pStyle w:val="Akapitzlist"/>
        <w:numPr>
          <w:ilvl w:val="0"/>
          <w:numId w:val="5"/>
        </w:numPr>
        <w:spacing w:line="276" w:lineRule="auto"/>
        <w:jc w:val="both"/>
        <w:rPr>
          <w:rFonts w:ascii="Arial" w:hAnsi="Arial" w:cs="Arial"/>
        </w:rPr>
      </w:pPr>
      <w:r w:rsidRPr="00363D3E">
        <w:rPr>
          <w:rFonts w:ascii="Arial" w:hAnsi="Arial" w:cs="Arial"/>
          <w:bCs/>
        </w:rPr>
        <w:t>żądania szczegółowych informacji i wyjaśnień od Wykonawców na każdym etapie zapytania ofertowego,</w:t>
      </w:r>
    </w:p>
    <w:p w14:paraId="0773AC66" w14:textId="77777777" w:rsidR="0043477E" w:rsidRPr="00363D3E" w:rsidRDefault="00FB5FCC" w:rsidP="00796FB1">
      <w:pPr>
        <w:pStyle w:val="Akapitzlist"/>
        <w:numPr>
          <w:ilvl w:val="0"/>
          <w:numId w:val="5"/>
        </w:numPr>
        <w:spacing w:line="276" w:lineRule="auto"/>
        <w:jc w:val="both"/>
        <w:rPr>
          <w:rFonts w:ascii="Arial" w:hAnsi="Arial" w:cs="Arial"/>
        </w:rPr>
      </w:pPr>
      <w:r w:rsidRPr="00363D3E">
        <w:rPr>
          <w:rFonts w:ascii="Arial" w:hAnsi="Arial" w:cs="Arial"/>
          <w:bCs/>
        </w:rPr>
        <w:t>zamknięcia zapytania ofertowego bez dokonywania wyboru oferty,</w:t>
      </w:r>
    </w:p>
    <w:p w14:paraId="7BA97215" w14:textId="77777777" w:rsidR="00B278EF" w:rsidRPr="00363D3E" w:rsidRDefault="00FB5FCC" w:rsidP="00796FB1">
      <w:pPr>
        <w:pStyle w:val="Akapitzlist"/>
        <w:numPr>
          <w:ilvl w:val="0"/>
          <w:numId w:val="5"/>
        </w:numPr>
        <w:spacing w:line="276" w:lineRule="auto"/>
        <w:jc w:val="both"/>
        <w:rPr>
          <w:rFonts w:ascii="Arial" w:hAnsi="Arial" w:cs="Arial"/>
        </w:rPr>
      </w:pPr>
      <w:r w:rsidRPr="00363D3E">
        <w:rPr>
          <w:rFonts w:ascii="Arial" w:hAnsi="Arial" w:cs="Arial"/>
          <w:bCs/>
        </w:rPr>
        <w:t xml:space="preserve">wyłącznej interpretacji zapisów </w:t>
      </w:r>
      <w:r w:rsidR="00440488" w:rsidRPr="00363D3E">
        <w:rPr>
          <w:rFonts w:ascii="Arial" w:hAnsi="Arial" w:cs="Arial"/>
          <w:bCs/>
        </w:rPr>
        <w:t>zapytania ofertowego</w:t>
      </w:r>
      <w:r w:rsidRPr="00363D3E">
        <w:rPr>
          <w:rFonts w:ascii="Arial" w:hAnsi="Arial" w:cs="Arial"/>
          <w:bCs/>
        </w:rPr>
        <w:t>.</w:t>
      </w:r>
    </w:p>
    <w:p w14:paraId="2E8A9634" w14:textId="77777777"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Zamawiający informuję, że postępowanie może zakończyć się brakiem wyboru oferty </w:t>
      </w:r>
      <w:r w:rsidR="005D3917">
        <w:rPr>
          <w:rFonts w:ascii="Arial" w:hAnsi="Arial" w:cs="Arial"/>
        </w:rPr>
        <w:br/>
      </w:r>
      <w:r w:rsidRPr="00363D3E">
        <w:rPr>
          <w:rFonts w:ascii="Arial" w:hAnsi="Arial" w:cs="Arial"/>
        </w:rPr>
        <w:t>w przypadku przekroczenia szacowanych środków.</w:t>
      </w:r>
    </w:p>
    <w:p w14:paraId="15B10510" w14:textId="77777777"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W razie zaistnienia określonej przesłanki tj.: brak ofert, cena najkorzystniejszej oferty przekracza środki finansowe, jakie Zamawiający może przeznaczyć na sfinansowanie zamówienia, gdy wybór oferenta z innych przyczyn okaże się niemożliwy, postępowanie obarczone jest niemożliwą do usunięcia wadą uniemożliwiającą zawarcie ważnej umowy </w:t>
      </w:r>
      <w:r w:rsidR="005D3917">
        <w:rPr>
          <w:rFonts w:ascii="Arial" w:hAnsi="Arial" w:cs="Arial"/>
        </w:rPr>
        <w:br/>
      </w:r>
      <w:r w:rsidRPr="00363D3E">
        <w:rPr>
          <w:rFonts w:ascii="Arial" w:hAnsi="Arial" w:cs="Arial"/>
        </w:rPr>
        <w:t>w sprawie zamówienia publicznego lub wystąpiła istotna zmiana okoliczności powodująca, że prowadzenie postepowania lub wykonanie zamówienia nie leży w interesie publicznym, czego nie można było wcześniej przewidzieć, Wykonawca odmówił podpisania umowy, a wybór drugiej oferty jest niemożliwy</w:t>
      </w:r>
      <w:r w:rsidR="00B2020A" w:rsidRPr="00363D3E">
        <w:rPr>
          <w:rFonts w:ascii="Arial" w:hAnsi="Arial" w:cs="Arial"/>
        </w:rPr>
        <w:t>, nie złożono żadnej oferty niepodlegającej odrzuceniu</w:t>
      </w:r>
      <w:r w:rsidRPr="00363D3E">
        <w:rPr>
          <w:rFonts w:ascii="Arial" w:hAnsi="Arial" w:cs="Arial"/>
        </w:rPr>
        <w:t xml:space="preserve"> </w:t>
      </w:r>
      <w:r w:rsidRPr="00363D3E">
        <w:rPr>
          <w:rFonts w:ascii="Arial" w:hAnsi="Arial" w:cs="Arial"/>
          <w:b/>
        </w:rPr>
        <w:t>Zamawiającemu przysługuje prawo do unieważnienia postępowania</w:t>
      </w:r>
      <w:r w:rsidRPr="00363D3E">
        <w:rPr>
          <w:rFonts w:ascii="Arial" w:hAnsi="Arial" w:cs="Arial"/>
        </w:rPr>
        <w:t xml:space="preserve"> prowadzonego </w:t>
      </w:r>
      <w:r w:rsidR="005D3917">
        <w:rPr>
          <w:rFonts w:ascii="Arial" w:hAnsi="Arial" w:cs="Arial"/>
        </w:rPr>
        <w:br/>
      </w:r>
      <w:r w:rsidRPr="00363D3E">
        <w:rPr>
          <w:rFonts w:ascii="Arial" w:hAnsi="Arial" w:cs="Arial"/>
        </w:rPr>
        <w:t xml:space="preserve">w trybie </w:t>
      </w:r>
      <w:r w:rsidR="00440488" w:rsidRPr="00363D3E">
        <w:rPr>
          <w:rFonts w:ascii="Arial" w:hAnsi="Arial" w:cs="Arial"/>
        </w:rPr>
        <w:t>zapytania ofertowego</w:t>
      </w:r>
      <w:r w:rsidRPr="00363D3E">
        <w:rPr>
          <w:rFonts w:ascii="Arial" w:hAnsi="Arial" w:cs="Arial"/>
        </w:rPr>
        <w:t xml:space="preserve">. </w:t>
      </w:r>
    </w:p>
    <w:p w14:paraId="64E8F764" w14:textId="77777777" w:rsidR="001B3741" w:rsidRPr="001B3741" w:rsidRDefault="001B3741" w:rsidP="001B3741">
      <w:pPr>
        <w:pStyle w:val="Akapitzlist"/>
        <w:numPr>
          <w:ilvl w:val="0"/>
          <w:numId w:val="4"/>
        </w:numPr>
        <w:tabs>
          <w:tab w:val="clear" w:pos="0"/>
          <w:tab w:val="num" w:pos="-284"/>
        </w:tabs>
        <w:spacing w:line="276" w:lineRule="auto"/>
        <w:ind w:left="284" w:hanging="284"/>
        <w:jc w:val="both"/>
        <w:rPr>
          <w:rFonts w:ascii="Arial" w:hAnsi="Arial" w:cs="Arial"/>
          <w:color w:val="000000" w:themeColor="text1"/>
        </w:rPr>
      </w:pPr>
      <w:r w:rsidRPr="001B3741">
        <w:rPr>
          <w:rFonts w:ascii="Arial" w:hAnsi="Arial" w:cs="Arial"/>
          <w:color w:val="000000" w:themeColor="text1"/>
        </w:rPr>
        <w:t>W przypadku wyboru Wykonawcy, którego oferta zostanie uznana jako najkorzystniejsza, Wykonawca jest zobligowany do przesłania Zamawiającemu na adres e-mail skanu podpisanej oferty. Oferta winna być podpisana przez upoważnionego przedstawiciela Wykonawcy.</w:t>
      </w:r>
    </w:p>
    <w:p w14:paraId="6FD9F0F4" w14:textId="75D29F35" w:rsidR="00490191" w:rsidRDefault="008E18F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Zamawiający </w:t>
      </w:r>
      <w:r w:rsidR="00C120E3" w:rsidRPr="00363D3E">
        <w:rPr>
          <w:rFonts w:ascii="Arial" w:hAnsi="Arial" w:cs="Arial"/>
        </w:rPr>
        <w:t xml:space="preserve">przewiduje możliwość negocjacji najkorzystniejszej oferty w zakresie ceny, terminu realizacji, terminu płatności, gwarancji, wysokości kar umownych. </w:t>
      </w:r>
    </w:p>
    <w:p w14:paraId="16FDC03F" w14:textId="0E0678C7" w:rsidR="00A11CBD" w:rsidRPr="00363D3E" w:rsidRDefault="00A11CBD" w:rsidP="00EE4355">
      <w:pPr>
        <w:pStyle w:val="Akapitzlist"/>
        <w:numPr>
          <w:ilvl w:val="0"/>
          <w:numId w:val="4"/>
        </w:numPr>
        <w:spacing w:line="276" w:lineRule="auto"/>
        <w:ind w:left="284" w:hanging="284"/>
        <w:jc w:val="both"/>
        <w:rPr>
          <w:rFonts w:ascii="Arial" w:hAnsi="Arial" w:cs="Arial"/>
          <w:b/>
        </w:rPr>
      </w:pPr>
      <w:r w:rsidRPr="00363D3E">
        <w:rPr>
          <w:rFonts w:ascii="Arial" w:hAnsi="Arial" w:cs="Arial"/>
          <w:b/>
        </w:rPr>
        <w:lastRenderedPageBreak/>
        <w:t>Zgodnie z ustawą z dnia 13 kwietnia 2022 r. (</w:t>
      </w:r>
      <w:r w:rsidR="00907D72" w:rsidRPr="00363D3E">
        <w:rPr>
          <w:rFonts w:ascii="Arial" w:hAnsi="Arial" w:cs="Arial"/>
          <w:b/>
        </w:rPr>
        <w:t>Dz. U. z 202</w:t>
      </w:r>
      <w:r w:rsidR="00CD4088" w:rsidRPr="00363D3E">
        <w:rPr>
          <w:rFonts w:ascii="Arial" w:hAnsi="Arial" w:cs="Arial"/>
          <w:b/>
        </w:rPr>
        <w:t>4</w:t>
      </w:r>
      <w:r w:rsidR="00907D72" w:rsidRPr="00363D3E">
        <w:rPr>
          <w:rFonts w:ascii="Arial" w:hAnsi="Arial" w:cs="Arial"/>
          <w:b/>
        </w:rPr>
        <w:t xml:space="preserve"> poz. </w:t>
      </w:r>
      <w:r w:rsidR="00CD4088" w:rsidRPr="00363D3E">
        <w:rPr>
          <w:rFonts w:ascii="Arial" w:hAnsi="Arial" w:cs="Arial"/>
          <w:b/>
        </w:rPr>
        <w:t>507 tj.)</w:t>
      </w:r>
      <w:r w:rsidR="00907D72" w:rsidRPr="00363D3E">
        <w:rPr>
          <w:rFonts w:ascii="Arial" w:hAnsi="Arial" w:cs="Arial"/>
          <w:b/>
        </w:rPr>
        <w:t xml:space="preserve"> </w:t>
      </w:r>
      <w:r w:rsidRPr="00363D3E">
        <w:rPr>
          <w:rFonts w:ascii="Arial" w:hAnsi="Arial" w:cs="Arial"/>
          <w:b/>
        </w:rPr>
        <w:t xml:space="preserve"> o szczególnych rozwiązaniach w zakresie przeciwdziałania wspieraniu agresji na Ukrainę oraz służących ochronie bezpieczeństwa narodowego:</w:t>
      </w:r>
    </w:p>
    <w:p w14:paraId="1FC4F141" w14:textId="77777777" w:rsidR="00A11CBD" w:rsidRPr="00363D3E" w:rsidRDefault="00A11CBD" w:rsidP="00796FB1">
      <w:pPr>
        <w:pStyle w:val="Akapitzlist"/>
        <w:numPr>
          <w:ilvl w:val="0"/>
          <w:numId w:val="22"/>
        </w:numPr>
        <w:tabs>
          <w:tab w:val="left" w:pos="426"/>
        </w:tabs>
        <w:ind w:left="567" w:hanging="283"/>
        <w:jc w:val="both"/>
        <w:rPr>
          <w:rFonts w:ascii="Arial" w:hAnsi="Arial" w:cs="Arial"/>
        </w:rPr>
      </w:pPr>
      <w:r w:rsidRPr="00363D3E">
        <w:rPr>
          <w:rFonts w:ascii="Arial" w:hAnsi="Arial" w:cs="Arial"/>
          <w:b/>
        </w:rPr>
        <w:t>wykluczeniu podlegają osoby i podmioty wpisane na listę</w:t>
      </w:r>
      <w:r w:rsidRPr="00363D3E">
        <w:rPr>
          <w:rFonts w:ascii="Arial" w:hAnsi="Arial" w:cs="Arial"/>
        </w:rPr>
        <w:t xml:space="preserve">, wobec których stosowane są środki, o których mowa w art. 1 ustawy, </w:t>
      </w:r>
      <w:r w:rsidRPr="00363D3E">
        <w:rPr>
          <w:rFonts w:ascii="Arial" w:hAnsi="Arial" w:cs="Arial"/>
          <w:b/>
          <w:u w:val="single"/>
        </w:rPr>
        <w:t>lista</w:t>
      </w:r>
      <w:r w:rsidRPr="00363D3E">
        <w:rPr>
          <w:rFonts w:ascii="Arial" w:hAnsi="Arial" w:cs="Arial"/>
        </w:rPr>
        <w:t xml:space="preserve"> prowadzona przez ministra właściwego do spraw wewnętrznych, lista publikowana jest w Biuletynie Informacji Publicznej na stronie podmiotowej ministra właściwego do spraw wewnętrznych; </w:t>
      </w:r>
    </w:p>
    <w:p w14:paraId="6167FF36" w14:textId="77777777" w:rsidR="00CD4088" w:rsidRPr="00363D3E" w:rsidRDefault="00CD4088" w:rsidP="00796FB1">
      <w:pPr>
        <w:pStyle w:val="Akapitzlist"/>
        <w:numPr>
          <w:ilvl w:val="0"/>
          <w:numId w:val="11"/>
        </w:numPr>
        <w:tabs>
          <w:tab w:val="left" w:pos="426"/>
        </w:tabs>
        <w:spacing w:line="276" w:lineRule="auto"/>
        <w:ind w:left="851" w:hanging="284"/>
        <w:jc w:val="both"/>
        <w:rPr>
          <w:rFonts w:ascii="Arial" w:hAnsi="Arial" w:cs="Arial"/>
        </w:rPr>
      </w:pPr>
      <w:bookmarkStart w:id="8" w:name="_Hlk174082287"/>
      <w:r w:rsidRPr="00363D3E">
        <w:rPr>
          <w:rFonts w:ascii="Arial" w:hAnsi="Arial" w:cs="Arial"/>
        </w:rPr>
        <w:t xml:space="preserve">wykonawcę oraz uczestnika konkursu wymienionego w wykazach określonych </w:t>
      </w:r>
      <w:r w:rsidR="001B5F3D">
        <w:rPr>
          <w:rFonts w:ascii="Arial" w:hAnsi="Arial" w:cs="Arial"/>
        </w:rPr>
        <w:br/>
      </w:r>
      <w:r w:rsidRPr="00363D3E">
        <w:rPr>
          <w:rFonts w:ascii="Arial" w:hAnsi="Arial" w:cs="Arial"/>
        </w:rPr>
        <w:t xml:space="preserve">w </w:t>
      </w:r>
      <w:r w:rsidRPr="00363D3E">
        <w:rPr>
          <w:rStyle w:val="act"/>
          <w:rFonts w:ascii="Arial" w:hAnsi="Arial" w:cs="Arial"/>
        </w:rPr>
        <w:t xml:space="preserve">rozporządzeniu 765/2006 i rozporządzeniu 269/2014 albo wpisanego na listę na podstawie decyzji w sprawie wpisu na listę rozstrzygającej o zastosowaniu środka, </w:t>
      </w:r>
      <w:r w:rsidR="001B5F3D">
        <w:rPr>
          <w:rStyle w:val="act"/>
          <w:rFonts w:ascii="Arial" w:hAnsi="Arial" w:cs="Arial"/>
        </w:rPr>
        <w:br/>
      </w:r>
      <w:r w:rsidRPr="00363D3E">
        <w:rPr>
          <w:rStyle w:val="act"/>
          <w:rFonts w:ascii="Arial" w:hAnsi="Arial" w:cs="Arial"/>
        </w:rPr>
        <w:t>o którym mowa w art. 1 pkt 3;</w:t>
      </w:r>
    </w:p>
    <w:p w14:paraId="6DB6A816" w14:textId="77777777" w:rsidR="00CD4088" w:rsidRPr="00363D3E" w:rsidRDefault="00CD4088" w:rsidP="00796FB1">
      <w:pPr>
        <w:pStyle w:val="Akapitzlist"/>
        <w:numPr>
          <w:ilvl w:val="0"/>
          <w:numId w:val="11"/>
        </w:numPr>
        <w:tabs>
          <w:tab w:val="left" w:pos="426"/>
        </w:tabs>
        <w:spacing w:line="276" w:lineRule="auto"/>
        <w:ind w:left="851" w:hanging="284"/>
        <w:jc w:val="both"/>
        <w:rPr>
          <w:rFonts w:ascii="Arial" w:hAnsi="Arial" w:cs="Arial"/>
        </w:rPr>
      </w:pPr>
      <w:r w:rsidRPr="00363D3E">
        <w:rPr>
          <w:rFonts w:ascii="Arial" w:hAnsi="Arial" w:cs="Arial"/>
        </w:rPr>
        <w:t xml:space="preserve">wykonawcę oraz uczestnika konkursu, którego beneficjentem rzeczywistym </w:t>
      </w:r>
      <w:r w:rsidR="001B5F3D">
        <w:rPr>
          <w:rFonts w:ascii="Arial" w:hAnsi="Arial" w:cs="Arial"/>
        </w:rPr>
        <w:br/>
      </w:r>
      <w:r w:rsidRPr="00363D3E">
        <w:rPr>
          <w:rFonts w:ascii="Arial" w:hAnsi="Arial" w:cs="Arial"/>
        </w:rPr>
        <w:t xml:space="preserve">w rozumieniu </w:t>
      </w:r>
      <w:hyperlink r:id="rId27" w:history="1">
        <w:r w:rsidRPr="00363D3E">
          <w:rPr>
            <w:rStyle w:val="Hipercze"/>
            <w:rFonts w:ascii="Arial" w:hAnsi="Arial" w:cs="Arial"/>
            <w:color w:val="auto"/>
          </w:rPr>
          <w:t>ustawy</w:t>
        </w:r>
      </w:hyperlink>
      <w:r w:rsidRPr="00363D3E">
        <w:rPr>
          <w:rFonts w:ascii="Arial" w:hAnsi="Arial" w:cs="Arial"/>
        </w:rPr>
        <w:t xml:space="preserve"> z dnia 1 marca 2018 r. o przeciwdziałaniu praniu pieniędzy oraz finansowaniu terroryzmu (Dz. U. z 2023 r. poz. 1124, 1285, 1723 i 1843) jest osoba wymieniona w wykazach określonych w </w:t>
      </w:r>
      <w:r w:rsidRPr="00363D3E">
        <w:rPr>
          <w:rStyle w:val="act"/>
          <w:rFonts w:ascii="Arial" w:hAnsi="Arial" w:cs="Aria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35B3C4C" w14:textId="77777777" w:rsidR="00CD4088" w:rsidRPr="00363D3E" w:rsidRDefault="00CD4088" w:rsidP="00796FB1">
      <w:pPr>
        <w:pStyle w:val="Akapitzlist"/>
        <w:numPr>
          <w:ilvl w:val="0"/>
          <w:numId w:val="11"/>
        </w:numPr>
        <w:tabs>
          <w:tab w:val="left" w:pos="426"/>
        </w:tabs>
        <w:spacing w:line="276" w:lineRule="auto"/>
        <w:ind w:left="851" w:hanging="284"/>
        <w:jc w:val="both"/>
        <w:rPr>
          <w:rFonts w:ascii="Arial" w:hAnsi="Arial" w:cs="Arial"/>
        </w:rPr>
      </w:pPr>
      <w:r w:rsidRPr="00363D3E">
        <w:rPr>
          <w:rFonts w:ascii="Arial" w:hAnsi="Arial" w:cs="Arial"/>
        </w:rPr>
        <w:t xml:space="preserve">wykonawcę oraz uczestnika konkursu, którego jednostką dominującą w rozumieniu </w:t>
      </w:r>
      <w:hyperlink r:id="rId28" w:history="1">
        <w:r w:rsidRPr="00363D3E">
          <w:rPr>
            <w:rStyle w:val="Hipercze"/>
            <w:rFonts w:ascii="Arial" w:hAnsi="Arial" w:cs="Arial"/>
            <w:color w:val="auto"/>
          </w:rPr>
          <w:t>art. 3 ust. 1 pkt 37</w:t>
        </w:r>
      </w:hyperlink>
      <w:r w:rsidRPr="00363D3E">
        <w:rPr>
          <w:rFonts w:ascii="Arial" w:hAnsi="Arial" w:cs="Arial"/>
        </w:rPr>
        <w:t xml:space="preserve"> ustawy z dnia 29 września 1994 r. o rachunkowości (Dz. U. z 2023 r. poz. 120, 295 i 1598) jest podmiot wymieniony w wykazach określonych </w:t>
      </w:r>
      <w:r w:rsidR="001B5F3D">
        <w:rPr>
          <w:rFonts w:ascii="Arial" w:hAnsi="Arial" w:cs="Arial"/>
        </w:rPr>
        <w:br/>
      </w:r>
      <w:r w:rsidRPr="00363D3E">
        <w:rPr>
          <w:rFonts w:ascii="Arial" w:hAnsi="Arial" w:cs="Arial"/>
        </w:rPr>
        <w:t xml:space="preserve">w </w:t>
      </w:r>
      <w:r w:rsidRPr="00363D3E">
        <w:rPr>
          <w:rStyle w:val="act"/>
          <w:rFonts w:ascii="Arial" w:hAnsi="Arial" w:cs="Arial"/>
        </w:rPr>
        <w:t xml:space="preserve">rozporządzeniu 765/2006 i rozporządzeniu 269/2014 albo wpisany na listę lub będący taką jednostką dominującą od dnia 24 lutego 2022 r., o ile został wpisany na listę na podstawie decyzji w sprawie wpisu na listę rozstrzygającej o zastosowaniu środka, </w:t>
      </w:r>
      <w:r w:rsidR="001B5F3D">
        <w:rPr>
          <w:rStyle w:val="act"/>
          <w:rFonts w:ascii="Arial" w:hAnsi="Arial" w:cs="Arial"/>
        </w:rPr>
        <w:br/>
      </w:r>
      <w:r w:rsidRPr="00363D3E">
        <w:rPr>
          <w:rStyle w:val="act"/>
          <w:rFonts w:ascii="Arial" w:hAnsi="Arial" w:cs="Arial"/>
        </w:rPr>
        <w:t>o którym mowa w art. 1 pkt 3.</w:t>
      </w:r>
    </w:p>
    <w:bookmarkEnd w:id="8"/>
    <w:p w14:paraId="2E24DD18" w14:textId="77777777" w:rsidR="00A11CBD" w:rsidRPr="00363D3E" w:rsidRDefault="00A11CBD" w:rsidP="00796FB1">
      <w:pPr>
        <w:pStyle w:val="Akapitzlist"/>
        <w:numPr>
          <w:ilvl w:val="0"/>
          <w:numId w:val="11"/>
        </w:numPr>
        <w:tabs>
          <w:tab w:val="left" w:pos="426"/>
        </w:tabs>
        <w:spacing w:line="276" w:lineRule="auto"/>
        <w:ind w:left="851" w:hanging="284"/>
        <w:jc w:val="both"/>
        <w:rPr>
          <w:rFonts w:ascii="Arial" w:hAnsi="Arial" w:cs="Arial"/>
        </w:rPr>
      </w:pPr>
      <w:r w:rsidRPr="00363D3E">
        <w:rPr>
          <w:rFonts w:ascii="Arial" w:hAnsi="Arial" w:cs="Arial"/>
        </w:rPr>
        <w:t xml:space="preserve">W przypadku Wykonawcy wykluczonego na podstawie ppkt </w:t>
      </w:r>
      <w:r w:rsidR="00CD4088" w:rsidRPr="00363D3E">
        <w:rPr>
          <w:rFonts w:ascii="Arial" w:hAnsi="Arial" w:cs="Arial"/>
        </w:rPr>
        <w:t>1</w:t>
      </w:r>
      <w:r w:rsidRPr="00363D3E">
        <w:rPr>
          <w:rFonts w:ascii="Arial" w:hAnsi="Arial" w:cs="Arial"/>
        </w:rPr>
        <w:t xml:space="preserve">), </w:t>
      </w:r>
      <w:r w:rsidR="00CD4088" w:rsidRPr="00363D3E">
        <w:rPr>
          <w:rFonts w:ascii="Arial" w:hAnsi="Arial" w:cs="Arial"/>
        </w:rPr>
        <w:t>2</w:t>
      </w:r>
      <w:r w:rsidRPr="00363D3E">
        <w:rPr>
          <w:rFonts w:ascii="Arial" w:hAnsi="Arial" w:cs="Arial"/>
        </w:rPr>
        <w:t xml:space="preserve">), </w:t>
      </w:r>
      <w:r w:rsidR="00CD4088" w:rsidRPr="00363D3E">
        <w:rPr>
          <w:rFonts w:ascii="Arial" w:hAnsi="Arial" w:cs="Arial"/>
        </w:rPr>
        <w:t>3</w:t>
      </w:r>
      <w:r w:rsidRPr="00363D3E">
        <w:rPr>
          <w:rFonts w:ascii="Arial" w:hAnsi="Arial" w:cs="Arial"/>
        </w:rPr>
        <w:t xml:space="preserve">) Zamawiający odrzuca ofertę takiego Wykonawcy. </w:t>
      </w:r>
    </w:p>
    <w:p w14:paraId="57429F02" w14:textId="77777777" w:rsidR="00490191" w:rsidRPr="00363D3E" w:rsidRDefault="00490191" w:rsidP="002D6CC5">
      <w:pPr>
        <w:pStyle w:val="Akapitzlist"/>
        <w:suppressAutoHyphens w:val="0"/>
        <w:autoSpaceDE w:val="0"/>
        <w:autoSpaceDN w:val="0"/>
        <w:adjustRightInd w:val="0"/>
        <w:spacing w:line="276" w:lineRule="auto"/>
        <w:ind w:left="786"/>
        <w:contextualSpacing/>
        <w:jc w:val="both"/>
        <w:rPr>
          <w:rFonts w:ascii="Arial" w:hAnsi="Arial" w:cs="Arial"/>
        </w:rPr>
      </w:pPr>
    </w:p>
    <w:p w14:paraId="31DAFFE5" w14:textId="77777777" w:rsidR="0043477E" w:rsidRPr="00363D3E" w:rsidRDefault="00FB5FCC" w:rsidP="00DD0019">
      <w:pPr>
        <w:numPr>
          <w:ilvl w:val="0"/>
          <w:numId w:val="3"/>
        </w:numPr>
        <w:shd w:val="clear" w:color="auto" w:fill="EAF1DD" w:themeFill="accent3" w:themeFillTint="33"/>
        <w:spacing w:after="0"/>
        <w:rPr>
          <w:rFonts w:ascii="Arial" w:hAnsi="Arial" w:cs="Arial"/>
          <w:sz w:val="20"/>
          <w:szCs w:val="20"/>
        </w:rPr>
      </w:pPr>
      <w:r w:rsidRPr="00363D3E">
        <w:rPr>
          <w:rFonts w:ascii="Arial" w:eastAsia="Times New Roman" w:hAnsi="Arial" w:cs="Arial"/>
          <w:b/>
          <w:bCs/>
          <w:sz w:val="20"/>
          <w:szCs w:val="20"/>
          <w:lang w:eastAsia="pl-PL"/>
        </w:rPr>
        <w:t>MIEJSCE SKŁADANIA OFERTY CENOWEJ</w:t>
      </w:r>
    </w:p>
    <w:p w14:paraId="3997CACF" w14:textId="77777777" w:rsidR="00B3779C" w:rsidRPr="00363D3E" w:rsidRDefault="00FB5FCC" w:rsidP="00796FB1">
      <w:pPr>
        <w:pStyle w:val="Akapitzlist"/>
        <w:numPr>
          <w:ilvl w:val="0"/>
          <w:numId w:val="23"/>
        </w:numPr>
        <w:spacing w:line="276" w:lineRule="auto"/>
        <w:ind w:left="284" w:hanging="284"/>
        <w:jc w:val="both"/>
        <w:rPr>
          <w:rFonts w:ascii="Arial" w:hAnsi="Arial" w:cs="Arial"/>
          <w:color w:val="000000" w:themeColor="text1"/>
        </w:rPr>
      </w:pPr>
      <w:r w:rsidRPr="00363D3E">
        <w:rPr>
          <w:rFonts w:ascii="Arial" w:hAnsi="Arial" w:cs="Arial"/>
          <w:color w:val="000000" w:themeColor="text1"/>
        </w:rPr>
        <w:t xml:space="preserve">Ofertę cenową przygotowaną zgodnie z pkt IV niniejszego zapytania należy złożyć za pośrednictwem platformy zakupowej, </w:t>
      </w:r>
      <w:hyperlink r:id="rId29" w:history="1">
        <w:r w:rsidR="00CD4088" w:rsidRPr="00363D3E">
          <w:rPr>
            <w:rStyle w:val="Hipercze"/>
            <w:rFonts w:ascii="Arial" w:eastAsiaTheme="majorEastAsia" w:hAnsi="Arial" w:cs="Arial"/>
            <w:b/>
            <w:u w:val="none"/>
          </w:rPr>
          <w:t>https://platformazakupowa.pl/pn/32wog</w:t>
        </w:r>
      </w:hyperlink>
      <w:r w:rsidR="00CD4088" w:rsidRPr="00363D3E">
        <w:rPr>
          <w:rStyle w:val="czeinternetowe"/>
          <w:rFonts w:ascii="Arial" w:eastAsiaTheme="majorEastAsia" w:hAnsi="Arial" w:cs="Arial"/>
          <w:b/>
          <w:u w:val="none"/>
        </w:rPr>
        <w:t>.</w:t>
      </w:r>
    </w:p>
    <w:p w14:paraId="0F4C4024" w14:textId="129B24D9" w:rsidR="00A62546" w:rsidRPr="00C219C5" w:rsidRDefault="00FB5FCC" w:rsidP="00796FB1">
      <w:pPr>
        <w:pStyle w:val="Akapitzlist"/>
        <w:numPr>
          <w:ilvl w:val="0"/>
          <w:numId w:val="23"/>
        </w:numPr>
        <w:spacing w:line="276" w:lineRule="auto"/>
        <w:ind w:left="284" w:hanging="284"/>
        <w:jc w:val="both"/>
        <w:rPr>
          <w:rFonts w:ascii="Arial" w:hAnsi="Arial" w:cs="Arial"/>
          <w:b/>
        </w:rPr>
      </w:pPr>
      <w:r w:rsidRPr="00363D3E">
        <w:rPr>
          <w:rFonts w:ascii="Arial" w:hAnsi="Arial" w:cs="Arial"/>
          <w:b/>
        </w:rPr>
        <w:t>Termin skł</w:t>
      </w:r>
      <w:r w:rsidR="00FF1EE1" w:rsidRPr="00363D3E">
        <w:rPr>
          <w:rFonts w:ascii="Arial" w:hAnsi="Arial" w:cs="Arial"/>
          <w:b/>
        </w:rPr>
        <w:t xml:space="preserve">adania ofert ustala się </w:t>
      </w:r>
      <w:r w:rsidR="00FF1EE1" w:rsidRPr="00C219C5">
        <w:rPr>
          <w:rFonts w:ascii="Arial" w:hAnsi="Arial" w:cs="Arial"/>
          <w:b/>
        </w:rPr>
        <w:t>do dnia</w:t>
      </w:r>
      <w:r w:rsidRPr="00C219C5">
        <w:rPr>
          <w:rFonts w:ascii="Arial" w:hAnsi="Arial" w:cs="Arial"/>
          <w:b/>
        </w:rPr>
        <w:t>:</w:t>
      </w:r>
      <w:r w:rsidR="00562BC7" w:rsidRPr="00C219C5">
        <w:rPr>
          <w:rFonts w:ascii="Arial" w:hAnsi="Arial" w:cs="Arial"/>
          <w:b/>
        </w:rPr>
        <w:t xml:space="preserve"> </w:t>
      </w:r>
      <w:r w:rsidR="00A706F4">
        <w:rPr>
          <w:rFonts w:ascii="Arial" w:hAnsi="Arial" w:cs="Arial"/>
          <w:b/>
        </w:rPr>
        <w:t>10.</w:t>
      </w:r>
      <w:r w:rsidR="00D63325">
        <w:rPr>
          <w:rFonts w:ascii="Arial" w:hAnsi="Arial" w:cs="Arial"/>
          <w:b/>
        </w:rPr>
        <w:t>0</w:t>
      </w:r>
      <w:r w:rsidR="00A706F4">
        <w:rPr>
          <w:rFonts w:ascii="Arial" w:hAnsi="Arial" w:cs="Arial"/>
          <w:b/>
        </w:rPr>
        <w:t>2</w:t>
      </w:r>
      <w:r w:rsidR="00F0260D" w:rsidRPr="00C219C5">
        <w:rPr>
          <w:rFonts w:ascii="Arial" w:hAnsi="Arial" w:cs="Arial"/>
          <w:b/>
        </w:rPr>
        <w:t>.</w:t>
      </w:r>
      <w:r w:rsidR="00942278" w:rsidRPr="00C219C5">
        <w:rPr>
          <w:rFonts w:ascii="Arial" w:hAnsi="Arial" w:cs="Arial"/>
          <w:b/>
        </w:rPr>
        <w:t>202</w:t>
      </w:r>
      <w:r w:rsidR="004349EF">
        <w:rPr>
          <w:rFonts w:ascii="Arial" w:hAnsi="Arial" w:cs="Arial"/>
          <w:b/>
        </w:rPr>
        <w:t>6</w:t>
      </w:r>
      <w:r w:rsidR="00942278" w:rsidRPr="00C219C5">
        <w:rPr>
          <w:rFonts w:ascii="Arial" w:hAnsi="Arial" w:cs="Arial"/>
          <w:b/>
        </w:rPr>
        <w:t xml:space="preserve"> r.</w:t>
      </w:r>
      <w:r w:rsidR="003E4DB9" w:rsidRPr="00C219C5">
        <w:rPr>
          <w:rFonts w:ascii="Arial" w:hAnsi="Arial" w:cs="Arial"/>
          <w:b/>
        </w:rPr>
        <w:t xml:space="preserve"> do godziny </w:t>
      </w:r>
      <w:r w:rsidR="00843E48" w:rsidRPr="00C219C5">
        <w:rPr>
          <w:rFonts w:ascii="Arial" w:hAnsi="Arial" w:cs="Arial"/>
          <w:b/>
        </w:rPr>
        <w:t>10</w:t>
      </w:r>
      <w:r w:rsidRPr="00C219C5">
        <w:rPr>
          <w:rFonts w:ascii="Arial" w:hAnsi="Arial" w:cs="Arial"/>
          <w:b/>
        </w:rPr>
        <w:t>:00</w:t>
      </w:r>
    </w:p>
    <w:p w14:paraId="7B456FDA" w14:textId="6CD9908B" w:rsidR="00E14230" w:rsidRPr="00C219C5" w:rsidRDefault="00FB5FCC" w:rsidP="00796FB1">
      <w:pPr>
        <w:pStyle w:val="Akapitzlist"/>
        <w:numPr>
          <w:ilvl w:val="0"/>
          <w:numId w:val="23"/>
        </w:numPr>
        <w:spacing w:line="276" w:lineRule="auto"/>
        <w:ind w:left="284" w:hanging="284"/>
        <w:jc w:val="both"/>
        <w:rPr>
          <w:rFonts w:ascii="Arial" w:hAnsi="Arial" w:cs="Arial"/>
          <w:b/>
        </w:rPr>
      </w:pPr>
      <w:r w:rsidRPr="00C219C5">
        <w:rPr>
          <w:rFonts w:ascii="Arial" w:hAnsi="Arial" w:cs="Arial"/>
          <w:b/>
        </w:rPr>
        <w:t>Otwarcie ofert dnia</w:t>
      </w:r>
      <w:r w:rsidR="00C16F21" w:rsidRPr="00C219C5">
        <w:rPr>
          <w:rFonts w:ascii="Arial" w:hAnsi="Arial" w:cs="Arial"/>
          <w:b/>
        </w:rPr>
        <w:t xml:space="preserve"> </w:t>
      </w:r>
      <w:r w:rsidR="00A706F4">
        <w:rPr>
          <w:rFonts w:ascii="Arial" w:hAnsi="Arial" w:cs="Arial"/>
          <w:b/>
        </w:rPr>
        <w:t>10.</w:t>
      </w:r>
      <w:r w:rsidR="00D36BD4">
        <w:rPr>
          <w:rFonts w:ascii="Arial" w:hAnsi="Arial" w:cs="Arial"/>
          <w:b/>
        </w:rPr>
        <w:t>0</w:t>
      </w:r>
      <w:r w:rsidR="00A706F4">
        <w:rPr>
          <w:rFonts w:ascii="Arial" w:hAnsi="Arial" w:cs="Arial"/>
          <w:b/>
        </w:rPr>
        <w:t>2</w:t>
      </w:r>
      <w:r w:rsidR="00F0260D" w:rsidRPr="00C219C5">
        <w:rPr>
          <w:rFonts w:ascii="Arial" w:hAnsi="Arial" w:cs="Arial"/>
          <w:b/>
        </w:rPr>
        <w:t>.</w:t>
      </w:r>
      <w:r w:rsidR="00942278" w:rsidRPr="00C219C5">
        <w:rPr>
          <w:rFonts w:ascii="Arial" w:hAnsi="Arial" w:cs="Arial"/>
          <w:b/>
        </w:rPr>
        <w:t>202</w:t>
      </w:r>
      <w:r w:rsidR="004349EF">
        <w:rPr>
          <w:rFonts w:ascii="Arial" w:hAnsi="Arial" w:cs="Arial"/>
          <w:b/>
        </w:rPr>
        <w:t>6</w:t>
      </w:r>
      <w:r w:rsidR="00942278" w:rsidRPr="00C219C5">
        <w:rPr>
          <w:rFonts w:ascii="Arial" w:hAnsi="Arial" w:cs="Arial"/>
          <w:b/>
        </w:rPr>
        <w:t xml:space="preserve"> r.</w:t>
      </w:r>
      <w:r w:rsidR="00C50C51" w:rsidRPr="00C219C5">
        <w:rPr>
          <w:rFonts w:ascii="Arial" w:hAnsi="Arial" w:cs="Arial"/>
          <w:b/>
        </w:rPr>
        <w:t xml:space="preserve"> o godz.:</w:t>
      </w:r>
      <w:r w:rsidR="003E4DB9" w:rsidRPr="00C219C5">
        <w:rPr>
          <w:rFonts w:ascii="Arial" w:hAnsi="Arial" w:cs="Arial"/>
          <w:b/>
        </w:rPr>
        <w:t xml:space="preserve"> </w:t>
      </w:r>
      <w:r w:rsidR="00843E48" w:rsidRPr="00C219C5">
        <w:rPr>
          <w:rFonts w:ascii="Arial" w:hAnsi="Arial" w:cs="Arial"/>
          <w:b/>
        </w:rPr>
        <w:t>10</w:t>
      </w:r>
      <w:r w:rsidRPr="00C219C5">
        <w:rPr>
          <w:rFonts w:ascii="Arial" w:hAnsi="Arial" w:cs="Arial"/>
          <w:b/>
        </w:rPr>
        <w:t>:30</w:t>
      </w:r>
      <w:bookmarkStart w:id="9" w:name="_Hlk84578437"/>
    </w:p>
    <w:p w14:paraId="31E1090A" w14:textId="77777777" w:rsidR="00D67D1A" w:rsidRDefault="00E120CA" w:rsidP="00796FB1">
      <w:pPr>
        <w:pStyle w:val="Akapitzlist"/>
        <w:numPr>
          <w:ilvl w:val="0"/>
          <w:numId w:val="23"/>
        </w:numPr>
        <w:spacing w:line="276" w:lineRule="auto"/>
        <w:ind w:left="284" w:hanging="284"/>
        <w:jc w:val="both"/>
        <w:rPr>
          <w:rFonts w:ascii="Arial" w:hAnsi="Arial" w:cs="Arial"/>
          <w:b/>
        </w:rPr>
      </w:pPr>
      <w:r w:rsidRPr="00C219C5">
        <w:rPr>
          <w:rFonts w:ascii="Arial" w:hAnsi="Arial" w:cs="Arial"/>
          <w:b/>
        </w:rPr>
        <w:t>Oferta powinna składać się z następujących dokumentów</w:t>
      </w:r>
      <w:r w:rsidRPr="00363D3E">
        <w:rPr>
          <w:rFonts w:ascii="Arial" w:hAnsi="Arial" w:cs="Arial"/>
          <w:b/>
        </w:rPr>
        <w:t>:</w:t>
      </w:r>
    </w:p>
    <w:p w14:paraId="6AC722C4" w14:textId="6C82582B" w:rsidR="00D8670B" w:rsidRDefault="00D8670B" w:rsidP="00D8670B">
      <w:pPr>
        <w:pStyle w:val="Akapitzlist"/>
        <w:spacing w:line="276" w:lineRule="auto"/>
        <w:ind w:left="284"/>
        <w:jc w:val="both"/>
        <w:rPr>
          <w:rFonts w:ascii="Arial" w:hAnsi="Arial" w:cs="Arial"/>
          <w:b/>
        </w:rPr>
      </w:pPr>
      <w:r>
        <w:rPr>
          <w:rFonts w:ascii="Arial" w:hAnsi="Arial" w:cs="Arial"/>
          <w:b/>
        </w:rPr>
        <w:t xml:space="preserve">w zakresie </w:t>
      </w:r>
      <w:r w:rsidR="00CF279D">
        <w:rPr>
          <w:rFonts w:ascii="Arial" w:hAnsi="Arial" w:cs="Arial"/>
          <w:b/>
        </w:rPr>
        <w:t>części nr 1, 2, 3, 4, 5, 6, 7, 8, 9:</w:t>
      </w:r>
    </w:p>
    <w:p w14:paraId="182CE1D0" w14:textId="747F32C2" w:rsidR="003B3E72" w:rsidRPr="003B3E72" w:rsidRDefault="003B3E72" w:rsidP="005F4582">
      <w:pPr>
        <w:pStyle w:val="NormalnyWeb"/>
        <w:numPr>
          <w:ilvl w:val="0"/>
          <w:numId w:val="19"/>
        </w:numPr>
        <w:shd w:val="clear" w:color="auto" w:fill="FFFFFF"/>
        <w:tabs>
          <w:tab w:val="left" w:pos="360"/>
        </w:tabs>
        <w:spacing w:before="0" w:after="0" w:line="276" w:lineRule="auto"/>
        <w:jc w:val="both"/>
        <w:rPr>
          <w:rFonts w:ascii="Arial" w:hAnsi="Arial" w:cs="Arial"/>
          <w:b/>
          <w:color w:val="auto"/>
          <w:sz w:val="20"/>
          <w:szCs w:val="20"/>
        </w:rPr>
      </w:pPr>
      <w:r>
        <w:rPr>
          <w:rFonts w:ascii="Arial" w:hAnsi="Arial" w:cs="Arial"/>
          <w:b/>
          <w:color w:val="auto"/>
          <w:sz w:val="20"/>
          <w:szCs w:val="20"/>
        </w:rPr>
        <w:t>F</w:t>
      </w:r>
      <w:r w:rsidR="005F4582" w:rsidRPr="004336CE">
        <w:rPr>
          <w:rFonts w:ascii="Arial" w:hAnsi="Arial" w:cs="Arial"/>
          <w:b/>
          <w:color w:val="auto"/>
          <w:sz w:val="20"/>
          <w:szCs w:val="20"/>
        </w:rPr>
        <w:t>ormularz ofertow</w:t>
      </w:r>
      <w:r>
        <w:rPr>
          <w:rFonts w:ascii="Arial" w:hAnsi="Arial" w:cs="Arial"/>
          <w:b/>
          <w:color w:val="auto"/>
          <w:sz w:val="20"/>
          <w:szCs w:val="20"/>
        </w:rPr>
        <w:t>y</w:t>
      </w:r>
      <w:r w:rsidR="005F4582" w:rsidRPr="004336CE">
        <w:rPr>
          <w:rFonts w:ascii="Arial" w:hAnsi="Arial" w:cs="Arial"/>
          <w:b/>
          <w:color w:val="auto"/>
          <w:sz w:val="20"/>
          <w:szCs w:val="20"/>
        </w:rPr>
        <w:t xml:space="preserve"> </w:t>
      </w:r>
      <w:r>
        <w:rPr>
          <w:rFonts w:ascii="Arial" w:hAnsi="Arial" w:cs="Arial"/>
          <w:color w:val="auto"/>
          <w:sz w:val="20"/>
          <w:szCs w:val="20"/>
        </w:rPr>
        <w:t xml:space="preserve">(odpowiednio do części) </w:t>
      </w:r>
      <w:r w:rsidR="005F4582" w:rsidRPr="004336CE">
        <w:rPr>
          <w:rFonts w:ascii="Arial" w:hAnsi="Arial" w:cs="Arial"/>
          <w:color w:val="auto"/>
          <w:sz w:val="20"/>
          <w:szCs w:val="20"/>
        </w:rPr>
        <w:t xml:space="preserve">- </w:t>
      </w:r>
      <w:r w:rsidR="005F4582" w:rsidRPr="004336CE">
        <w:rPr>
          <w:rFonts w:ascii="Arial" w:hAnsi="Arial" w:cs="Arial"/>
          <w:i/>
          <w:color w:val="auto"/>
          <w:sz w:val="20"/>
          <w:szCs w:val="20"/>
        </w:rPr>
        <w:t>wzór stanowi załącznik nr 3 do ZO</w:t>
      </w:r>
      <w:r w:rsidR="005F4582" w:rsidRPr="004336CE">
        <w:rPr>
          <w:rFonts w:ascii="Arial" w:hAnsi="Arial" w:cs="Arial"/>
          <w:color w:val="auto"/>
          <w:sz w:val="20"/>
          <w:szCs w:val="20"/>
        </w:rPr>
        <w:t xml:space="preserve"> </w:t>
      </w:r>
    </w:p>
    <w:p w14:paraId="65EE9064" w14:textId="0380AA02" w:rsidR="004349EF" w:rsidRPr="00C05D93" w:rsidRDefault="003B3E72" w:rsidP="00CF279D">
      <w:pPr>
        <w:pStyle w:val="NormalnyWeb"/>
        <w:numPr>
          <w:ilvl w:val="0"/>
          <w:numId w:val="19"/>
        </w:numPr>
        <w:shd w:val="clear" w:color="auto" w:fill="FFFFFF"/>
        <w:tabs>
          <w:tab w:val="left" w:pos="360"/>
        </w:tabs>
        <w:spacing w:before="0" w:after="0" w:line="276" w:lineRule="auto"/>
        <w:jc w:val="both"/>
        <w:rPr>
          <w:rFonts w:ascii="Arial" w:hAnsi="Arial" w:cs="Arial"/>
          <w:b/>
          <w:color w:val="auto"/>
          <w:sz w:val="20"/>
          <w:szCs w:val="20"/>
        </w:rPr>
      </w:pPr>
      <w:r>
        <w:rPr>
          <w:rFonts w:ascii="Arial" w:hAnsi="Arial" w:cs="Arial"/>
          <w:b/>
          <w:color w:val="auto"/>
          <w:sz w:val="20"/>
          <w:szCs w:val="20"/>
        </w:rPr>
        <w:t>F</w:t>
      </w:r>
      <w:r w:rsidRPr="004336CE">
        <w:rPr>
          <w:rFonts w:ascii="Arial" w:hAnsi="Arial" w:cs="Arial"/>
          <w:b/>
          <w:color w:val="auto"/>
          <w:sz w:val="20"/>
          <w:szCs w:val="20"/>
        </w:rPr>
        <w:t xml:space="preserve">ormularz </w:t>
      </w:r>
      <w:r>
        <w:rPr>
          <w:rFonts w:ascii="Arial" w:hAnsi="Arial" w:cs="Arial"/>
          <w:b/>
          <w:color w:val="auto"/>
          <w:sz w:val="20"/>
          <w:szCs w:val="20"/>
        </w:rPr>
        <w:t>cenowy</w:t>
      </w:r>
      <w:r w:rsidRPr="004336CE">
        <w:rPr>
          <w:rFonts w:ascii="Arial" w:hAnsi="Arial" w:cs="Arial"/>
          <w:b/>
          <w:color w:val="auto"/>
          <w:sz w:val="20"/>
          <w:szCs w:val="20"/>
        </w:rPr>
        <w:t xml:space="preserve"> </w:t>
      </w:r>
      <w:r w:rsidR="004349EF">
        <w:rPr>
          <w:rFonts w:ascii="Arial" w:hAnsi="Arial" w:cs="Arial"/>
          <w:color w:val="auto"/>
          <w:sz w:val="20"/>
          <w:szCs w:val="20"/>
        </w:rPr>
        <w:t>(odpowiednio do części)</w:t>
      </w:r>
      <w:r w:rsidR="005F4582" w:rsidRPr="004336CE">
        <w:rPr>
          <w:rFonts w:ascii="Arial" w:hAnsi="Arial" w:cs="Arial"/>
          <w:i/>
          <w:color w:val="auto"/>
          <w:sz w:val="20"/>
          <w:szCs w:val="20"/>
        </w:rPr>
        <w:t xml:space="preserve"> – wzór stanowi załącznik nr 1 do oferty</w:t>
      </w:r>
    </w:p>
    <w:p w14:paraId="64E5085A" w14:textId="11250F80" w:rsidR="00CF279D" w:rsidRDefault="00CF279D" w:rsidP="00CF279D">
      <w:pPr>
        <w:pStyle w:val="NormalnyWeb"/>
        <w:shd w:val="clear" w:color="auto" w:fill="FFFFFF"/>
        <w:tabs>
          <w:tab w:val="left" w:pos="360"/>
        </w:tabs>
        <w:spacing w:before="0" w:after="0" w:line="276" w:lineRule="auto"/>
        <w:jc w:val="both"/>
        <w:rPr>
          <w:rFonts w:ascii="Arial" w:hAnsi="Arial" w:cs="Arial"/>
          <w:b/>
          <w:i/>
          <w:iCs/>
          <w:color w:val="auto"/>
          <w:sz w:val="20"/>
          <w:szCs w:val="20"/>
        </w:rPr>
      </w:pPr>
      <w:r>
        <w:rPr>
          <w:rFonts w:ascii="Arial" w:hAnsi="Arial" w:cs="Arial"/>
          <w:b/>
          <w:color w:val="auto"/>
          <w:sz w:val="20"/>
          <w:szCs w:val="20"/>
        </w:rPr>
        <w:t xml:space="preserve">Wzory ofert oraz formularzy cenowych zostały spakowane w jednym </w:t>
      </w:r>
      <w:r w:rsidRPr="00CF279D">
        <w:rPr>
          <w:rFonts w:ascii="Arial" w:hAnsi="Arial" w:cs="Arial"/>
          <w:b/>
          <w:color w:val="auto"/>
          <w:sz w:val="20"/>
          <w:szCs w:val="20"/>
        </w:rPr>
        <w:t>folder</w:t>
      </w:r>
      <w:r>
        <w:rPr>
          <w:rFonts w:ascii="Arial" w:hAnsi="Arial" w:cs="Arial"/>
          <w:b/>
          <w:color w:val="auto"/>
          <w:sz w:val="20"/>
          <w:szCs w:val="20"/>
        </w:rPr>
        <w:t xml:space="preserve">ze </w:t>
      </w:r>
      <w:r w:rsidRPr="00CF279D">
        <w:rPr>
          <w:rFonts w:ascii="Arial" w:hAnsi="Arial" w:cs="Arial"/>
          <w:b/>
          <w:color w:val="auto"/>
          <w:sz w:val="20"/>
          <w:szCs w:val="20"/>
        </w:rPr>
        <w:t>w formacie ZIP</w:t>
      </w:r>
      <w:r>
        <w:rPr>
          <w:rFonts w:ascii="Arial" w:hAnsi="Arial" w:cs="Arial"/>
          <w:b/>
          <w:color w:val="auto"/>
          <w:sz w:val="20"/>
          <w:szCs w:val="20"/>
        </w:rPr>
        <w:t xml:space="preserve"> pod nazwą</w:t>
      </w:r>
      <w:r w:rsidR="00C05D93">
        <w:rPr>
          <w:rFonts w:ascii="Arial" w:hAnsi="Arial" w:cs="Arial"/>
          <w:b/>
          <w:color w:val="auto"/>
          <w:sz w:val="20"/>
          <w:szCs w:val="20"/>
        </w:rPr>
        <w:t>:</w:t>
      </w:r>
      <w:r>
        <w:rPr>
          <w:rFonts w:ascii="Arial" w:hAnsi="Arial" w:cs="Arial"/>
          <w:b/>
          <w:color w:val="auto"/>
          <w:sz w:val="20"/>
          <w:szCs w:val="20"/>
        </w:rPr>
        <w:t xml:space="preserve"> </w:t>
      </w:r>
      <w:r w:rsidRPr="00CF279D">
        <w:rPr>
          <w:rFonts w:ascii="Arial" w:hAnsi="Arial" w:cs="Arial"/>
          <w:b/>
          <w:i/>
          <w:iCs/>
          <w:color w:val="auto"/>
          <w:sz w:val="20"/>
          <w:szCs w:val="20"/>
        </w:rPr>
        <w:t>załącznik nr 3 do ZO</w:t>
      </w:r>
      <w:r>
        <w:rPr>
          <w:rFonts w:ascii="Arial" w:hAnsi="Arial" w:cs="Arial"/>
          <w:b/>
          <w:i/>
          <w:iCs/>
          <w:color w:val="auto"/>
          <w:sz w:val="20"/>
          <w:szCs w:val="20"/>
        </w:rPr>
        <w:t xml:space="preserve"> </w:t>
      </w:r>
    </w:p>
    <w:p w14:paraId="5C163C64" w14:textId="77777777" w:rsidR="00CF279D" w:rsidRPr="004336CE" w:rsidRDefault="00CF279D" w:rsidP="00CF279D">
      <w:pPr>
        <w:pStyle w:val="NormalnyWeb"/>
        <w:shd w:val="clear" w:color="auto" w:fill="FFFFFF"/>
        <w:tabs>
          <w:tab w:val="left" w:pos="360"/>
        </w:tabs>
        <w:spacing w:before="0" w:after="0" w:line="276" w:lineRule="auto"/>
        <w:jc w:val="both"/>
        <w:rPr>
          <w:rFonts w:ascii="Arial" w:hAnsi="Arial" w:cs="Arial"/>
          <w:b/>
          <w:color w:val="auto"/>
          <w:sz w:val="20"/>
          <w:szCs w:val="20"/>
        </w:rPr>
      </w:pPr>
    </w:p>
    <w:p w14:paraId="1279354F" w14:textId="77777777" w:rsidR="00530013" w:rsidRPr="003B3E72" w:rsidRDefault="00530013" w:rsidP="00530013">
      <w:pPr>
        <w:pStyle w:val="NormalnyWeb"/>
        <w:shd w:val="clear" w:color="auto" w:fill="FFFFFF"/>
        <w:tabs>
          <w:tab w:val="left" w:pos="360"/>
        </w:tabs>
        <w:spacing w:before="0" w:after="0" w:line="276" w:lineRule="auto"/>
        <w:jc w:val="both"/>
        <w:rPr>
          <w:rFonts w:ascii="Arial" w:hAnsi="Arial" w:cs="Arial"/>
          <w:b/>
          <w:iCs/>
          <w:color w:val="auto"/>
          <w:sz w:val="20"/>
          <w:szCs w:val="20"/>
        </w:rPr>
      </w:pPr>
      <w:r w:rsidRPr="003B3E72">
        <w:rPr>
          <w:rFonts w:ascii="Arial" w:hAnsi="Arial" w:cs="Arial"/>
          <w:b/>
          <w:iCs/>
          <w:color w:val="auto"/>
          <w:sz w:val="20"/>
          <w:szCs w:val="20"/>
        </w:rPr>
        <w:t>UWAGA:</w:t>
      </w:r>
    </w:p>
    <w:p w14:paraId="4EFECA46" w14:textId="489F3E6C" w:rsidR="00530013" w:rsidRDefault="00530013" w:rsidP="004349EF">
      <w:pPr>
        <w:pStyle w:val="NormalnyWeb"/>
        <w:shd w:val="clear" w:color="auto" w:fill="FFFFFF"/>
        <w:tabs>
          <w:tab w:val="left" w:pos="360"/>
        </w:tabs>
        <w:spacing w:before="0" w:after="0" w:line="276" w:lineRule="auto"/>
        <w:jc w:val="both"/>
        <w:rPr>
          <w:rFonts w:ascii="Arial" w:hAnsi="Arial" w:cs="Arial"/>
          <w:b/>
          <w:color w:val="auto"/>
          <w:sz w:val="20"/>
          <w:szCs w:val="20"/>
          <w:u w:val="single"/>
        </w:rPr>
      </w:pPr>
      <w:r w:rsidRPr="00D155B8">
        <w:rPr>
          <w:rFonts w:ascii="Arial" w:hAnsi="Arial" w:cs="Arial"/>
          <w:b/>
          <w:color w:val="auto"/>
          <w:sz w:val="20"/>
          <w:szCs w:val="20"/>
          <w:u w:val="single"/>
        </w:rPr>
        <w:t xml:space="preserve">WYKONAWCA WRAZ Z OFERTĄ WINIEN ZŁOŻYĆ NASTĘPUJĄCE DOKUMENTY: </w:t>
      </w:r>
    </w:p>
    <w:p w14:paraId="014884E5" w14:textId="77777777" w:rsidR="003B3E72" w:rsidRPr="00D155B8" w:rsidRDefault="003B3E72" w:rsidP="004349EF">
      <w:pPr>
        <w:pStyle w:val="NormalnyWeb"/>
        <w:shd w:val="clear" w:color="auto" w:fill="FFFFFF"/>
        <w:tabs>
          <w:tab w:val="left" w:pos="360"/>
        </w:tabs>
        <w:spacing w:before="0" w:after="0" w:line="276" w:lineRule="auto"/>
        <w:jc w:val="both"/>
        <w:rPr>
          <w:rFonts w:ascii="Arial" w:hAnsi="Arial" w:cs="Arial"/>
          <w:b/>
          <w:color w:val="auto"/>
          <w:sz w:val="20"/>
          <w:szCs w:val="20"/>
          <w:u w:val="single"/>
        </w:rPr>
      </w:pPr>
    </w:p>
    <w:p w14:paraId="64284323" w14:textId="77777777" w:rsidR="001F5E91" w:rsidRPr="001F5E91" w:rsidRDefault="001F5E91" w:rsidP="001F5E91">
      <w:pPr>
        <w:pStyle w:val="NormalnyWeb"/>
        <w:numPr>
          <w:ilvl w:val="0"/>
          <w:numId w:val="59"/>
        </w:numPr>
        <w:shd w:val="clear" w:color="auto" w:fill="FFFFFF"/>
        <w:tabs>
          <w:tab w:val="left" w:pos="360"/>
        </w:tabs>
        <w:spacing w:before="0" w:after="0" w:line="276" w:lineRule="auto"/>
        <w:jc w:val="both"/>
        <w:rPr>
          <w:rFonts w:ascii="Arial" w:hAnsi="Arial" w:cs="Arial"/>
          <w:sz w:val="20"/>
          <w:szCs w:val="20"/>
        </w:rPr>
      </w:pPr>
      <w:r w:rsidRPr="001F5E91">
        <w:rPr>
          <w:rFonts w:ascii="Arial" w:hAnsi="Arial" w:cs="Arial"/>
          <w:b/>
          <w:sz w:val="20"/>
          <w:szCs w:val="20"/>
        </w:rPr>
        <w:t>Informacja z Krajowego Rejestru Karnego</w:t>
      </w:r>
      <w:r w:rsidRPr="001F5E91">
        <w:rPr>
          <w:rFonts w:ascii="Arial" w:hAnsi="Arial" w:cs="Arial"/>
          <w:sz w:val="20"/>
          <w:szCs w:val="20"/>
        </w:rPr>
        <w:t xml:space="preserve"> w zakresie: </w:t>
      </w:r>
    </w:p>
    <w:p w14:paraId="77A48F18" w14:textId="77777777" w:rsidR="001F5E91" w:rsidRPr="001F5E91" w:rsidRDefault="001F5E91" w:rsidP="001F5E91">
      <w:pPr>
        <w:pStyle w:val="Akapitzlist"/>
        <w:numPr>
          <w:ilvl w:val="0"/>
          <w:numId w:val="65"/>
        </w:numPr>
        <w:suppressAutoHyphens w:val="0"/>
        <w:spacing w:line="276" w:lineRule="auto"/>
        <w:contextualSpacing/>
        <w:jc w:val="both"/>
        <w:rPr>
          <w:rFonts w:ascii="Arial" w:hAnsi="Arial" w:cs="Arial"/>
        </w:rPr>
      </w:pPr>
      <w:r w:rsidRPr="001F5E91">
        <w:rPr>
          <w:rFonts w:ascii="Arial" w:hAnsi="Arial" w:cs="Arial"/>
        </w:rPr>
        <w:t>art. 108 ust. 1 pkt 1 i 2 ustawy z dnia 11 września 2019r. - Prawo zamówień publicznych;</w:t>
      </w:r>
    </w:p>
    <w:p w14:paraId="7F1295CF" w14:textId="77777777" w:rsidR="001F5E91" w:rsidRPr="001F5E91" w:rsidRDefault="001F5E91" w:rsidP="001F5E91">
      <w:pPr>
        <w:pStyle w:val="Akapitzlist"/>
        <w:numPr>
          <w:ilvl w:val="0"/>
          <w:numId w:val="65"/>
        </w:numPr>
        <w:suppressAutoHyphens w:val="0"/>
        <w:spacing w:line="276" w:lineRule="auto"/>
        <w:contextualSpacing/>
        <w:jc w:val="both"/>
        <w:rPr>
          <w:rFonts w:ascii="Arial" w:hAnsi="Arial" w:cs="Arial"/>
        </w:rPr>
      </w:pPr>
      <w:r w:rsidRPr="001F5E91">
        <w:rPr>
          <w:rFonts w:ascii="Arial" w:hAnsi="Arial" w:cs="Arial"/>
        </w:rPr>
        <w:t xml:space="preserve">art. 108 ust. 1 pkt 4 ustawy, dotyczącej orzeczenia zakazu ubiegania się </w:t>
      </w:r>
      <w:r w:rsidRPr="001F5E91">
        <w:rPr>
          <w:rFonts w:ascii="Arial" w:hAnsi="Arial" w:cs="Arial"/>
        </w:rPr>
        <w:br/>
        <w:t>o zamówienie publiczne tytułem środka karnego;</w:t>
      </w:r>
    </w:p>
    <w:p w14:paraId="070A1D6A" w14:textId="77777777" w:rsidR="001F5E91" w:rsidRDefault="001F5E91" w:rsidP="001F5E91">
      <w:pPr>
        <w:pStyle w:val="Akapitzlist"/>
        <w:jc w:val="both"/>
        <w:rPr>
          <w:rFonts w:ascii="Arial" w:hAnsi="Arial" w:cs="Arial"/>
          <w:i/>
        </w:rPr>
      </w:pPr>
      <w:r w:rsidRPr="001F5E91">
        <w:rPr>
          <w:rFonts w:ascii="Arial" w:hAnsi="Arial" w:cs="Arial"/>
          <w:i/>
        </w:rPr>
        <w:t>- sporządzonej nie wcześniej niż 6 miesięcy przed jej złożeniem.</w:t>
      </w:r>
    </w:p>
    <w:p w14:paraId="3591DDD5" w14:textId="77777777" w:rsidR="00A706F4" w:rsidRPr="001F5E91" w:rsidRDefault="00A706F4" w:rsidP="001F5E91">
      <w:pPr>
        <w:pStyle w:val="Akapitzlist"/>
        <w:jc w:val="both"/>
        <w:rPr>
          <w:rFonts w:ascii="Arial" w:hAnsi="Arial" w:cs="Arial"/>
          <w:i/>
        </w:rPr>
      </w:pPr>
    </w:p>
    <w:p w14:paraId="5400FBBC" w14:textId="1382031E" w:rsidR="001F5E91" w:rsidRDefault="001F5E91" w:rsidP="001F5E91">
      <w:pPr>
        <w:pStyle w:val="NormalnyWeb"/>
        <w:numPr>
          <w:ilvl w:val="0"/>
          <w:numId w:val="59"/>
        </w:numPr>
        <w:shd w:val="clear" w:color="auto" w:fill="FFFFFF"/>
        <w:tabs>
          <w:tab w:val="left" w:pos="360"/>
        </w:tabs>
        <w:spacing w:before="0" w:after="0" w:line="276" w:lineRule="auto"/>
        <w:jc w:val="both"/>
        <w:rPr>
          <w:rFonts w:ascii="Arial" w:hAnsi="Arial" w:cs="Arial"/>
          <w:sz w:val="20"/>
          <w:szCs w:val="20"/>
        </w:rPr>
      </w:pPr>
      <w:r w:rsidRPr="001F5E91">
        <w:rPr>
          <w:rFonts w:ascii="Arial" w:hAnsi="Arial" w:cs="Arial"/>
          <w:b/>
          <w:sz w:val="20"/>
          <w:szCs w:val="20"/>
        </w:rPr>
        <w:t xml:space="preserve">Odpis lub informacja z Krajowego Rejestru Sądowego lub z Centralnej Ewidencji </w:t>
      </w:r>
      <w:r>
        <w:rPr>
          <w:rFonts w:ascii="Arial" w:hAnsi="Arial" w:cs="Arial"/>
          <w:b/>
          <w:sz w:val="20"/>
          <w:szCs w:val="20"/>
        </w:rPr>
        <w:br/>
      </w:r>
      <w:r w:rsidRPr="001F5E91">
        <w:rPr>
          <w:rFonts w:ascii="Arial" w:hAnsi="Arial" w:cs="Arial"/>
          <w:b/>
          <w:sz w:val="20"/>
          <w:szCs w:val="20"/>
        </w:rPr>
        <w:t>i Informacji o Działalności Gospodarczej,</w:t>
      </w:r>
      <w:r w:rsidRPr="001F5E91">
        <w:rPr>
          <w:rFonts w:ascii="Arial" w:hAnsi="Arial" w:cs="Arial"/>
          <w:sz w:val="20"/>
          <w:szCs w:val="20"/>
        </w:rPr>
        <w:t xml:space="preserve"> w zakresie art. 109 ust. 1 pkt 4) ustawy Pzp, </w:t>
      </w:r>
      <w:r w:rsidRPr="001F5E91">
        <w:rPr>
          <w:rFonts w:ascii="Arial" w:hAnsi="Arial" w:cs="Arial"/>
          <w:sz w:val="20"/>
          <w:szCs w:val="20"/>
        </w:rPr>
        <w:lastRenderedPageBreak/>
        <w:t>sporządzonych nie wcześniej niż 3 miesiące przed jej złożeniem, jeżeli odrębne przepisy wymagają wpisu do rejestru lub ewidencji;</w:t>
      </w:r>
    </w:p>
    <w:p w14:paraId="4223CD91" w14:textId="77777777" w:rsidR="00A706F4" w:rsidRDefault="00A706F4" w:rsidP="00A706F4">
      <w:pPr>
        <w:pStyle w:val="NormalnyWeb"/>
        <w:shd w:val="clear" w:color="auto" w:fill="FFFFFF"/>
        <w:tabs>
          <w:tab w:val="left" w:pos="360"/>
        </w:tabs>
        <w:spacing w:before="0" w:after="0" w:line="276" w:lineRule="auto"/>
        <w:ind w:left="360"/>
        <w:jc w:val="both"/>
        <w:rPr>
          <w:rFonts w:ascii="Arial" w:hAnsi="Arial" w:cs="Arial"/>
          <w:sz w:val="20"/>
          <w:szCs w:val="20"/>
        </w:rPr>
      </w:pPr>
    </w:p>
    <w:p w14:paraId="487E071D" w14:textId="77777777" w:rsidR="004F3209" w:rsidRPr="004F3209" w:rsidRDefault="004F3209" w:rsidP="004F3209">
      <w:pPr>
        <w:numPr>
          <w:ilvl w:val="0"/>
          <w:numId w:val="59"/>
        </w:numPr>
        <w:suppressAutoHyphens w:val="0"/>
        <w:spacing w:after="0"/>
        <w:jc w:val="both"/>
        <w:rPr>
          <w:rFonts w:ascii="Arial" w:eastAsia="Calibri" w:hAnsi="Arial" w:cs="Arial"/>
          <w:b/>
          <w:i/>
          <w:color w:val="FF0000"/>
          <w:sz w:val="20"/>
          <w:szCs w:val="20"/>
          <w:u w:val="single"/>
        </w:rPr>
      </w:pPr>
      <w:r w:rsidRPr="00D155B8">
        <w:rPr>
          <w:rFonts w:ascii="Arial" w:eastAsia="Calibri" w:hAnsi="Arial" w:cs="Arial"/>
          <w:b/>
          <w:sz w:val="20"/>
          <w:szCs w:val="20"/>
        </w:rPr>
        <w:t xml:space="preserve">OŚWIADCZENIE DOTYCZĄCE PRZESŁANKI WYKLUCZENIA Z ART. 7 UST. 9 USTAWY O SZCZEGÓLNYCH ROZWIĄZANIACH W ZAKRESIE PRZECIWDZIAŁANIA WSPIERANIU AGRESJI NA UKRAINIE - </w:t>
      </w:r>
      <w:r w:rsidRPr="00D155B8">
        <w:rPr>
          <w:rFonts w:ascii="Arial" w:eastAsia="Calibri" w:hAnsi="Arial" w:cs="Arial"/>
          <w:b/>
          <w:i/>
          <w:sz w:val="20"/>
          <w:szCs w:val="20"/>
          <w:u w:val="single"/>
        </w:rPr>
        <w:t>według wzoru stanowiącego załącznik nr 4 do ZO</w:t>
      </w:r>
    </w:p>
    <w:p w14:paraId="2BCB2A39" w14:textId="77777777" w:rsidR="004F3209" w:rsidRPr="00D155B8" w:rsidRDefault="004F3209" w:rsidP="004F3209">
      <w:pPr>
        <w:suppressAutoHyphens w:val="0"/>
        <w:spacing w:after="0"/>
        <w:jc w:val="both"/>
        <w:rPr>
          <w:rFonts w:ascii="Arial" w:eastAsia="Calibri" w:hAnsi="Arial" w:cs="Arial"/>
          <w:b/>
          <w:i/>
          <w:color w:val="FF0000"/>
          <w:sz w:val="20"/>
          <w:szCs w:val="20"/>
          <w:u w:val="single"/>
        </w:rPr>
      </w:pPr>
    </w:p>
    <w:p w14:paraId="7BF38C0F" w14:textId="762F8264" w:rsidR="00D155B8" w:rsidRPr="004F3209" w:rsidRDefault="004349EF" w:rsidP="004F3209">
      <w:pPr>
        <w:pStyle w:val="NormalnyWeb"/>
        <w:numPr>
          <w:ilvl w:val="0"/>
          <w:numId w:val="59"/>
        </w:numPr>
        <w:shd w:val="clear" w:color="auto" w:fill="FFFFFF"/>
        <w:tabs>
          <w:tab w:val="left" w:pos="360"/>
        </w:tabs>
        <w:spacing w:before="0" w:after="0" w:line="276" w:lineRule="auto"/>
        <w:jc w:val="both"/>
        <w:rPr>
          <w:rFonts w:ascii="Arial" w:hAnsi="Arial" w:cs="Arial"/>
          <w:b/>
          <w:color w:val="auto"/>
          <w:sz w:val="20"/>
          <w:szCs w:val="20"/>
          <w:u w:val="single"/>
        </w:rPr>
      </w:pPr>
      <w:r w:rsidRPr="003B3E72">
        <w:rPr>
          <w:rFonts w:ascii="Arial" w:hAnsi="Arial" w:cs="Arial"/>
          <w:b/>
          <w:bCs/>
          <w:iCs/>
          <w:sz w:val="20"/>
          <w:szCs w:val="20"/>
        </w:rPr>
        <w:t xml:space="preserve">Aktualna koncesja wydana przez Ministra Spraw Wewnętrznych i Administracji na prowadzenie działalności w zakresie usług ochrony osób i mienia realizowanych </w:t>
      </w:r>
      <w:r w:rsidR="003B3E72">
        <w:rPr>
          <w:rFonts w:ascii="Arial" w:hAnsi="Arial" w:cs="Arial"/>
          <w:b/>
          <w:bCs/>
          <w:iCs/>
          <w:sz w:val="20"/>
          <w:szCs w:val="20"/>
        </w:rPr>
        <w:br/>
      </w:r>
      <w:r w:rsidRPr="003B3E72">
        <w:rPr>
          <w:rFonts w:ascii="Arial" w:hAnsi="Arial" w:cs="Arial"/>
          <w:b/>
          <w:bCs/>
          <w:iCs/>
          <w:sz w:val="20"/>
          <w:szCs w:val="20"/>
        </w:rPr>
        <w:t xml:space="preserve">w formie zabezpieczenia technicznego. </w:t>
      </w:r>
      <w:r w:rsidRPr="00D155B8">
        <w:rPr>
          <w:rFonts w:ascii="Arial" w:hAnsi="Arial" w:cs="Arial"/>
          <w:iCs/>
          <w:sz w:val="20"/>
          <w:szCs w:val="20"/>
        </w:rPr>
        <w:t xml:space="preserve">Ust. z dn. 22 sierpnia 1997 r. o ochronie osób </w:t>
      </w:r>
      <w:r w:rsidR="001F5E91">
        <w:rPr>
          <w:rFonts w:ascii="Arial" w:hAnsi="Arial" w:cs="Arial"/>
          <w:iCs/>
          <w:sz w:val="20"/>
          <w:szCs w:val="20"/>
        </w:rPr>
        <w:br/>
      </w:r>
      <w:r w:rsidRPr="00D155B8">
        <w:rPr>
          <w:rFonts w:ascii="Arial" w:hAnsi="Arial" w:cs="Arial"/>
          <w:iCs/>
          <w:sz w:val="20"/>
          <w:szCs w:val="20"/>
        </w:rPr>
        <w:t>i mienia</w:t>
      </w:r>
      <w:r w:rsidRPr="00D155B8">
        <w:rPr>
          <w:rFonts w:ascii="Arial" w:hAnsi="Arial" w:cs="Arial"/>
          <w:i/>
          <w:sz w:val="20"/>
          <w:szCs w:val="20"/>
        </w:rPr>
        <w:t xml:space="preserve"> (Dz.U.2021.1995 t. j. z dnia 2021.11.04)</w:t>
      </w:r>
    </w:p>
    <w:p w14:paraId="23FC67EF" w14:textId="77777777" w:rsidR="00D155B8" w:rsidRPr="00D155B8" w:rsidRDefault="00D155B8" w:rsidP="00D155B8">
      <w:pPr>
        <w:pStyle w:val="NormalnyWeb"/>
        <w:shd w:val="clear" w:color="auto" w:fill="FFFFFF"/>
        <w:tabs>
          <w:tab w:val="left" w:pos="360"/>
        </w:tabs>
        <w:spacing w:before="0" w:after="0" w:line="276" w:lineRule="auto"/>
        <w:ind w:left="720"/>
        <w:jc w:val="both"/>
        <w:rPr>
          <w:rFonts w:ascii="Arial" w:hAnsi="Arial" w:cs="Arial"/>
          <w:b/>
          <w:color w:val="auto"/>
          <w:sz w:val="20"/>
          <w:szCs w:val="20"/>
          <w:u w:val="single"/>
        </w:rPr>
      </w:pPr>
    </w:p>
    <w:p w14:paraId="45A7B6D5" w14:textId="041FDE44" w:rsidR="00D155B8" w:rsidRPr="00D155B8" w:rsidRDefault="00D155B8" w:rsidP="00392514">
      <w:pPr>
        <w:numPr>
          <w:ilvl w:val="0"/>
          <w:numId w:val="59"/>
        </w:numPr>
        <w:suppressAutoHyphens w:val="0"/>
        <w:spacing w:after="0"/>
        <w:jc w:val="both"/>
        <w:rPr>
          <w:rFonts w:ascii="Arial" w:hAnsi="Arial" w:cs="Arial"/>
          <w:bCs/>
          <w:i/>
          <w:color w:val="000000" w:themeColor="text1"/>
          <w:sz w:val="20"/>
          <w:szCs w:val="20"/>
        </w:rPr>
      </w:pPr>
      <w:r w:rsidRPr="00D155B8">
        <w:rPr>
          <w:rFonts w:ascii="Arial" w:hAnsi="Arial" w:cs="Arial"/>
          <w:b/>
          <w:bCs/>
          <w:color w:val="000000" w:themeColor="text1"/>
          <w:sz w:val="20"/>
          <w:szCs w:val="20"/>
          <w:u w:val="single"/>
        </w:rPr>
        <w:t>WYKAZ OSÓB</w:t>
      </w:r>
      <w:r w:rsidRPr="00D155B8">
        <w:rPr>
          <w:rFonts w:ascii="Arial" w:hAnsi="Arial" w:cs="Arial"/>
          <w:b/>
          <w:bCs/>
          <w:color w:val="000000" w:themeColor="text1"/>
          <w:sz w:val="20"/>
          <w:szCs w:val="20"/>
        </w:rPr>
        <w:t xml:space="preserve">, </w:t>
      </w:r>
      <w:r w:rsidRPr="00D155B8">
        <w:rPr>
          <w:rFonts w:ascii="Arial" w:hAnsi="Arial" w:cs="Arial"/>
          <w:color w:val="000000" w:themeColor="text1"/>
          <w:sz w:val="20"/>
          <w:szCs w:val="20"/>
        </w:rPr>
        <w:t>które będą brały udział w wykonywaniu zamówienia</w:t>
      </w:r>
      <w:r w:rsidRPr="00D155B8">
        <w:rPr>
          <w:rFonts w:ascii="Arial" w:hAnsi="Arial" w:cs="Arial"/>
          <w:bCs/>
          <w:color w:val="000000" w:themeColor="text1"/>
          <w:sz w:val="20"/>
          <w:szCs w:val="20"/>
        </w:rPr>
        <w:t>, w szczególności odpowiedzialnych za świadczenie usług, kontrole jakości, wraz z informacjami na temat ich kwalifikacji zawodowych, niezbędnych do wykonania zamówienia, a także zakresu wykonywanych przez nie czynności</w:t>
      </w:r>
      <w:r w:rsidR="00392514">
        <w:rPr>
          <w:rFonts w:ascii="Arial" w:hAnsi="Arial" w:cs="Arial"/>
          <w:bCs/>
          <w:color w:val="000000" w:themeColor="text1"/>
          <w:sz w:val="20"/>
          <w:szCs w:val="20"/>
        </w:rPr>
        <w:t xml:space="preserve">. </w:t>
      </w:r>
      <w:r w:rsidR="00392514">
        <w:rPr>
          <w:rFonts w:ascii="Arial" w:hAnsi="Arial" w:cs="Arial"/>
          <w:bCs/>
          <w:i/>
          <w:color w:val="000000" w:themeColor="text1"/>
          <w:sz w:val="20"/>
          <w:szCs w:val="20"/>
        </w:rPr>
        <w:t xml:space="preserve">- </w:t>
      </w:r>
      <w:r w:rsidR="00392514" w:rsidRPr="00392514">
        <w:rPr>
          <w:rFonts w:ascii="Arial" w:hAnsi="Arial" w:cs="Arial"/>
          <w:bCs/>
          <w:i/>
          <w:color w:val="000000" w:themeColor="text1"/>
          <w:sz w:val="20"/>
          <w:szCs w:val="20"/>
        </w:rPr>
        <w:t xml:space="preserve">według wzoru stanowiącego załącznik nr </w:t>
      </w:r>
      <w:r w:rsidR="00884061">
        <w:rPr>
          <w:rFonts w:ascii="Arial" w:hAnsi="Arial" w:cs="Arial"/>
          <w:bCs/>
          <w:i/>
          <w:color w:val="000000" w:themeColor="text1"/>
          <w:sz w:val="20"/>
          <w:szCs w:val="20"/>
        </w:rPr>
        <w:t>5</w:t>
      </w:r>
      <w:r w:rsidR="00392514" w:rsidRPr="00392514">
        <w:rPr>
          <w:rFonts w:ascii="Arial" w:hAnsi="Arial" w:cs="Arial"/>
          <w:bCs/>
          <w:i/>
          <w:color w:val="000000" w:themeColor="text1"/>
          <w:sz w:val="20"/>
          <w:szCs w:val="20"/>
        </w:rPr>
        <w:t xml:space="preserve"> do</w:t>
      </w:r>
      <w:r w:rsidR="00392514">
        <w:rPr>
          <w:rFonts w:ascii="Arial" w:hAnsi="Arial" w:cs="Arial"/>
          <w:bCs/>
          <w:i/>
          <w:color w:val="000000" w:themeColor="text1"/>
          <w:sz w:val="20"/>
          <w:szCs w:val="20"/>
        </w:rPr>
        <w:t xml:space="preserve"> </w:t>
      </w:r>
      <w:r w:rsidR="00392514" w:rsidRPr="00392514">
        <w:rPr>
          <w:rFonts w:ascii="Arial" w:hAnsi="Arial" w:cs="Arial"/>
          <w:bCs/>
          <w:i/>
          <w:color w:val="000000" w:themeColor="text1"/>
          <w:sz w:val="20"/>
          <w:szCs w:val="20"/>
        </w:rPr>
        <w:t>ZO</w:t>
      </w:r>
    </w:p>
    <w:p w14:paraId="4E1DE5B1" w14:textId="77777777" w:rsidR="00D155B8" w:rsidRPr="00D155B8" w:rsidRDefault="00D155B8" w:rsidP="00D155B8">
      <w:pPr>
        <w:spacing w:after="0"/>
        <w:rPr>
          <w:rFonts w:ascii="Arial" w:hAnsi="Arial" w:cs="Arial"/>
          <w:b/>
          <w:color w:val="000000" w:themeColor="text1"/>
          <w:sz w:val="20"/>
          <w:szCs w:val="20"/>
          <w:u w:val="single"/>
        </w:rPr>
      </w:pPr>
    </w:p>
    <w:p w14:paraId="6C0188BF" w14:textId="77777777" w:rsidR="00D155B8" w:rsidRPr="003B3E72" w:rsidRDefault="00D155B8" w:rsidP="00D155B8">
      <w:pPr>
        <w:jc w:val="both"/>
        <w:rPr>
          <w:rFonts w:ascii="Arial" w:hAnsi="Arial" w:cs="Arial"/>
          <w:bCs/>
          <w:color w:val="000000" w:themeColor="text1"/>
          <w:sz w:val="20"/>
          <w:szCs w:val="20"/>
        </w:rPr>
      </w:pPr>
      <w:r w:rsidRPr="003B3E72">
        <w:rPr>
          <w:rFonts w:ascii="Arial" w:hAnsi="Arial" w:cs="Arial"/>
          <w:bCs/>
          <w:color w:val="000000" w:themeColor="text1"/>
          <w:sz w:val="20"/>
          <w:szCs w:val="20"/>
          <w:u w:val="single"/>
        </w:rPr>
        <w:t>Wykaz winien zawierać co najmniej: osoby realizujące przedmiotowe zamówienie posiadające</w:t>
      </w:r>
      <w:r w:rsidRPr="003B3E72">
        <w:rPr>
          <w:rFonts w:ascii="Arial" w:hAnsi="Arial" w:cs="Arial"/>
          <w:bCs/>
          <w:color w:val="000000" w:themeColor="text1"/>
          <w:sz w:val="20"/>
          <w:szCs w:val="20"/>
        </w:rPr>
        <w:t>:</w:t>
      </w:r>
    </w:p>
    <w:p w14:paraId="241A076B" w14:textId="77777777" w:rsidR="00D155B8" w:rsidRDefault="00D155B8" w:rsidP="00D155B8">
      <w:pPr>
        <w:pStyle w:val="Akapitzlist"/>
        <w:numPr>
          <w:ilvl w:val="0"/>
          <w:numId w:val="61"/>
        </w:numPr>
        <w:suppressAutoHyphens w:val="0"/>
        <w:spacing w:line="256" w:lineRule="auto"/>
        <w:ind w:left="567"/>
        <w:contextualSpacing/>
        <w:jc w:val="both"/>
        <w:rPr>
          <w:rFonts w:ascii="Arial" w:hAnsi="Arial" w:cs="Arial"/>
          <w:i/>
        </w:rPr>
      </w:pPr>
      <w:r w:rsidRPr="005B07C8">
        <w:rPr>
          <w:rFonts w:ascii="Arial" w:hAnsi="Arial" w:cs="Arial"/>
          <w:i/>
        </w:rPr>
        <w:t>min. 1 (jedną) osobę - koordynatora nadzorującego realizację przedmiotowego zamówienia posiadającego</w:t>
      </w:r>
      <w:r>
        <w:rPr>
          <w:rFonts w:ascii="Arial" w:hAnsi="Arial" w:cs="Arial"/>
          <w:i/>
        </w:rPr>
        <w:t>:</w:t>
      </w:r>
    </w:p>
    <w:p w14:paraId="159B598F" w14:textId="77777777" w:rsidR="00D155B8" w:rsidRDefault="00D155B8" w:rsidP="00D155B8">
      <w:pPr>
        <w:pStyle w:val="Akapitzlist"/>
        <w:numPr>
          <w:ilvl w:val="1"/>
          <w:numId w:val="61"/>
        </w:numPr>
        <w:suppressAutoHyphens w:val="0"/>
        <w:spacing w:line="256" w:lineRule="auto"/>
        <w:ind w:left="851" w:hanging="348"/>
        <w:contextualSpacing/>
        <w:jc w:val="both"/>
        <w:rPr>
          <w:rFonts w:ascii="Arial" w:hAnsi="Arial" w:cs="Arial"/>
          <w:i/>
        </w:rPr>
      </w:pPr>
      <w:r>
        <w:rPr>
          <w:rFonts w:ascii="Arial" w:hAnsi="Arial" w:cs="Arial"/>
          <w:i/>
        </w:rPr>
        <w:t xml:space="preserve">aktualną </w:t>
      </w:r>
      <w:r w:rsidRPr="005B07C8">
        <w:rPr>
          <w:rFonts w:ascii="Arial" w:hAnsi="Arial" w:cs="Arial"/>
          <w:i/>
        </w:rPr>
        <w:t>legitymację kwalifikowanego pracownika zabezpieczenia technicznego oraz zaświadczenie o wpisie na listę kwalifikowanych pracowników zabezpieczania technicznego</w:t>
      </w:r>
      <w:r>
        <w:rPr>
          <w:rFonts w:ascii="Arial" w:hAnsi="Arial" w:cs="Arial"/>
          <w:i/>
        </w:rPr>
        <w:t>;</w:t>
      </w:r>
    </w:p>
    <w:p w14:paraId="03C77395" w14:textId="77777777" w:rsidR="00D155B8" w:rsidRDefault="00D155B8" w:rsidP="00D155B8">
      <w:pPr>
        <w:pStyle w:val="Akapitzlist"/>
        <w:numPr>
          <w:ilvl w:val="1"/>
          <w:numId w:val="61"/>
        </w:numPr>
        <w:suppressAutoHyphens w:val="0"/>
        <w:spacing w:line="256" w:lineRule="auto"/>
        <w:ind w:left="851" w:hanging="348"/>
        <w:contextualSpacing/>
        <w:jc w:val="both"/>
        <w:rPr>
          <w:rFonts w:ascii="Arial" w:hAnsi="Arial" w:cs="Arial"/>
          <w:i/>
        </w:rPr>
      </w:pPr>
      <w:r w:rsidRPr="00D42769">
        <w:rPr>
          <w:rFonts w:ascii="Arial" w:hAnsi="Arial" w:cs="Arial"/>
          <w:i/>
        </w:rPr>
        <w:t>zaświadczenie o ukończeniu kursu pracownika zabezpieczenia technicznego w zakresie instalowania lub projektowania systemów alarmowych/technicznych systemów zabezpieczeń, ukończonych w wyspecjalizowanych placówkach kształcenia ustawicznego działających w systemie oświaty;</w:t>
      </w:r>
    </w:p>
    <w:p w14:paraId="15A9CA30" w14:textId="0BA53430" w:rsidR="00D155B8" w:rsidRPr="00D42769" w:rsidRDefault="00D155B8" w:rsidP="00D155B8">
      <w:pPr>
        <w:pStyle w:val="Akapitzlist"/>
        <w:numPr>
          <w:ilvl w:val="1"/>
          <w:numId w:val="61"/>
        </w:numPr>
        <w:suppressAutoHyphens w:val="0"/>
        <w:spacing w:line="256" w:lineRule="auto"/>
        <w:ind w:left="851" w:hanging="348"/>
        <w:contextualSpacing/>
        <w:jc w:val="both"/>
        <w:rPr>
          <w:rFonts w:ascii="Arial" w:hAnsi="Arial" w:cs="Arial"/>
          <w:i/>
        </w:rPr>
      </w:pPr>
      <w:r w:rsidRPr="00D42769">
        <w:rPr>
          <w:rFonts w:ascii="Arial" w:hAnsi="Arial" w:cs="Arial"/>
          <w:i/>
        </w:rPr>
        <w:t xml:space="preserve">aktualne uprawnienia kwalifikacyjne eksploatacyjne  w zakresie obsługi, konserwacji remontów, montażu, kontrolno-pomiarowym, Grupa 1 pkt 2 -urządzenia, instalacje </w:t>
      </w:r>
      <w:r>
        <w:rPr>
          <w:rFonts w:ascii="Arial" w:hAnsi="Arial" w:cs="Arial"/>
          <w:i/>
        </w:rPr>
        <w:br/>
      </w:r>
      <w:r w:rsidRPr="00D42769">
        <w:rPr>
          <w:rFonts w:ascii="Arial" w:hAnsi="Arial" w:cs="Arial"/>
          <w:i/>
        </w:rPr>
        <w:t>i sieci elektroenergetyczne o</w:t>
      </w:r>
      <w:r>
        <w:rPr>
          <w:rFonts w:ascii="Arial" w:hAnsi="Arial" w:cs="Arial"/>
          <w:i/>
        </w:rPr>
        <w:t xml:space="preserve"> </w:t>
      </w:r>
      <w:r w:rsidRPr="00D42769">
        <w:rPr>
          <w:rFonts w:ascii="Arial" w:hAnsi="Arial" w:cs="Arial"/>
          <w:i/>
        </w:rPr>
        <w:t>napięciu nie wyższym niż 1 kV;</w:t>
      </w:r>
    </w:p>
    <w:p w14:paraId="2DBE499D" w14:textId="77777777" w:rsidR="00D155B8" w:rsidRDefault="00D155B8" w:rsidP="00D155B8">
      <w:pPr>
        <w:pStyle w:val="Akapitzlist"/>
        <w:numPr>
          <w:ilvl w:val="0"/>
          <w:numId w:val="61"/>
        </w:numPr>
        <w:suppressAutoHyphens w:val="0"/>
        <w:spacing w:line="256" w:lineRule="auto"/>
        <w:ind w:left="567"/>
        <w:contextualSpacing/>
        <w:jc w:val="both"/>
        <w:rPr>
          <w:rFonts w:ascii="Arial" w:hAnsi="Arial" w:cs="Arial"/>
          <w:i/>
        </w:rPr>
      </w:pPr>
      <w:r>
        <w:rPr>
          <w:rFonts w:ascii="Arial" w:hAnsi="Arial" w:cs="Arial"/>
          <w:i/>
        </w:rPr>
        <w:t>min. 2 (dwie) osoby – instalatorów realizujących przedmiotowe zamówienie, posiadających:</w:t>
      </w:r>
    </w:p>
    <w:p w14:paraId="781ACC05" w14:textId="77777777" w:rsidR="00D155B8" w:rsidRDefault="00D155B8" w:rsidP="00D155B8">
      <w:pPr>
        <w:pStyle w:val="Akapitzlist"/>
        <w:numPr>
          <w:ilvl w:val="1"/>
          <w:numId w:val="61"/>
        </w:numPr>
        <w:suppressAutoHyphens w:val="0"/>
        <w:spacing w:line="256" w:lineRule="auto"/>
        <w:ind w:left="851" w:hanging="348"/>
        <w:contextualSpacing/>
        <w:jc w:val="both"/>
        <w:rPr>
          <w:rFonts w:ascii="Arial" w:hAnsi="Arial" w:cs="Arial"/>
          <w:i/>
        </w:rPr>
      </w:pPr>
      <w:r>
        <w:rPr>
          <w:rFonts w:ascii="Arial" w:hAnsi="Arial" w:cs="Arial"/>
          <w:i/>
        </w:rPr>
        <w:t xml:space="preserve">aktualną </w:t>
      </w:r>
      <w:r w:rsidRPr="005B07C8">
        <w:rPr>
          <w:rFonts w:ascii="Arial" w:hAnsi="Arial" w:cs="Arial"/>
          <w:i/>
        </w:rPr>
        <w:t>legitymację kwalifikowanego pracownika zabezpieczenia technicznego oraz zaświadczenie o wpisie na listę kwalifikowanych pracowników zabezpieczania technicznego</w:t>
      </w:r>
      <w:r>
        <w:rPr>
          <w:rFonts w:ascii="Arial" w:hAnsi="Arial" w:cs="Arial"/>
          <w:i/>
        </w:rPr>
        <w:t>;</w:t>
      </w:r>
    </w:p>
    <w:p w14:paraId="3711E0AA" w14:textId="4C5036B5" w:rsidR="00D155B8" w:rsidRDefault="00D155B8" w:rsidP="00D155B8">
      <w:pPr>
        <w:pStyle w:val="Akapitzlist"/>
        <w:numPr>
          <w:ilvl w:val="1"/>
          <w:numId w:val="61"/>
        </w:numPr>
        <w:suppressAutoHyphens w:val="0"/>
        <w:spacing w:line="256" w:lineRule="auto"/>
        <w:ind w:left="851" w:hanging="348"/>
        <w:contextualSpacing/>
        <w:jc w:val="both"/>
        <w:rPr>
          <w:rFonts w:ascii="Arial" w:hAnsi="Arial" w:cs="Arial"/>
          <w:i/>
        </w:rPr>
      </w:pPr>
      <w:r w:rsidRPr="00D42769">
        <w:rPr>
          <w:rFonts w:ascii="Arial" w:hAnsi="Arial" w:cs="Arial"/>
          <w:i/>
        </w:rPr>
        <w:t>zaświadczenie o ukończeniu kursu pracownika zabezpieczenia technicznego w zakresie instalowania lub projektowania systemów alarmowych/technicznych systemów zabezpieczeń, ukończonych w wyspecjalizowanych placówkach kształcenia ustawicznego działających w</w:t>
      </w:r>
      <w:r>
        <w:rPr>
          <w:rFonts w:ascii="Arial" w:hAnsi="Arial" w:cs="Arial"/>
          <w:i/>
        </w:rPr>
        <w:t xml:space="preserve"> </w:t>
      </w:r>
      <w:r w:rsidRPr="00D42769">
        <w:rPr>
          <w:rFonts w:ascii="Arial" w:hAnsi="Arial" w:cs="Arial"/>
          <w:i/>
        </w:rPr>
        <w:t>systemie oświaty;</w:t>
      </w:r>
    </w:p>
    <w:p w14:paraId="43E4B58C" w14:textId="5457D550" w:rsidR="00D155B8" w:rsidRDefault="00D155B8" w:rsidP="00D155B8">
      <w:pPr>
        <w:pStyle w:val="Akapitzlist"/>
        <w:numPr>
          <w:ilvl w:val="1"/>
          <w:numId w:val="61"/>
        </w:numPr>
        <w:suppressAutoHyphens w:val="0"/>
        <w:spacing w:line="256" w:lineRule="auto"/>
        <w:ind w:left="851" w:hanging="348"/>
        <w:contextualSpacing/>
        <w:jc w:val="both"/>
        <w:rPr>
          <w:rFonts w:ascii="Arial" w:hAnsi="Arial" w:cs="Arial"/>
          <w:i/>
        </w:rPr>
      </w:pPr>
      <w:r w:rsidRPr="00D42769">
        <w:rPr>
          <w:rFonts w:ascii="Arial" w:hAnsi="Arial" w:cs="Arial"/>
          <w:i/>
        </w:rPr>
        <w:t xml:space="preserve">aktualne uprawnienia kwalifikacyjne eksploatacyjne  w zakresie obsługi, konserwacji remontów, montażu, kontrolno-pomiarowym, Grupa 1 pkt 2-urządzenia, instalacje </w:t>
      </w:r>
      <w:r>
        <w:rPr>
          <w:rFonts w:ascii="Arial" w:hAnsi="Arial" w:cs="Arial"/>
          <w:i/>
        </w:rPr>
        <w:br/>
      </w:r>
      <w:r w:rsidRPr="00D42769">
        <w:rPr>
          <w:rFonts w:ascii="Arial" w:hAnsi="Arial" w:cs="Arial"/>
          <w:i/>
        </w:rPr>
        <w:t>i sieci elektroenergetyczne o</w:t>
      </w:r>
      <w:r>
        <w:rPr>
          <w:rFonts w:ascii="Arial" w:hAnsi="Arial" w:cs="Arial"/>
          <w:i/>
        </w:rPr>
        <w:t xml:space="preserve"> </w:t>
      </w:r>
      <w:r w:rsidRPr="00D42769">
        <w:rPr>
          <w:rFonts w:ascii="Arial" w:hAnsi="Arial" w:cs="Arial"/>
          <w:i/>
        </w:rPr>
        <w:t>napięciu nie wyższym niż 1 kV;</w:t>
      </w:r>
    </w:p>
    <w:p w14:paraId="381582E4" w14:textId="77777777" w:rsidR="00D155B8" w:rsidRDefault="00D155B8" w:rsidP="00D155B8">
      <w:pPr>
        <w:pStyle w:val="Akapitzlist"/>
        <w:suppressAutoHyphens w:val="0"/>
        <w:spacing w:line="256" w:lineRule="auto"/>
        <w:ind w:left="851"/>
        <w:contextualSpacing/>
        <w:jc w:val="both"/>
        <w:rPr>
          <w:rFonts w:ascii="Arial" w:hAnsi="Arial" w:cs="Arial"/>
          <w:i/>
        </w:rPr>
      </w:pPr>
    </w:p>
    <w:p w14:paraId="5FB2AC27" w14:textId="23142627" w:rsidR="001B3741" w:rsidRDefault="001B3741" w:rsidP="001B3741">
      <w:pPr>
        <w:spacing w:after="0" w:line="256" w:lineRule="auto"/>
        <w:jc w:val="both"/>
        <w:rPr>
          <w:rFonts w:ascii="Arial" w:hAnsi="Arial" w:cs="Arial"/>
          <w:i/>
          <w:sz w:val="20"/>
          <w:szCs w:val="20"/>
        </w:rPr>
      </w:pPr>
      <w:r w:rsidRPr="001E7BF0">
        <w:rPr>
          <w:rFonts w:ascii="Arial" w:hAnsi="Arial" w:cs="Arial"/>
          <w:i/>
          <w:sz w:val="20"/>
          <w:szCs w:val="20"/>
        </w:rPr>
        <w:t xml:space="preserve">Celem spełnienia warunków opisanych w </w:t>
      </w:r>
      <w:r>
        <w:rPr>
          <w:rFonts w:ascii="Arial" w:hAnsi="Arial" w:cs="Arial"/>
          <w:i/>
          <w:sz w:val="20"/>
          <w:szCs w:val="20"/>
        </w:rPr>
        <w:t>lit.</w:t>
      </w:r>
      <w:r w:rsidRPr="001E7BF0">
        <w:rPr>
          <w:rFonts w:ascii="Arial" w:hAnsi="Arial" w:cs="Arial"/>
          <w:i/>
          <w:sz w:val="20"/>
          <w:szCs w:val="20"/>
        </w:rPr>
        <w:t xml:space="preserve"> a i b Wykonawca przedstawi Zamawiającemu Wykaz pracowników wraz z potwierdzonymi za zgodność z oryginałem skanami dokumentów potwierdzającymi posiadane kwalifikacje i uprawnienia w zakresie</w:t>
      </w:r>
      <w:r>
        <w:rPr>
          <w:rFonts w:ascii="Arial" w:hAnsi="Arial" w:cs="Arial"/>
          <w:i/>
          <w:sz w:val="20"/>
          <w:szCs w:val="20"/>
        </w:rPr>
        <w:t xml:space="preserve"> zdolności technicznej </w:t>
      </w:r>
      <w:r>
        <w:rPr>
          <w:rFonts w:ascii="Arial" w:hAnsi="Arial" w:cs="Arial"/>
          <w:i/>
          <w:sz w:val="20"/>
          <w:szCs w:val="20"/>
        </w:rPr>
        <w:br/>
        <w:t>i zawodowej.</w:t>
      </w:r>
      <w:r w:rsidRPr="001E7BF0">
        <w:rPr>
          <w:rFonts w:ascii="Arial" w:hAnsi="Arial" w:cs="Arial"/>
          <w:i/>
          <w:sz w:val="20"/>
          <w:szCs w:val="20"/>
        </w:rPr>
        <w:t xml:space="preserve"> Wykonawca winien dostarczyć Wykaz wraz z ofertą Wzór wykazu zawiera załącznik nr </w:t>
      </w:r>
      <w:r>
        <w:rPr>
          <w:rFonts w:ascii="Arial" w:hAnsi="Arial" w:cs="Arial"/>
          <w:i/>
          <w:sz w:val="20"/>
          <w:szCs w:val="20"/>
        </w:rPr>
        <w:t>6</w:t>
      </w:r>
      <w:r w:rsidRPr="001E7BF0">
        <w:rPr>
          <w:rFonts w:ascii="Arial" w:hAnsi="Arial" w:cs="Arial"/>
          <w:i/>
          <w:sz w:val="20"/>
          <w:szCs w:val="20"/>
        </w:rPr>
        <w:t xml:space="preserve"> do ZO.</w:t>
      </w:r>
    </w:p>
    <w:p w14:paraId="6483466F" w14:textId="77777777" w:rsidR="001B3741" w:rsidRDefault="001B3741" w:rsidP="001B3741">
      <w:pPr>
        <w:spacing w:line="256" w:lineRule="auto"/>
        <w:jc w:val="both"/>
        <w:rPr>
          <w:rFonts w:ascii="Arial" w:hAnsi="Arial" w:cs="Arial"/>
          <w:i/>
          <w:sz w:val="20"/>
          <w:szCs w:val="20"/>
        </w:rPr>
      </w:pPr>
      <w:r>
        <w:rPr>
          <w:rFonts w:ascii="Arial" w:hAnsi="Arial" w:cs="Arial"/>
          <w:i/>
          <w:sz w:val="20"/>
          <w:szCs w:val="20"/>
        </w:rPr>
        <w:t>Celem potwierdzenia warunków opisanych w lit. c Wykonawca dostarczy Zamawiającemu potwierdzone za zgodność z oryginałem skany przedmiotowych uprawnień.</w:t>
      </w:r>
    </w:p>
    <w:p w14:paraId="0D7E69A6" w14:textId="17E4DEA1" w:rsidR="00D155B8" w:rsidRDefault="001B3741" w:rsidP="00392514">
      <w:pPr>
        <w:numPr>
          <w:ilvl w:val="0"/>
          <w:numId w:val="59"/>
        </w:numPr>
        <w:suppressAutoHyphens w:val="0"/>
        <w:spacing w:after="0"/>
        <w:jc w:val="both"/>
        <w:rPr>
          <w:rFonts w:ascii="Arial" w:hAnsi="Arial" w:cs="Arial"/>
          <w:b/>
          <w:bCs/>
          <w:iCs/>
          <w:sz w:val="20"/>
          <w:szCs w:val="20"/>
          <w:u w:val="single"/>
        </w:rPr>
      </w:pPr>
      <w:r>
        <w:rPr>
          <w:rFonts w:ascii="Arial" w:hAnsi="Arial" w:cs="Arial"/>
          <w:b/>
          <w:bCs/>
          <w:iCs/>
          <w:sz w:val="20"/>
          <w:szCs w:val="20"/>
          <w:u w:val="single"/>
        </w:rPr>
        <w:t>D</w:t>
      </w:r>
      <w:r w:rsidR="00D155B8" w:rsidRPr="00392514">
        <w:rPr>
          <w:rFonts w:ascii="Arial" w:hAnsi="Arial" w:cs="Arial"/>
          <w:b/>
          <w:bCs/>
          <w:iCs/>
          <w:sz w:val="20"/>
          <w:szCs w:val="20"/>
          <w:u w:val="single"/>
        </w:rPr>
        <w:t>okument</w:t>
      </w:r>
      <w:r w:rsidR="00392514" w:rsidRPr="00392514">
        <w:rPr>
          <w:rFonts w:ascii="Arial" w:hAnsi="Arial" w:cs="Arial"/>
          <w:b/>
          <w:bCs/>
          <w:iCs/>
          <w:sz w:val="20"/>
          <w:szCs w:val="20"/>
          <w:u w:val="single"/>
        </w:rPr>
        <w:t>y</w:t>
      </w:r>
      <w:r w:rsidR="00D155B8" w:rsidRPr="00392514">
        <w:rPr>
          <w:rFonts w:ascii="Arial" w:hAnsi="Arial" w:cs="Arial"/>
          <w:b/>
          <w:bCs/>
          <w:iCs/>
          <w:sz w:val="20"/>
          <w:szCs w:val="20"/>
          <w:u w:val="single"/>
        </w:rPr>
        <w:t xml:space="preserve"> potwierdzając</w:t>
      </w:r>
      <w:r w:rsidR="00392514" w:rsidRPr="00392514">
        <w:rPr>
          <w:rFonts w:ascii="Arial" w:hAnsi="Arial" w:cs="Arial"/>
          <w:b/>
          <w:bCs/>
          <w:iCs/>
          <w:sz w:val="20"/>
          <w:szCs w:val="20"/>
          <w:u w:val="single"/>
        </w:rPr>
        <w:t>e</w:t>
      </w:r>
      <w:r w:rsidR="00D155B8" w:rsidRPr="00392514">
        <w:rPr>
          <w:rFonts w:ascii="Arial" w:hAnsi="Arial" w:cs="Arial"/>
          <w:b/>
          <w:bCs/>
          <w:iCs/>
          <w:sz w:val="20"/>
          <w:szCs w:val="20"/>
          <w:u w:val="single"/>
        </w:rPr>
        <w:t xml:space="preserve"> posiadane kwalifikacje i uprawnienia w zakresie zdolności technicznej i zawodowej.</w:t>
      </w:r>
    </w:p>
    <w:p w14:paraId="6C4FDB04" w14:textId="16182048" w:rsidR="003B3E72" w:rsidRPr="00392514" w:rsidRDefault="00D155B8" w:rsidP="003B3E72">
      <w:pPr>
        <w:numPr>
          <w:ilvl w:val="0"/>
          <w:numId w:val="59"/>
        </w:numPr>
        <w:suppressAutoHyphens w:val="0"/>
        <w:spacing w:after="0"/>
        <w:jc w:val="both"/>
        <w:rPr>
          <w:rFonts w:ascii="Arial" w:hAnsi="Arial" w:cs="Arial"/>
          <w:b/>
          <w:i/>
          <w:color w:val="000000" w:themeColor="text1"/>
          <w:sz w:val="20"/>
          <w:szCs w:val="20"/>
        </w:rPr>
      </w:pPr>
      <w:r w:rsidRPr="003B3E72">
        <w:rPr>
          <w:rFonts w:ascii="Arial" w:hAnsi="Arial" w:cs="Arial"/>
          <w:b/>
          <w:color w:val="000000" w:themeColor="text1"/>
          <w:sz w:val="20"/>
          <w:szCs w:val="20"/>
          <w:u w:val="single"/>
        </w:rPr>
        <w:lastRenderedPageBreak/>
        <w:t>WYKAZ OSÓB</w:t>
      </w:r>
      <w:r w:rsidRPr="003B3E72">
        <w:rPr>
          <w:rFonts w:ascii="Arial" w:hAnsi="Arial" w:cs="Arial"/>
          <w:color w:val="000000" w:themeColor="text1"/>
          <w:sz w:val="20"/>
          <w:szCs w:val="20"/>
        </w:rPr>
        <w:t xml:space="preserve">, skierowanych przez Wykonawcę do realizacji zamówienia wraz </w:t>
      </w:r>
      <w:r w:rsidR="003B3E72">
        <w:rPr>
          <w:rFonts w:ascii="Arial" w:hAnsi="Arial" w:cs="Arial"/>
          <w:color w:val="000000" w:themeColor="text1"/>
          <w:sz w:val="20"/>
          <w:szCs w:val="20"/>
        </w:rPr>
        <w:br/>
      </w:r>
      <w:r w:rsidRPr="003B3E72">
        <w:rPr>
          <w:rFonts w:ascii="Arial" w:hAnsi="Arial" w:cs="Arial"/>
          <w:color w:val="000000" w:themeColor="text1"/>
          <w:sz w:val="20"/>
          <w:szCs w:val="20"/>
        </w:rPr>
        <w:t>z informacjami na temat ich uprawnień niezbędnych do wykonania zamówienia wynikających z posiadania</w:t>
      </w:r>
      <w:r w:rsidRPr="003B3E72">
        <w:rPr>
          <w:rFonts w:ascii="Arial" w:hAnsi="Arial" w:cs="Arial"/>
          <w:i/>
          <w:color w:val="000000" w:themeColor="text1"/>
          <w:sz w:val="20"/>
          <w:szCs w:val="20"/>
        </w:rPr>
        <w:t xml:space="preserve"> - </w:t>
      </w:r>
      <w:r w:rsidR="003B3E72" w:rsidRPr="00392514">
        <w:rPr>
          <w:rFonts w:ascii="Arial" w:hAnsi="Arial" w:cs="Arial"/>
          <w:i/>
          <w:color w:val="000000" w:themeColor="text1"/>
          <w:sz w:val="20"/>
          <w:szCs w:val="20"/>
        </w:rPr>
        <w:t xml:space="preserve">uprawnień w zakresie dostępu do informacji niejawnych oznaczonych klauzulą „ZASTRZEŻONE” zgodnie z Ustawą z dnia 5 sierpnia 2010 o ochronie informacji niejawnych  – zwaną dalej UOIN. Ustawa z dnia 5 sierpnia 2010 r. o ochronie informacji niejawnych (Dz.U.2025.1209 t. j. z dnia 2025.09.02) </w:t>
      </w:r>
    </w:p>
    <w:p w14:paraId="1FED45D5" w14:textId="3E7B34A2" w:rsidR="00D155B8" w:rsidRPr="00392514" w:rsidRDefault="00392514" w:rsidP="003B3E72">
      <w:pPr>
        <w:suppressAutoHyphens w:val="0"/>
        <w:spacing w:after="0"/>
        <w:ind w:left="360"/>
        <w:jc w:val="both"/>
        <w:rPr>
          <w:rFonts w:ascii="Arial" w:hAnsi="Arial" w:cs="Arial"/>
          <w:bCs/>
          <w:i/>
          <w:color w:val="000000" w:themeColor="text1"/>
          <w:sz w:val="20"/>
          <w:szCs w:val="20"/>
        </w:rPr>
      </w:pPr>
      <w:r>
        <w:rPr>
          <w:rFonts w:ascii="Arial" w:hAnsi="Arial" w:cs="Arial"/>
          <w:bCs/>
          <w:i/>
          <w:color w:val="000000" w:themeColor="text1"/>
          <w:sz w:val="20"/>
          <w:szCs w:val="20"/>
        </w:rPr>
        <w:t xml:space="preserve">- </w:t>
      </w:r>
      <w:r w:rsidR="00D155B8" w:rsidRPr="00392514">
        <w:rPr>
          <w:rFonts w:ascii="Arial" w:hAnsi="Arial" w:cs="Arial"/>
          <w:bCs/>
          <w:i/>
          <w:color w:val="000000" w:themeColor="text1"/>
          <w:sz w:val="20"/>
          <w:szCs w:val="20"/>
        </w:rPr>
        <w:t xml:space="preserve">według wzoru stanowiącego załącznik nr </w:t>
      </w:r>
      <w:r w:rsidR="00884061">
        <w:rPr>
          <w:rFonts w:ascii="Arial" w:hAnsi="Arial" w:cs="Arial"/>
          <w:bCs/>
          <w:i/>
          <w:color w:val="000000" w:themeColor="text1"/>
          <w:sz w:val="20"/>
          <w:szCs w:val="20"/>
        </w:rPr>
        <w:t>5</w:t>
      </w:r>
      <w:r w:rsidR="00D155B8" w:rsidRPr="00392514">
        <w:rPr>
          <w:rFonts w:ascii="Arial" w:hAnsi="Arial" w:cs="Arial"/>
          <w:bCs/>
          <w:i/>
          <w:color w:val="000000" w:themeColor="text1"/>
          <w:sz w:val="20"/>
          <w:szCs w:val="20"/>
        </w:rPr>
        <w:t xml:space="preserve"> do ZO</w:t>
      </w:r>
    </w:p>
    <w:p w14:paraId="6C9CBD1D" w14:textId="77777777" w:rsidR="00D155B8" w:rsidRPr="003B3E72" w:rsidRDefault="00D155B8" w:rsidP="00D155B8">
      <w:pPr>
        <w:pStyle w:val="Akapitzlist"/>
        <w:spacing w:line="276" w:lineRule="auto"/>
        <w:ind w:left="859"/>
        <w:jc w:val="both"/>
        <w:rPr>
          <w:rFonts w:ascii="Arial" w:eastAsiaTheme="minorHAnsi" w:hAnsi="Arial" w:cs="Arial"/>
          <w:b/>
          <w:i/>
          <w:lang w:eastAsia="en-US"/>
        </w:rPr>
      </w:pPr>
    </w:p>
    <w:p w14:paraId="73AD540A" w14:textId="77777777" w:rsidR="00392514" w:rsidRDefault="003B3E72" w:rsidP="00392514">
      <w:pPr>
        <w:pStyle w:val="Akapitzlist"/>
        <w:numPr>
          <w:ilvl w:val="0"/>
          <w:numId w:val="63"/>
        </w:numPr>
        <w:suppressAutoHyphens w:val="0"/>
        <w:spacing w:line="256" w:lineRule="auto"/>
        <w:ind w:left="851"/>
        <w:contextualSpacing/>
        <w:jc w:val="both"/>
        <w:rPr>
          <w:rFonts w:ascii="Arial" w:hAnsi="Arial" w:cs="Arial"/>
          <w:i/>
        </w:rPr>
      </w:pPr>
      <w:r w:rsidRPr="003B3E72">
        <w:rPr>
          <w:rFonts w:ascii="Arial" w:hAnsi="Arial" w:cs="Arial"/>
          <w:i/>
        </w:rPr>
        <w:t>Kierownik przedsiębiorcy: zaświadczenie o odbyciu szkolenia w zakresie ochrony informacji niejawnych zgodnie z art. 19, art. 20 ust. 1, w związku z art. 2 ust. 14 UOIN;</w:t>
      </w:r>
    </w:p>
    <w:p w14:paraId="7FEF5929" w14:textId="0B2A5FE4" w:rsidR="003B3E72" w:rsidRPr="00392514" w:rsidRDefault="003B3E72" w:rsidP="00392514">
      <w:pPr>
        <w:pStyle w:val="Akapitzlist"/>
        <w:numPr>
          <w:ilvl w:val="0"/>
          <w:numId w:val="63"/>
        </w:numPr>
        <w:suppressAutoHyphens w:val="0"/>
        <w:spacing w:line="256" w:lineRule="auto"/>
        <w:ind w:left="851"/>
        <w:contextualSpacing/>
        <w:jc w:val="both"/>
        <w:rPr>
          <w:rFonts w:ascii="Arial" w:hAnsi="Arial" w:cs="Arial"/>
          <w:i/>
        </w:rPr>
      </w:pPr>
      <w:r w:rsidRPr="00392514">
        <w:rPr>
          <w:rFonts w:ascii="Arial" w:hAnsi="Arial" w:cs="Arial"/>
          <w:i/>
        </w:rPr>
        <w:t>Pozostałe osoby biorące udział w realizacji przedmiotu zamówienia:,</w:t>
      </w:r>
    </w:p>
    <w:p w14:paraId="42D015D0" w14:textId="77777777" w:rsidR="00392514" w:rsidRDefault="003B3E72" w:rsidP="00392514">
      <w:pPr>
        <w:pStyle w:val="Akapitzlist"/>
        <w:numPr>
          <w:ilvl w:val="0"/>
          <w:numId w:val="42"/>
        </w:numPr>
        <w:suppressAutoHyphens w:val="0"/>
        <w:spacing w:line="256" w:lineRule="auto"/>
        <w:ind w:left="993"/>
        <w:contextualSpacing/>
        <w:jc w:val="both"/>
        <w:rPr>
          <w:rFonts w:ascii="Arial" w:hAnsi="Arial" w:cs="Arial"/>
          <w:i/>
        </w:rPr>
      </w:pPr>
      <w:r w:rsidRPr="003B3E72">
        <w:rPr>
          <w:rFonts w:ascii="Arial" w:hAnsi="Arial" w:cs="Arial"/>
          <w:i/>
        </w:rPr>
        <w:t>zaświadczenie o odbyciu szkolenia w zakresie ochrony informacji niejawnych zgodnie z art. 19, art. 20 ust. 1 UOIN,</w:t>
      </w:r>
    </w:p>
    <w:p w14:paraId="56A388B9" w14:textId="1A762E04" w:rsidR="003B3E72" w:rsidRPr="00392514" w:rsidRDefault="003B3E72" w:rsidP="00392514">
      <w:pPr>
        <w:pStyle w:val="Akapitzlist"/>
        <w:numPr>
          <w:ilvl w:val="0"/>
          <w:numId w:val="42"/>
        </w:numPr>
        <w:suppressAutoHyphens w:val="0"/>
        <w:spacing w:line="256" w:lineRule="auto"/>
        <w:ind w:left="993"/>
        <w:contextualSpacing/>
        <w:jc w:val="both"/>
        <w:rPr>
          <w:rFonts w:ascii="Arial" w:hAnsi="Arial" w:cs="Arial"/>
          <w:i/>
        </w:rPr>
      </w:pPr>
      <w:r w:rsidRPr="00392514">
        <w:rPr>
          <w:rFonts w:ascii="Arial" w:hAnsi="Arial" w:cs="Arial"/>
          <w:i/>
        </w:rPr>
        <w:t>pisemne upoważnienie kierownika jednostki organizacyjnej do dostępu do informacji niejawnych o klauzuli „ZASTRZEŻONE” albo poświadczenia bezpieczeństwa upoważniające do dostępu do informacji niejawnych o klauzuli „POUFNE” lub wyższej lub zgodnie z art. 21 ust.4 UOIN</w:t>
      </w:r>
    </w:p>
    <w:p w14:paraId="6613D0AA" w14:textId="77777777" w:rsidR="00D155B8" w:rsidRDefault="00D155B8" w:rsidP="00D155B8">
      <w:pPr>
        <w:pStyle w:val="NormalnyWeb"/>
        <w:shd w:val="clear" w:color="auto" w:fill="FFFFFF"/>
        <w:tabs>
          <w:tab w:val="left" w:pos="360"/>
        </w:tabs>
        <w:spacing w:before="0" w:after="0" w:line="276" w:lineRule="auto"/>
        <w:ind w:left="720"/>
        <w:jc w:val="both"/>
        <w:rPr>
          <w:rFonts w:ascii="Arial" w:hAnsi="Arial" w:cs="Arial"/>
          <w:b/>
          <w:color w:val="auto"/>
          <w:sz w:val="20"/>
          <w:szCs w:val="20"/>
          <w:u w:val="single"/>
        </w:rPr>
      </w:pPr>
    </w:p>
    <w:p w14:paraId="251ED41D" w14:textId="2ABC224C" w:rsidR="001B3741" w:rsidRDefault="001B3741" w:rsidP="001B3741">
      <w:pPr>
        <w:pStyle w:val="NormalnyWeb"/>
        <w:shd w:val="clear" w:color="auto" w:fill="FFFFFF"/>
        <w:tabs>
          <w:tab w:val="left" w:pos="360"/>
        </w:tabs>
        <w:spacing w:before="0" w:after="0" w:line="276" w:lineRule="auto"/>
        <w:jc w:val="both"/>
        <w:rPr>
          <w:rFonts w:ascii="Arial" w:hAnsi="Arial" w:cs="Arial"/>
          <w:i/>
          <w:sz w:val="20"/>
          <w:szCs w:val="20"/>
        </w:rPr>
      </w:pPr>
      <w:r>
        <w:rPr>
          <w:rFonts w:ascii="Arial" w:hAnsi="Arial" w:cs="Arial"/>
          <w:i/>
          <w:sz w:val="20"/>
          <w:szCs w:val="20"/>
        </w:rPr>
        <w:t>Celem spełnienia warunków opisanych w punktach powyżej Wykonawca przedstawi Zamawiającemu</w:t>
      </w:r>
      <w:r>
        <w:t xml:space="preserve"> </w:t>
      </w:r>
      <w:r w:rsidRPr="00354B08">
        <w:rPr>
          <w:rFonts w:ascii="Arial" w:hAnsi="Arial" w:cs="Arial"/>
          <w:i/>
          <w:sz w:val="20"/>
          <w:szCs w:val="20"/>
        </w:rPr>
        <w:t>Wykaz pracowników wraz z potwierdzonymi za zgodność</w:t>
      </w:r>
      <w:r>
        <w:rPr>
          <w:rFonts w:ascii="Arial" w:hAnsi="Arial" w:cs="Arial"/>
          <w:i/>
          <w:sz w:val="20"/>
          <w:szCs w:val="20"/>
        </w:rPr>
        <w:t xml:space="preserve"> z oryginałem</w:t>
      </w:r>
      <w:r w:rsidRPr="00354B08">
        <w:rPr>
          <w:rFonts w:ascii="Arial" w:hAnsi="Arial" w:cs="Arial"/>
          <w:i/>
          <w:sz w:val="20"/>
          <w:szCs w:val="20"/>
        </w:rPr>
        <w:t xml:space="preserve"> </w:t>
      </w:r>
      <w:r>
        <w:rPr>
          <w:rFonts w:ascii="Arial" w:hAnsi="Arial" w:cs="Arial"/>
          <w:i/>
          <w:sz w:val="20"/>
          <w:szCs w:val="20"/>
        </w:rPr>
        <w:t>skanami</w:t>
      </w:r>
      <w:r w:rsidRPr="00354B08">
        <w:rPr>
          <w:rFonts w:ascii="Arial" w:hAnsi="Arial" w:cs="Arial"/>
          <w:i/>
          <w:sz w:val="20"/>
          <w:szCs w:val="20"/>
        </w:rPr>
        <w:t xml:space="preserve"> dokumentów potwierdzającymi posiadane kwalifikacje i uprawnienia w zakresie dostępu do informacji niejawnych o klauzuli „ZASTRZEŻONE” oraz podstawą dysponowania (zatrudnienie na umowę o pracę)</w:t>
      </w:r>
      <w:r>
        <w:rPr>
          <w:rFonts w:ascii="Arial" w:hAnsi="Arial" w:cs="Arial"/>
          <w:i/>
          <w:sz w:val="20"/>
          <w:szCs w:val="20"/>
        </w:rPr>
        <w:t>.</w:t>
      </w:r>
      <w:r w:rsidRPr="00354B08">
        <w:rPr>
          <w:rFonts w:ascii="Arial" w:hAnsi="Arial" w:cs="Arial"/>
          <w:i/>
          <w:sz w:val="20"/>
          <w:szCs w:val="20"/>
        </w:rPr>
        <w:t xml:space="preserve"> </w:t>
      </w:r>
      <w:r>
        <w:rPr>
          <w:rFonts w:ascii="Arial" w:hAnsi="Arial" w:cs="Arial"/>
          <w:i/>
          <w:sz w:val="20"/>
          <w:szCs w:val="20"/>
        </w:rPr>
        <w:t>W</w:t>
      </w:r>
      <w:r w:rsidRPr="00354B08">
        <w:rPr>
          <w:rFonts w:ascii="Arial" w:hAnsi="Arial" w:cs="Arial"/>
          <w:i/>
          <w:sz w:val="20"/>
          <w:szCs w:val="20"/>
        </w:rPr>
        <w:t>ykonawca winien dostarczyć</w:t>
      </w:r>
      <w:r>
        <w:rPr>
          <w:rFonts w:ascii="Arial" w:hAnsi="Arial" w:cs="Arial"/>
          <w:i/>
          <w:sz w:val="20"/>
          <w:szCs w:val="20"/>
        </w:rPr>
        <w:t xml:space="preserve"> Wykaz</w:t>
      </w:r>
      <w:r w:rsidRPr="00354B08">
        <w:rPr>
          <w:rFonts w:ascii="Arial" w:hAnsi="Arial" w:cs="Arial"/>
          <w:i/>
          <w:sz w:val="20"/>
          <w:szCs w:val="20"/>
        </w:rPr>
        <w:t xml:space="preserve"> </w:t>
      </w:r>
      <w:r>
        <w:rPr>
          <w:rFonts w:ascii="Arial" w:hAnsi="Arial" w:cs="Arial"/>
          <w:i/>
          <w:sz w:val="20"/>
          <w:szCs w:val="20"/>
        </w:rPr>
        <w:t xml:space="preserve">wraz z ofertą </w:t>
      </w:r>
      <w:r w:rsidRPr="00354B08">
        <w:rPr>
          <w:rFonts w:ascii="Arial" w:hAnsi="Arial" w:cs="Arial"/>
          <w:i/>
          <w:sz w:val="20"/>
          <w:szCs w:val="20"/>
        </w:rPr>
        <w:t xml:space="preserve">Wzór wykazu zawiera załącznik nr </w:t>
      </w:r>
      <w:r>
        <w:rPr>
          <w:rFonts w:ascii="Arial" w:hAnsi="Arial" w:cs="Arial"/>
          <w:i/>
          <w:sz w:val="20"/>
          <w:szCs w:val="20"/>
        </w:rPr>
        <w:t>6</w:t>
      </w:r>
      <w:r w:rsidRPr="00354B08">
        <w:rPr>
          <w:rFonts w:ascii="Arial" w:hAnsi="Arial" w:cs="Arial"/>
          <w:i/>
          <w:sz w:val="20"/>
          <w:szCs w:val="20"/>
        </w:rPr>
        <w:t xml:space="preserve"> do ZO.</w:t>
      </w:r>
    </w:p>
    <w:p w14:paraId="4A16D4C7" w14:textId="77777777" w:rsidR="001B3741" w:rsidRPr="003B3E72" w:rsidRDefault="001B3741" w:rsidP="001B3741">
      <w:pPr>
        <w:pStyle w:val="NormalnyWeb"/>
        <w:shd w:val="clear" w:color="auto" w:fill="FFFFFF"/>
        <w:tabs>
          <w:tab w:val="left" w:pos="360"/>
        </w:tabs>
        <w:spacing w:before="0" w:after="0" w:line="276" w:lineRule="auto"/>
        <w:jc w:val="both"/>
        <w:rPr>
          <w:rFonts w:ascii="Arial" w:hAnsi="Arial" w:cs="Arial"/>
          <w:b/>
          <w:color w:val="auto"/>
          <w:sz w:val="20"/>
          <w:szCs w:val="20"/>
          <w:u w:val="single"/>
        </w:rPr>
      </w:pPr>
    </w:p>
    <w:p w14:paraId="7C8BABF1" w14:textId="2B5B1094" w:rsidR="00530013" w:rsidRPr="00392514" w:rsidRDefault="001B3741" w:rsidP="003B3E72">
      <w:pPr>
        <w:numPr>
          <w:ilvl w:val="0"/>
          <w:numId w:val="59"/>
        </w:numPr>
        <w:suppressAutoHyphens w:val="0"/>
        <w:spacing w:after="0"/>
        <w:jc w:val="both"/>
        <w:rPr>
          <w:rFonts w:ascii="Arial" w:hAnsi="Arial" w:cs="Arial"/>
          <w:b/>
          <w:bCs/>
          <w:iCs/>
          <w:sz w:val="20"/>
          <w:szCs w:val="20"/>
        </w:rPr>
      </w:pPr>
      <w:r>
        <w:rPr>
          <w:rFonts w:ascii="Arial" w:hAnsi="Arial" w:cs="Arial"/>
          <w:b/>
          <w:bCs/>
          <w:iCs/>
          <w:sz w:val="20"/>
          <w:szCs w:val="20"/>
          <w:u w:val="single"/>
        </w:rPr>
        <w:t>D</w:t>
      </w:r>
      <w:r w:rsidR="003B3E72" w:rsidRPr="00392514">
        <w:rPr>
          <w:rFonts w:ascii="Arial" w:hAnsi="Arial" w:cs="Arial"/>
          <w:b/>
          <w:bCs/>
          <w:iCs/>
          <w:sz w:val="20"/>
          <w:szCs w:val="20"/>
          <w:u w:val="single"/>
        </w:rPr>
        <w:t>okument</w:t>
      </w:r>
      <w:r w:rsidR="00392514" w:rsidRPr="00392514">
        <w:rPr>
          <w:rFonts w:ascii="Arial" w:hAnsi="Arial" w:cs="Arial"/>
          <w:b/>
          <w:bCs/>
          <w:iCs/>
          <w:sz w:val="20"/>
          <w:szCs w:val="20"/>
          <w:u w:val="single"/>
        </w:rPr>
        <w:t>y</w:t>
      </w:r>
      <w:r w:rsidR="003B3E72" w:rsidRPr="00392514">
        <w:rPr>
          <w:rFonts w:ascii="Arial" w:hAnsi="Arial" w:cs="Arial"/>
          <w:b/>
          <w:bCs/>
          <w:iCs/>
          <w:sz w:val="20"/>
          <w:szCs w:val="20"/>
          <w:u w:val="single"/>
        </w:rPr>
        <w:t xml:space="preserve"> potwierdzając</w:t>
      </w:r>
      <w:r w:rsidR="00392514" w:rsidRPr="00392514">
        <w:rPr>
          <w:rFonts w:ascii="Arial" w:hAnsi="Arial" w:cs="Arial"/>
          <w:b/>
          <w:bCs/>
          <w:iCs/>
          <w:sz w:val="20"/>
          <w:szCs w:val="20"/>
          <w:u w:val="single"/>
        </w:rPr>
        <w:t>e</w:t>
      </w:r>
      <w:r w:rsidR="003B3E72" w:rsidRPr="00392514">
        <w:rPr>
          <w:rFonts w:ascii="Arial" w:hAnsi="Arial" w:cs="Arial"/>
          <w:b/>
          <w:bCs/>
          <w:iCs/>
          <w:sz w:val="20"/>
          <w:szCs w:val="20"/>
          <w:u w:val="single"/>
        </w:rPr>
        <w:t xml:space="preserve"> posiadane kwalifikacje i uprawnienia w zakresie dostępu do informacji niejawnych o klauzuli „ZASTRZEŻONE” oraz podstawą dysponowania (zatrudnienie na umowę o pracę).</w:t>
      </w:r>
    </w:p>
    <w:p w14:paraId="17A06A95" w14:textId="77777777" w:rsidR="003B3E72" w:rsidRPr="00392514" w:rsidRDefault="003B3E72" w:rsidP="00530013">
      <w:pPr>
        <w:pStyle w:val="NormalnyWeb"/>
        <w:shd w:val="clear" w:color="auto" w:fill="FFFFFF"/>
        <w:tabs>
          <w:tab w:val="left" w:pos="360"/>
        </w:tabs>
        <w:spacing w:before="0" w:after="0" w:line="276" w:lineRule="auto"/>
        <w:jc w:val="both"/>
        <w:rPr>
          <w:rFonts w:ascii="Arial" w:hAnsi="Arial" w:cs="Arial"/>
          <w:b/>
          <w:iCs/>
          <w:color w:val="auto"/>
          <w:sz w:val="20"/>
          <w:szCs w:val="20"/>
        </w:rPr>
      </w:pPr>
    </w:p>
    <w:p w14:paraId="15502B39" w14:textId="77777777" w:rsidR="00ED48D8" w:rsidRPr="00363D3E" w:rsidRDefault="00ED48D8"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Dokumenty powinny być sporządzone zgodnie z przedstawionymi przez Zamawiającego załącznikami, powinny zawierać informacje i dane określone w tych dokumentach.</w:t>
      </w:r>
    </w:p>
    <w:p w14:paraId="3F96E81F" w14:textId="77777777" w:rsidR="00ED48D8" w:rsidRDefault="00ED48D8"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Poprawki w ofercie muszą być naniesione czytelnie oraz opatrzone podpisem osoby/osób podpisującej ofertę.</w:t>
      </w:r>
    </w:p>
    <w:p w14:paraId="1B53D2DE" w14:textId="77777777" w:rsidR="00363D3E" w:rsidRPr="00363D3E" w:rsidRDefault="00363D3E"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 xml:space="preserve">Ofertę należy przygotować z należytą starannością dla podmiotu ubiegającego się </w:t>
      </w:r>
      <w:r w:rsidR="000201C9">
        <w:rPr>
          <w:rFonts w:ascii="Arial" w:hAnsi="Arial" w:cs="Arial"/>
        </w:rPr>
        <w:br/>
      </w:r>
      <w:r w:rsidRPr="00363D3E">
        <w:rPr>
          <w:rFonts w:ascii="Arial" w:hAnsi="Arial" w:cs="Arial"/>
        </w:rPr>
        <w:t>o udzielenie zamówienia publicznego i z zachowaniem odpowiedniego odstępu czasu do zakończenia przyjmowania ofert/wniosków. Sugerujemy złożenie oferty na 24 godziny przed terminem składania ofert/wniosków.</w:t>
      </w:r>
    </w:p>
    <w:p w14:paraId="79CD4DCF" w14:textId="77777777" w:rsidR="00363D3E" w:rsidRPr="00363D3E" w:rsidRDefault="00363D3E"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Po wypełnieniu Formularza składania oferty lub wniosku i dołączenia wszystkich wymaganych załączników należy kliknąć przycisk „Przejdź do podsumowania”.</w:t>
      </w:r>
    </w:p>
    <w:p w14:paraId="542F031F" w14:textId="77777777" w:rsidR="00363D3E" w:rsidRPr="00363D3E" w:rsidRDefault="00363D3E" w:rsidP="00796FB1">
      <w:pPr>
        <w:pStyle w:val="Akapitzlist"/>
        <w:numPr>
          <w:ilvl w:val="0"/>
          <w:numId w:val="23"/>
        </w:numPr>
        <w:spacing w:line="276" w:lineRule="auto"/>
        <w:ind w:left="284" w:hanging="284"/>
        <w:jc w:val="both"/>
        <w:rPr>
          <w:rStyle w:val="Hipercze"/>
          <w:rFonts w:ascii="Arial" w:hAnsi="Arial" w:cs="Arial"/>
        </w:rPr>
      </w:pPr>
      <w:r w:rsidRPr="00363D3E">
        <w:rPr>
          <w:rFonts w:ascii="Arial" w:hAnsi="Arial" w:cs="Arial"/>
        </w:rPr>
        <w:t xml:space="preserve">Wykonawca, za pośrednictwem </w:t>
      </w:r>
      <w:hyperlink r:id="rId30">
        <w:r w:rsidRPr="00363D3E">
          <w:rPr>
            <w:rFonts w:ascii="Arial" w:hAnsi="Arial" w:cs="Arial"/>
            <w:color w:val="1155CC"/>
            <w:u w:val="single"/>
          </w:rPr>
          <w:t>platformazakupowa.pl</w:t>
        </w:r>
      </w:hyperlink>
      <w:r w:rsidRPr="00363D3E">
        <w:rPr>
          <w:rFonts w:ascii="Arial" w:hAnsi="Arial" w:cs="Arial"/>
        </w:rPr>
        <w:t xml:space="preserve"> może przed upływem terminu do składania ofert zmienić lub wycofać ofertę. Sposób dokonywania zmiany lub wycofania oferty zamieszczono w instrukcji zamieszczonej na stronie internetowej pod adresem: </w:t>
      </w:r>
      <w:hyperlink r:id="rId31" w:history="1">
        <w:r w:rsidRPr="00363D3E">
          <w:rPr>
            <w:rStyle w:val="Hipercze"/>
            <w:rFonts w:ascii="Arial" w:hAnsi="Arial" w:cs="Arial"/>
          </w:rPr>
          <w:t>https://platformazakupowa.pl/strona/45-instrukcje</w:t>
        </w:r>
      </w:hyperlink>
    </w:p>
    <w:p w14:paraId="2A979F18" w14:textId="77777777" w:rsidR="00363D3E" w:rsidRPr="00363D3E" w:rsidRDefault="00363D3E"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Otwarcie ofert nastąpi przy użyciu systemu teleinformatycznego. W przypadku awarii tego systemu, która powoduje brak możliwości otwarcia ofert w terminie określonym przez Zamawiającego, otwarcie ofert następuje niezwłocznie po usunięciu awarii.</w:t>
      </w:r>
    </w:p>
    <w:p w14:paraId="15BF259A" w14:textId="77777777" w:rsidR="00A32E47" w:rsidRDefault="00363D3E"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Zamawiający poinformuje o ewentualnej zmianie terminu otwarcia ofert na stronie internetowej prowadzonego postępowania.</w:t>
      </w:r>
    </w:p>
    <w:p w14:paraId="3F1F4434" w14:textId="7940C869" w:rsidR="00E15799" w:rsidRDefault="00E15799" w:rsidP="00BF328D">
      <w:pPr>
        <w:pStyle w:val="Akapitzlist"/>
        <w:numPr>
          <w:ilvl w:val="0"/>
          <w:numId w:val="23"/>
        </w:numPr>
        <w:spacing w:line="276" w:lineRule="auto"/>
        <w:ind w:left="284" w:hanging="284"/>
        <w:jc w:val="both"/>
        <w:rPr>
          <w:rFonts w:ascii="Arial" w:eastAsia="Calibri" w:hAnsi="Arial" w:cs="Arial"/>
          <w:b/>
        </w:rPr>
      </w:pPr>
      <w:r w:rsidRPr="00E15799">
        <w:rPr>
          <w:rFonts w:ascii="Arial" w:eastAsia="Calibri" w:hAnsi="Arial" w:cs="Arial"/>
          <w:b/>
        </w:rPr>
        <w:t>Zamawiający DOPUSZCZA możliwoś</w:t>
      </w:r>
      <w:r w:rsidR="000C0F7E">
        <w:rPr>
          <w:rFonts w:ascii="Arial" w:eastAsia="Calibri" w:hAnsi="Arial" w:cs="Arial"/>
          <w:b/>
        </w:rPr>
        <w:t xml:space="preserve">ć </w:t>
      </w:r>
      <w:r w:rsidRPr="00E15799">
        <w:rPr>
          <w:rFonts w:ascii="Arial" w:eastAsia="Calibri" w:hAnsi="Arial" w:cs="Arial"/>
          <w:b/>
        </w:rPr>
        <w:t>składania ofert częściowych na wykonanie przedmiotu zamówienia.</w:t>
      </w:r>
      <w:r w:rsidR="000C0F7E">
        <w:rPr>
          <w:rFonts w:ascii="Arial" w:eastAsia="Calibri" w:hAnsi="Arial" w:cs="Arial"/>
          <w:b/>
        </w:rPr>
        <w:t xml:space="preserve"> Wykonawca może złożyć tylko 1 (jedną) ofertę na </w:t>
      </w:r>
      <w:r w:rsidR="00B3344B">
        <w:rPr>
          <w:rFonts w:ascii="Arial" w:eastAsia="Calibri" w:hAnsi="Arial" w:cs="Arial"/>
          <w:b/>
        </w:rPr>
        <w:t xml:space="preserve">każdą z 9 (dziewięciu) </w:t>
      </w:r>
      <w:r w:rsidR="000C0F7E">
        <w:rPr>
          <w:rFonts w:ascii="Arial" w:eastAsia="Calibri" w:hAnsi="Arial" w:cs="Arial"/>
          <w:b/>
        </w:rPr>
        <w:t>częś</w:t>
      </w:r>
      <w:r w:rsidR="00B3344B">
        <w:rPr>
          <w:rFonts w:ascii="Arial" w:eastAsia="Calibri" w:hAnsi="Arial" w:cs="Arial"/>
          <w:b/>
        </w:rPr>
        <w:t>ci</w:t>
      </w:r>
      <w:r w:rsidR="000C0F7E">
        <w:rPr>
          <w:rFonts w:ascii="Arial" w:eastAsia="Calibri" w:hAnsi="Arial" w:cs="Arial"/>
          <w:b/>
        </w:rPr>
        <w:t xml:space="preserve">. </w:t>
      </w:r>
    </w:p>
    <w:p w14:paraId="69DA837D" w14:textId="77777777" w:rsidR="00884061" w:rsidRPr="00C20BAF" w:rsidRDefault="00884061" w:rsidP="00C20BAF">
      <w:pPr>
        <w:jc w:val="both"/>
        <w:rPr>
          <w:rFonts w:ascii="Arial" w:eastAsia="Calibri" w:hAnsi="Arial" w:cs="Arial"/>
          <w:b/>
        </w:rPr>
      </w:pPr>
    </w:p>
    <w:bookmarkEnd w:id="9"/>
    <w:p w14:paraId="43F935A9" w14:textId="66D0F9D5" w:rsidR="00C05D93" w:rsidRPr="00C20BAF" w:rsidRDefault="00FB5FCC" w:rsidP="00C20BAF">
      <w:pPr>
        <w:numPr>
          <w:ilvl w:val="0"/>
          <w:numId w:val="3"/>
        </w:numPr>
        <w:shd w:val="clear" w:color="auto" w:fill="EAF1DD" w:themeFill="accent3" w:themeFillTint="33"/>
        <w:spacing w:after="0"/>
        <w:rPr>
          <w:rFonts w:ascii="Arial" w:hAnsi="Arial" w:cs="Arial"/>
          <w:sz w:val="20"/>
          <w:szCs w:val="20"/>
        </w:rPr>
      </w:pPr>
      <w:r w:rsidRPr="00363D3E">
        <w:rPr>
          <w:rFonts w:ascii="Arial" w:hAnsi="Arial" w:cs="Arial"/>
          <w:b/>
          <w:bCs/>
          <w:sz w:val="20"/>
          <w:szCs w:val="20"/>
        </w:rPr>
        <w:lastRenderedPageBreak/>
        <w:t>OPIS SPOSOBU OBLICZENIA CENY</w:t>
      </w:r>
    </w:p>
    <w:p w14:paraId="5F23006D" w14:textId="4A8C66AA" w:rsidR="004F3209" w:rsidRPr="004F3209" w:rsidRDefault="004F3209" w:rsidP="004F3209">
      <w:pPr>
        <w:pStyle w:val="Akapitzlist"/>
        <w:numPr>
          <w:ilvl w:val="0"/>
          <w:numId w:val="12"/>
        </w:numPr>
        <w:spacing w:line="276" w:lineRule="auto"/>
        <w:jc w:val="both"/>
        <w:rPr>
          <w:rFonts w:ascii="Arial" w:hAnsi="Arial" w:cs="Arial"/>
        </w:rPr>
      </w:pPr>
      <w:r w:rsidRPr="004F3209">
        <w:rPr>
          <w:rFonts w:ascii="Arial" w:hAnsi="Arial" w:cs="Arial"/>
          <w:u w:val="single"/>
        </w:rPr>
        <w:t>Cena oferty na usługi konserwacji i pogotowia technicznego</w:t>
      </w:r>
      <w:r w:rsidRPr="004F3209">
        <w:rPr>
          <w:rFonts w:ascii="Arial" w:hAnsi="Arial" w:cs="Arial"/>
        </w:rPr>
        <w:t xml:space="preserve"> uwzględnia wszystkie koszty związane z wykonaniem przedmiotu zamówienia zawartym w Opisie przedmiotu zamówienia, obejmuje również wszystkie koszty związane z wykonaniem przedmiotu umowy </w:t>
      </w:r>
      <w:r w:rsidR="00C05D93">
        <w:rPr>
          <w:rFonts w:ascii="Arial" w:hAnsi="Arial" w:cs="Arial"/>
        </w:rPr>
        <w:br/>
      </w:r>
      <w:r w:rsidRPr="004F3209">
        <w:rPr>
          <w:rFonts w:ascii="Arial" w:hAnsi="Arial" w:cs="Arial"/>
        </w:rPr>
        <w:t xml:space="preserve">(w szczególności koszty robocizny, dojazdów, materiałów, urządzeń, sprzętu niezbędnego do realizacji przedmiotu zamówienia, robót przygotowawczych i porządkowych). </w:t>
      </w:r>
    </w:p>
    <w:p w14:paraId="5CD436B4" w14:textId="77777777" w:rsidR="004F3209" w:rsidRPr="004F3209" w:rsidRDefault="004F3209" w:rsidP="004F3209">
      <w:pPr>
        <w:pStyle w:val="Akapitzlist"/>
        <w:numPr>
          <w:ilvl w:val="0"/>
          <w:numId w:val="12"/>
        </w:numPr>
        <w:spacing w:line="276" w:lineRule="auto"/>
        <w:jc w:val="both"/>
        <w:rPr>
          <w:rFonts w:ascii="Arial" w:hAnsi="Arial" w:cs="Arial"/>
        </w:rPr>
      </w:pPr>
      <w:r w:rsidRPr="004F3209">
        <w:rPr>
          <w:rFonts w:ascii="Arial" w:hAnsi="Arial" w:cs="Arial"/>
          <w:u w:val="single"/>
        </w:rPr>
        <w:t>Cena (stawka) roboczogodziny</w:t>
      </w:r>
      <w:r w:rsidRPr="004F3209">
        <w:rPr>
          <w:rFonts w:ascii="Arial" w:hAnsi="Arial" w:cs="Arial"/>
        </w:rPr>
        <w:t xml:space="preserve"> zawiera wszystkie koszty związane z usuwaniem awarii oraz realizacji napraw eksploatacyjnych (w szczególności koszty dojazdów, noclegów, robót przygotowawczych i porządkowych oraz ewentualnego wynajęcia sprzętu specjalistycznego).</w:t>
      </w:r>
    </w:p>
    <w:p w14:paraId="1AE7E86C" w14:textId="7DC086E5" w:rsidR="002A2A7F" w:rsidRPr="002A2A7F" w:rsidRDefault="002A2A7F" w:rsidP="004F3209">
      <w:pPr>
        <w:pStyle w:val="Akapitzlist"/>
        <w:numPr>
          <w:ilvl w:val="0"/>
          <w:numId w:val="12"/>
        </w:numPr>
        <w:tabs>
          <w:tab w:val="left" w:pos="3855"/>
        </w:tabs>
        <w:suppressAutoHyphens w:val="0"/>
        <w:spacing w:line="276" w:lineRule="auto"/>
        <w:jc w:val="both"/>
        <w:rPr>
          <w:rFonts w:ascii="Arial" w:hAnsi="Arial" w:cs="Arial"/>
        </w:rPr>
      </w:pPr>
      <w:r w:rsidRPr="002A2A7F">
        <w:rPr>
          <w:rFonts w:ascii="Arial" w:hAnsi="Arial" w:cs="Arial"/>
        </w:rPr>
        <w:t>Ustalenia ceny ofertowej za wykonanie usługi należy dokonać w oparciu o szczegółowy opis przedmiotu zamówienia - stanowiący załącznik nr 1 do ZO</w:t>
      </w:r>
      <w:r w:rsidR="00C05D93">
        <w:rPr>
          <w:rFonts w:ascii="Arial" w:hAnsi="Arial" w:cs="Arial"/>
        </w:rPr>
        <w:t xml:space="preserve"> – odpowiednio do części</w:t>
      </w:r>
      <w:r w:rsidRPr="002A2A7F">
        <w:rPr>
          <w:rFonts w:ascii="Arial" w:hAnsi="Arial" w:cs="Arial"/>
        </w:rPr>
        <w:t>.</w:t>
      </w:r>
    </w:p>
    <w:p w14:paraId="4DCC423D" w14:textId="77777777" w:rsidR="00B23CF9" w:rsidRPr="000201C9" w:rsidRDefault="00B23CF9" w:rsidP="004F3209">
      <w:pPr>
        <w:pStyle w:val="Akapitzlist"/>
        <w:numPr>
          <w:ilvl w:val="0"/>
          <w:numId w:val="12"/>
        </w:numPr>
        <w:tabs>
          <w:tab w:val="left" w:pos="3855"/>
        </w:tabs>
        <w:suppressAutoHyphens w:val="0"/>
        <w:spacing w:line="276" w:lineRule="auto"/>
        <w:contextualSpacing/>
        <w:jc w:val="both"/>
        <w:rPr>
          <w:rFonts w:ascii="Arial" w:hAnsi="Arial" w:cs="Arial"/>
        </w:rPr>
      </w:pPr>
      <w:r w:rsidRPr="000201C9">
        <w:rPr>
          <w:rFonts w:ascii="Arial" w:hAnsi="Arial" w:cs="Arial"/>
        </w:rPr>
        <w:t>Wykonawca jest zobowiązany do wypełnienia i określenia wartości we wszystkich pozycjach występujących w formularzu cenowym</w:t>
      </w:r>
      <w:r w:rsidR="000201C9">
        <w:rPr>
          <w:rFonts w:ascii="Arial" w:hAnsi="Arial" w:cs="Arial"/>
        </w:rPr>
        <w:t>.</w:t>
      </w:r>
    </w:p>
    <w:p w14:paraId="3015F12F" w14:textId="77777777" w:rsidR="00ED48D8" w:rsidRPr="00363D3E" w:rsidRDefault="00ED48D8" w:rsidP="004F3209">
      <w:pPr>
        <w:pStyle w:val="Akapitzlist"/>
        <w:numPr>
          <w:ilvl w:val="0"/>
          <w:numId w:val="12"/>
        </w:numPr>
        <w:tabs>
          <w:tab w:val="left" w:pos="3855"/>
        </w:tabs>
        <w:suppressAutoHyphens w:val="0"/>
        <w:spacing w:line="276" w:lineRule="auto"/>
        <w:contextualSpacing/>
        <w:jc w:val="both"/>
        <w:rPr>
          <w:rFonts w:ascii="Arial" w:hAnsi="Arial" w:cs="Arial"/>
        </w:rPr>
      </w:pPr>
      <w:r w:rsidRPr="00363D3E">
        <w:rPr>
          <w:rFonts w:ascii="Arial" w:hAnsi="Arial" w:cs="Arial"/>
          <w:lang w:val="sq-AL"/>
        </w:rPr>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14:paraId="54D25571" w14:textId="77777777" w:rsidR="00ED48D8" w:rsidRPr="00363D3E" w:rsidRDefault="00ED48D8" w:rsidP="00796FB1">
      <w:pPr>
        <w:pStyle w:val="NormalnyWeb"/>
        <w:numPr>
          <w:ilvl w:val="0"/>
          <w:numId w:val="12"/>
        </w:numPr>
        <w:shd w:val="clear" w:color="auto" w:fill="FFFFFF"/>
        <w:tabs>
          <w:tab w:val="left" w:pos="360"/>
        </w:tabs>
        <w:suppressAutoHyphens w:val="0"/>
        <w:spacing w:before="0" w:after="0" w:line="276" w:lineRule="auto"/>
        <w:contextualSpacing/>
        <w:jc w:val="both"/>
        <w:rPr>
          <w:rFonts w:ascii="Arial" w:hAnsi="Arial" w:cs="Arial"/>
          <w:color w:val="auto"/>
          <w:sz w:val="20"/>
          <w:szCs w:val="20"/>
        </w:rPr>
      </w:pPr>
      <w:r w:rsidRPr="00363D3E">
        <w:rPr>
          <w:rFonts w:ascii="Arial" w:hAnsi="Arial" w:cs="Arial"/>
          <w:b/>
          <w:color w:val="auto"/>
          <w:sz w:val="20"/>
          <w:szCs w:val="20"/>
        </w:rPr>
        <w:t xml:space="preserve">Ryzyko nieoszacowania wszelkich kosztów związanych z realizacją przedmiotu zamówienia, </w:t>
      </w:r>
      <w:r w:rsidRPr="00363D3E">
        <w:rPr>
          <w:rFonts w:ascii="Arial" w:hAnsi="Arial" w:cs="Arial"/>
          <w:b/>
          <w:color w:val="auto"/>
          <w:sz w:val="20"/>
          <w:szCs w:val="20"/>
          <w:u w:val="single"/>
        </w:rPr>
        <w:t>ponosi wykonawca.</w:t>
      </w:r>
    </w:p>
    <w:p w14:paraId="2424A0D3" w14:textId="77777777" w:rsidR="00ED48D8" w:rsidRPr="00363D3E" w:rsidRDefault="00ED48D8" w:rsidP="00796FB1">
      <w:pPr>
        <w:numPr>
          <w:ilvl w:val="0"/>
          <w:numId w:val="12"/>
        </w:numPr>
        <w:tabs>
          <w:tab w:val="left" w:pos="3855"/>
        </w:tabs>
        <w:suppressAutoHyphens w:val="0"/>
        <w:spacing w:after="0"/>
        <w:contextualSpacing/>
        <w:jc w:val="both"/>
        <w:rPr>
          <w:rFonts w:ascii="Arial" w:eastAsia="Times New Roman" w:hAnsi="Arial" w:cs="Arial"/>
          <w:sz w:val="20"/>
          <w:szCs w:val="20"/>
          <w:lang w:val="x-none" w:eastAsia="pl-PL"/>
        </w:rPr>
      </w:pPr>
      <w:r w:rsidRPr="00363D3E">
        <w:rPr>
          <w:rFonts w:ascii="Arial" w:eastAsia="Times New Roman" w:hAnsi="Arial" w:cs="Arial"/>
          <w:sz w:val="20"/>
          <w:szCs w:val="20"/>
          <w:lang w:eastAsia="pl-PL"/>
        </w:rPr>
        <w:t>Cenę ofertową należy przedstawić w kwotach netto i brutto</w:t>
      </w:r>
      <w:r w:rsidRPr="00363D3E">
        <w:rPr>
          <w:rFonts w:ascii="Arial" w:eastAsia="Times New Roman" w:hAnsi="Arial" w:cs="Arial"/>
          <w:b/>
          <w:sz w:val="20"/>
          <w:szCs w:val="20"/>
          <w:lang w:eastAsia="pl-PL"/>
        </w:rPr>
        <w:t xml:space="preserve"> </w:t>
      </w:r>
      <w:r w:rsidRPr="00363D3E">
        <w:rPr>
          <w:rFonts w:ascii="Arial" w:eastAsia="Times New Roman" w:hAnsi="Arial" w:cs="Arial"/>
          <w:sz w:val="20"/>
          <w:szCs w:val="20"/>
          <w:lang w:eastAsia="pl-PL"/>
        </w:rPr>
        <w:t xml:space="preserve">(z podatkiem od towarów </w:t>
      </w:r>
      <w:r w:rsidRPr="00363D3E">
        <w:rPr>
          <w:rFonts w:ascii="Arial" w:eastAsia="Times New Roman" w:hAnsi="Arial" w:cs="Arial"/>
          <w:sz w:val="20"/>
          <w:szCs w:val="20"/>
          <w:lang w:eastAsia="pl-PL"/>
        </w:rPr>
        <w:br/>
        <w:t>i usług VAT), wyrażając jej wartość cyframi i słownie.</w:t>
      </w:r>
    </w:p>
    <w:p w14:paraId="2C3A9126" w14:textId="09253B09" w:rsidR="00ED48D8" w:rsidRPr="00E15799" w:rsidRDefault="00ED48D8" w:rsidP="00796FB1">
      <w:pPr>
        <w:numPr>
          <w:ilvl w:val="0"/>
          <w:numId w:val="12"/>
        </w:numPr>
        <w:shd w:val="clear" w:color="auto" w:fill="FFFFFF"/>
        <w:tabs>
          <w:tab w:val="left" w:pos="360"/>
        </w:tabs>
        <w:suppressAutoHyphens w:val="0"/>
        <w:spacing w:after="0"/>
        <w:contextualSpacing/>
        <w:jc w:val="both"/>
        <w:rPr>
          <w:rFonts w:ascii="Arial" w:hAnsi="Arial" w:cs="Arial"/>
          <w:strike/>
          <w:sz w:val="20"/>
          <w:szCs w:val="20"/>
        </w:rPr>
      </w:pPr>
      <w:r w:rsidRPr="00363D3E">
        <w:rPr>
          <w:rFonts w:ascii="Arial" w:hAnsi="Arial" w:cs="Arial"/>
          <w:sz w:val="20"/>
          <w:szCs w:val="20"/>
        </w:rPr>
        <w:t>Ceny</w:t>
      </w:r>
      <w:r w:rsidRPr="00363D3E">
        <w:rPr>
          <w:rFonts w:ascii="Arial" w:eastAsia="Calibri" w:hAnsi="Arial" w:cs="Arial"/>
          <w:sz w:val="20"/>
          <w:szCs w:val="20"/>
        </w:rPr>
        <w:t xml:space="preserve"> jednostkowe</w:t>
      </w:r>
      <w:r w:rsidR="00B813CC" w:rsidRPr="00363D3E">
        <w:rPr>
          <w:rFonts w:ascii="Arial" w:eastAsia="Calibri" w:hAnsi="Arial" w:cs="Arial"/>
          <w:sz w:val="20"/>
          <w:szCs w:val="20"/>
        </w:rPr>
        <w:t xml:space="preserve"> przedstawione w formularzu cenowym </w:t>
      </w:r>
      <w:r w:rsidRPr="00363D3E">
        <w:rPr>
          <w:rFonts w:ascii="Arial" w:eastAsia="Calibri" w:hAnsi="Arial" w:cs="Arial"/>
          <w:sz w:val="20"/>
          <w:szCs w:val="20"/>
        </w:rPr>
        <w:t>podane przez Wykonawcę nie będą podlegały żadnym zmianom przez okres realizacji zamówienia.</w:t>
      </w:r>
    </w:p>
    <w:p w14:paraId="5DDF381E" w14:textId="77777777" w:rsidR="00E15799" w:rsidRPr="00E15799" w:rsidRDefault="00E15799" w:rsidP="00E15799">
      <w:pPr>
        <w:numPr>
          <w:ilvl w:val="0"/>
          <w:numId w:val="12"/>
        </w:numPr>
        <w:shd w:val="clear" w:color="auto" w:fill="FFFFFF"/>
        <w:tabs>
          <w:tab w:val="left" w:pos="360"/>
        </w:tabs>
        <w:suppressAutoHyphens w:val="0"/>
        <w:spacing w:after="0"/>
        <w:contextualSpacing/>
        <w:jc w:val="both"/>
        <w:rPr>
          <w:rFonts w:ascii="Arial" w:hAnsi="Arial" w:cs="Arial"/>
          <w:sz w:val="20"/>
          <w:szCs w:val="20"/>
        </w:rPr>
      </w:pPr>
      <w:r w:rsidRPr="00E15799">
        <w:rPr>
          <w:rFonts w:ascii="Arial" w:hAnsi="Arial" w:cs="Arial"/>
          <w:sz w:val="20"/>
          <w:szCs w:val="20"/>
        </w:rPr>
        <w:t>Cena ogółem podana w formularzu ofertowym musi być bezwzględnie tożsama z ceną ogółem podaną w formularzu cenowym.</w:t>
      </w:r>
    </w:p>
    <w:p w14:paraId="5778C484" w14:textId="367F1D13" w:rsidR="00ED48D8" w:rsidRPr="00363D3E" w:rsidRDefault="00ED48D8" w:rsidP="00796FB1">
      <w:pPr>
        <w:pStyle w:val="NormalnyWeb"/>
        <w:numPr>
          <w:ilvl w:val="0"/>
          <w:numId w:val="12"/>
        </w:numPr>
        <w:shd w:val="clear" w:color="auto" w:fill="FFFFFF"/>
        <w:tabs>
          <w:tab w:val="left" w:pos="360"/>
        </w:tabs>
        <w:spacing w:before="0" w:after="0" w:line="276" w:lineRule="auto"/>
        <w:jc w:val="both"/>
        <w:rPr>
          <w:rFonts w:ascii="Arial" w:hAnsi="Arial" w:cs="Arial"/>
          <w:strike/>
          <w:color w:val="auto"/>
          <w:sz w:val="20"/>
          <w:szCs w:val="20"/>
        </w:rPr>
      </w:pPr>
      <w:r w:rsidRPr="00363D3E">
        <w:rPr>
          <w:rFonts w:ascii="Arial" w:hAnsi="Arial" w:cs="Arial"/>
          <w:color w:val="auto"/>
          <w:sz w:val="20"/>
          <w:szCs w:val="20"/>
        </w:rPr>
        <w:t xml:space="preserve">Wartość cenową </w:t>
      </w:r>
      <w:r w:rsidRPr="00363D3E">
        <w:rPr>
          <w:rFonts w:ascii="Arial" w:hAnsi="Arial" w:cs="Arial"/>
          <w:color w:val="auto"/>
          <w:sz w:val="20"/>
          <w:szCs w:val="20"/>
          <w:lang w:val="it-IT"/>
        </w:rPr>
        <w:t xml:space="preserve">należy </w:t>
      </w:r>
      <w:r w:rsidRPr="00363D3E">
        <w:rPr>
          <w:rFonts w:ascii="Arial" w:hAnsi="Arial" w:cs="Arial"/>
          <w:color w:val="auto"/>
          <w:sz w:val="20"/>
          <w:szCs w:val="20"/>
        </w:rPr>
        <w:t>podać w złotych polskich cyfrą oraz słownie z dokładnością do dwóch miejsc po przecinku.</w:t>
      </w:r>
    </w:p>
    <w:p w14:paraId="4F17F230" w14:textId="458B3D9D" w:rsidR="00ED48D8" w:rsidRPr="00363D3E" w:rsidRDefault="00ED48D8" w:rsidP="00796FB1">
      <w:pPr>
        <w:pStyle w:val="NormalnyWeb"/>
        <w:numPr>
          <w:ilvl w:val="0"/>
          <w:numId w:val="12"/>
        </w:numPr>
        <w:shd w:val="clear" w:color="auto" w:fill="FFFFFF"/>
        <w:tabs>
          <w:tab w:val="left" w:pos="360"/>
        </w:tabs>
        <w:spacing w:before="0" w:after="0" w:line="276" w:lineRule="auto"/>
        <w:jc w:val="both"/>
        <w:rPr>
          <w:rFonts w:ascii="Arial" w:hAnsi="Arial" w:cs="Arial"/>
          <w:color w:val="auto"/>
          <w:sz w:val="20"/>
          <w:szCs w:val="20"/>
        </w:rPr>
      </w:pPr>
      <w:r w:rsidRPr="00363D3E">
        <w:rPr>
          <w:rFonts w:ascii="Arial" w:hAnsi="Arial" w:cs="Arial"/>
          <w:color w:val="auto"/>
          <w:sz w:val="20"/>
          <w:szCs w:val="20"/>
        </w:rPr>
        <w:t>Wszelkie rozliczenia pomiędzy Zamawiającym a Wykonawcą odbywać się będą w złotych polskich.</w:t>
      </w:r>
    </w:p>
    <w:p w14:paraId="64B30D67" w14:textId="77777777" w:rsidR="00ED48D8" w:rsidRPr="00363D3E" w:rsidRDefault="00ED48D8" w:rsidP="00796FB1">
      <w:pPr>
        <w:pStyle w:val="Akapitzlist"/>
        <w:numPr>
          <w:ilvl w:val="0"/>
          <w:numId w:val="12"/>
        </w:numPr>
        <w:spacing w:line="276" w:lineRule="auto"/>
        <w:jc w:val="both"/>
        <w:rPr>
          <w:rFonts w:ascii="Arial" w:eastAsia="Arial Unicode MS" w:hAnsi="Arial" w:cs="Arial"/>
          <w:color w:val="000000" w:themeColor="text1"/>
          <w:u w:color="000000"/>
        </w:rPr>
      </w:pPr>
      <w:r w:rsidRPr="00363D3E">
        <w:rPr>
          <w:rFonts w:ascii="Arial" w:eastAsia="Arial Unicode MS" w:hAnsi="Arial" w:cs="Arial"/>
          <w:color w:val="000000" w:themeColor="text1"/>
          <w:u w:color="000000"/>
        </w:rPr>
        <w:t xml:space="preserve">Przy obliczaniu ceny ofertowej Wykonawca zobowiązany jest do zachowania należytej staranności. </w:t>
      </w:r>
    </w:p>
    <w:p w14:paraId="44160CD2" w14:textId="09C79677" w:rsidR="00ED48D8" w:rsidRPr="00363D3E" w:rsidRDefault="00ED48D8" w:rsidP="00796FB1">
      <w:pPr>
        <w:numPr>
          <w:ilvl w:val="0"/>
          <w:numId w:val="12"/>
        </w:numPr>
        <w:tabs>
          <w:tab w:val="left" w:pos="3855"/>
        </w:tabs>
        <w:suppressAutoHyphens w:val="0"/>
        <w:spacing w:after="0"/>
        <w:contextualSpacing/>
        <w:jc w:val="both"/>
        <w:rPr>
          <w:rFonts w:ascii="Arial" w:hAnsi="Arial" w:cs="Arial"/>
          <w:color w:val="000000" w:themeColor="text1"/>
          <w:sz w:val="20"/>
          <w:szCs w:val="20"/>
        </w:rPr>
      </w:pPr>
      <w:r w:rsidRPr="00363D3E">
        <w:rPr>
          <w:rFonts w:ascii="Arial" w:hAnsi="Arial" w:cs="Arial"/>
          <w:sz w:val="20"/>
          <w:szCs w:val="20"/>
        </w:rPr>
        <w:t>Jeżeli Wykonawca udziela upustu, cena oferty winna być podana z uwzględnieniem upustu, w tym przypadku Wykonawca winien wskazać na ofercie wysokość upustu.</w:t>
      </w:r>
    </w:p>
    <w:p w14:paraId="1CF6BD6A" w14:textId="77777777" w:rsidR="00ED48D8" w:rsidRPr="00884061" w:rsidRDefault="00ED48D8" w:rsidP="00796FB1">
      <w:pPr>
        <w:numPr>
          <w:ilvl w:val="0"/>
          <w:numId w:val="12"/>
        </w:numPr>
        <w:tabs>
          <w:tab w:val="left" w:pos="3855"/>
        </w:tabs>
        <w:suppressAutoHyphens w:val="0"/>
        <w:spacing w:after="0"/>
        <w:contextualSpacing/>
        <w:jc w:val="both"/>
        <w:rPr>
          <w:rFonts w:ascii="Arial" w:hAnsi="Arial" w:cs="Arial"/>
          <w:color w:val="000000" w:themeColor="text1"/>
          <w:sz w:val="20"/>
          <w:szCs w:val="20"/>
        </w:rPr>
      </w:pPr>
      <w:r w:rsidRPr="00363D3E">
        <w:rPr>
          <w:rFonts w:ascii="Arial" w:hAnsi="Arial" w:cs="Arial"/>
          <w:color w:val="000000" w:themeColor="text1"/>
          <w:sz w:val="20"/>
          <w:szCs w:val="20"/>
        </w:rPr>
        <w:t xml:space="preserve">Wykonawca poda w Formularzu Ofertowym stawkę podatku od towarów i usług (VAT) właściwą dla przedmiotu zamówienia, obowiązującą według stanu prawnego na dzień </w:t>
      </w:r>
      <w:r w:rsidRPr="00884061">
        <w:rPr>
          <w:rFonts w:ascii="Arial" w:hAnsi="Arial" w:cs="Arial"/>
          <w:color w:val="000000" w:themeColor="text1"/>
          <w:sz w:val="20"/>
          <w:szCs w:val="20"/>
        </w:rPr>
        <w:t xml:space="preserve">składania ofert. </w:t>
      </w:r>
    </w:p>
    <w:p w14:paraId="00D8AE15" w14:textId="126745BD" w:rsidR="004F3209" w:rsidRPr="00884061" w:rsidRDefault="004F3209" w:rsidP="004F3209">
      <w:pPr>
        <w:pStyle w:val="Akapitzlist"/>
        <w:numPr>
          <w:ilvl w:val="0"/>
          <w:numId w:val="12"/>
        </w:numPr>
        <w:suppressAutoHyphens w:val="0"/>
        <w:spacing w:line="276" w:lineRule="auto"/>
        <w:contextualSpacing/>
        <w:jc w:val="both"/>
        <w:rPr>
          <w:rFonts w:ascii="Arial" w:hAnsi="Arial" w:cs="Arial"/>
          <w:color w:val="000000" w:themeColor="text1"/>
        </w:rPr>
      </w:pPr>
      <w:r w:rsidRPr="00884061">
        <w:rPr>
          <w:rFonts w:ascii="Arial" w:hAnsi="Arial" w:cs="Arial"/>
          <w:color w:val="000000" w:themeColor="text1"/>
        </w:rPr>
        <w:t>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w:t>
      </w:r>
      <w:r w:rsidR="00884061" w:rsidRPr="00884061">
        <w:rPr>
          <w:rFonts w:ascii="Arial" w:hAnsi="Arial" w:cs="Arial"/>
          <w:color w:val="000000" w:themeColor="text1"/>
        </w:rPr>
        <w:t>.</w:t>
      </w:r>
      <w:r w:rsidRPr="00884061">
        <w:rPr>
          <w:rFonts w:ascii="Arial" w:hAnsi="Arial" w:cs="Arial"/>
          <w:color w:val="000000" w:themeColor="text1"/>
        </w:rPr>
        <w:t xml:space="preserve"> </w:t>
      </w:r>
    </w:p>
    <w:p w14:paraId="052E1165" w14:textId="59D811A0" w:rsidR="004F3209" w:rsidRPr="00BD2617" w:rsidRDefault="004F3209" w:rsidP="004F3209">
      <w:pPr>
        <w:pStyle w:val="Akapitzlist"/>
        <w:numPr>
          <w:ilvl w:val="0"/>
          <w:numId w:val="12"/>
        </w:numPr>
        <w:suppressAutoHyphens w:val="0"/>
        <w:spacing w:after="200" w:line="276" w:lineRule="auto"/>
        <w:contextualSpacing/>
        <w:jc w:val="both"/>
        <w:rPr>
          <w:rFonts w:ascii="Arial" w:hAnsi="Arial" w:cs="Arial"/>
          <w:b/>
        </w:rPr>
      </w:pPr>
      <w:r w:rsidRPr="00112207">
        <w:rPr>
          <w:rFonts w:ascii="Arial" w:hAnsi="Arial" w:cs="Arial"/>
        </w:rPr>
        <w:t xml:space="preserve">Jeżeli w postępowaniu złożona będzie oferta, której wybór prowadziłby do powstania </w:t>
      </w:r>
      <w:r>
        <w:rPr>
          <w:rFonts w:ascii="Arial" w:hAnsi="Arial" w:cs="Arial"/>
        </w:rPr>
        <w:br/>
      </w:r>
      <w:r w:rsidRPr="00112207">
        <w:rPr>
          <w:rFonts w:ascii="Arial" w:hAnsi="Arial" w:cs="Arial"/>
        </w:rPr>
        <w:t xml:space="preserve">u Zamawiającego obowiązku podatkowego zgodnie z </w:t>
      </w:r>
      <w:r>
        <w:rPr>
          <w:rFonts w:ascii="Arial" w:hAnsi="Arial" w:cs="Arial"/>
        </w:rPr>
        <w:t xml:space="preserve">ustawą z dnia 11 marca 2004 r. </w:t>
      </w:r>
      <w:r>
        <w:rPr>
          <w:rFonts w:ascii="Arial" w:hAnsi="Arial" w:cs="Arial"/>
        </w:rPr>
        <w:br/>
        <w:t xml:space="preserve">o podatku od towarów i usług (Dz. U. z 2022 r. poz. 931,  z późn. zm.), dla celów zastosowania kryterium ceny lub kosztu zamawiający dolicza do przedstawionej w tej ofercie ceny kwotę podatku od towarów i usług, którą miałby obowiązek rozliczyć. W ofercie wykonawca ma obowiązek: </w:t>
      </w:r>
    </w:p>
    <w:p w14:paraId="535E1620" w14:textId="51291D10" w:rsidR="004F3209" w:rsidRDefault="004F3209" w:rsidP="004F3209">
      <w:pPr>
        <w:pStyle w:val="Akapitzlist"/>
        <w:spacing w:line="276" w:lineRule="auto"/>
        <w:ind w:left="360"/>
        <w:jc w:val="both"/>
        <w:rPr>
          <w:rFonts w:ascii="Arial" w:hAnsi="Arial" w:cs="Arial"/>
        </w:rPr>
      </w:pPr>
      <w:r w:rsidRPr="00BD2617">
        <w:rPr>
          <w:rFonts w:ascii="Arial" w:hAnsi="Arial" w:cs="Arial"/>
        </w:rPr>
        <w:t xml:space="preserve">1) </w:t>
      </w:r>
      <w:r>
        <w:rPr>
          <w:rFonts w:ascii="Arial" w:hAnsi="Arial" w:cs="Arial"/>
        </w:rPr>
        <w:t xml:space="preserve">poinformowania zamawiającego, że wybór jego oferty będzie prowadził do powstania </w:t>
      </w:r>
      <w:r>
        <w:rPr>
          <w:rFonts w:ascii="Arial" w:hAnsi="Arial" w:cs="Arial"/>
        </w:rPr>
        <w:br/>
        <w:t>u zamawiającego obowiązku podatkowego;</w:t>
      </w:r>
    </w:p>
    <w:p w14:paraId="5B83B091" w14:textId="77777777" w:rsidR="004F3209" w:rsidRDefault="004F3209" w:rsidP="004F3209">
      <w:pPr>
        <w:pStyle w:val="Akapitzlist"/>
        <w:spacing w:line="276" w:lineRule="auto"/>
        <w:ind w:left="360"/>
        <w:jc w:val="both"/>
        <w:rPr>
          <w:rFonts w:ascii="Arial" w:hAnsi="Arial" w:cs="Arial"/>
        </w:rPr>
      </w:pPr>
      <w:r>
        <w:rPr>
          <w:rFonts w:ascii="Arial" w:hAnsi="Arial" w:cs="Arial"/>
        </w:rPr>
        <w:t>2) wskazania nazwy (rodzaju) towaru lub usługi, których dostawa lub świadczenie będą prowadziły do powstania obowiązku podatkowego;</w:t>
      </w:r>
    </w:p>
    <w:p w14:paraId="66198B42" w14:textId="77777777" w:rsidR="004F3209" w:rsidRDefault="004F3209" w:rsidP="004F3209">
      <w:pPr>
        <w:pStyle w:val="Akapitzlist"/>
        <w:spacing w:line="276" w:lineRule="auto"/>
        <w:ind w:left="360"/>
        <w:jc w:val="both"/>
        <w:rPr>
          <w:rFonts w:ascii="Arial" w:hAnsi="Arial" w:cs="Arial"/>
        </w:rPr>
      </w:pPr>
      <w:r>
        <w:rPr>
          <w:rFonts w:ascii="Arial" w:hAnsi="Arial" w:cs="Arial"/>
        </w:rPr>
        <w:t>3) wskazania wartości towaru lub usługi objętego obowiązkiem podatkowym zamawiającego, bez kwoty podatku;</w:t>
      </w:r>
    </w:p>
    <w:p w14:paraId="7D0041FB" w14:textId="77777777" w:rsidR="004F3209" w:rsidRDefault="004F3209" w:rsidP="004F3209">
      <w:pPr>
        <w:pStyle w:val="Akapitzlist"/>
        <w:spacing w:line="276" w:lineRule="auto"/>
        <w:ind w:left="360"/>
        <w:jc w:val="both"/>
        <w:rPr>
          <w:rFonts w:ascii="Arial" w:hAnsi="Arial" w:cs="Arial"/>
        </w:rPr>
      </w:pPr>
      <w:r>
        <w:rPr>
          <w:rFonts w:ascii="Arial" w:hAnsi="Arial" w:cs="Arial"/>
        </w:rPr>
        <w:lastRenderedPageBreak/>
        <w:t>4) wskazania stawki podatku od towarów i usług, która zgodnie z wiedzą wykonawcy, będzie miała zastosowanie.</w:t>
      </w:r>
    </w:p>
    <w:p w14:paraId="5AF52C31" w14:textId="77777777" w:rsidR="00C20BAF" w:rsidRPr="00BD2617" w:rsidRDefault="00C20BAF" w:rsidP="004F3209">
      <w:pPr>
        <w:pStyle w:val="Akapitzlist"/>
        <w:spacing w:line="276" w:lineRule="auto"/>
        <w:ind w:left="360"/>
        <w:jc w:val="both"/>
        <w:rPr>
          <w:rFonts w:ascii="Arial" w:hAnsi="Arial" w:cs="Arial"/>
        </w:rPr>
      </w:pPr>
    </w:p>
    <w:p w14:paraId="3A935DEA" w14:textId="25F786C3" w:rsidR="007D3439" w:rsidRPr="00C20BAF" w:rsidRDefault="007D3439" w:rsidP="00C20BAF">
      <w:pPr>
        <w:numPr>
          <w:ilvl w:val="0"/>
          <w:numId w:val="3"/>
        </w:numPr>
        <w:shd w:val="clear" w:color="auto" w:fill="EAF1DD" w:themeFill="accent3" w:themeFillTint="33"/>
        <w:spacing w:after="0"/>
        <w:rPr>
          <w:rFonts w:ascii="Arial" w:eastAsia="Calibri" w:hAnsi="Arial" w:cs="Arial"/>
          <w:b/>
          <w:sz w:val="20"/>
          <w:szCs w:val="20"/>
        </w:rPr>
      </w:pPr>
      <w:r w:rsidRPr="00363D3E">
        <w:rPr>
          <w:rFonts w:ascii="Arial" w:eastAsia="Calibri" w:hAnsi="Arial" w:cs="Arial"/>
          <w:b/>
          <w:sz w:val="20"/>
          <w:szCs w:val="20"/>
        </w:rPr>
        <w:t xml:space="preserve">KRYTERIA DOKONANIA OCENY I WYBORU OFERTY </w:t>
      </w:r>
    </w:p>
    <w:p w14:paraId="027877B6" w14:textId="77777777" w:rsidR="004F3209" w:rsidRPr="00D8670B" w:rsidRDefault="007D3439" w:rsidP="00796FB1">
      <w:pPr>
        <w:pStyle w:val="Akapitzlist"/>
        <w:numPr>
          <w:ilvl w:val="0"/>
          <w:numId w:val="15"/>
        </w:numPr>
        <w:spacing w:line="276" w:lineRule="auto"/>
        <w:jc w:val="both"/>
        <w:rPr>
          <w:rFonts w:ascii="Arial" w:eastAsia="Calibri" w:hAnsi="Arial" w:cs="Arial"/>
          <w:b/>
        </w:rPr>
      </w:pPr>
      <w:r w:rsidRPr="00D8670B">
        <w:rPr>
          <w:rFonts w:ascii="Arial" w:eastAsia="Calibri" w:hAnsi="Arial" w:cs="Arial"/>
          <w:b/>
        </w:rPr>
        <w:t>Przy wyborze oferty najkorzystniejszej Zamawiający będzie kierował się kryterium</w:t>
      </w:r>
      <w:r w:rsidR="004F3209" w:rsidRPr="00D8670B">
        <w:rPr>
          <w:rFonts w:ascii="Arial" w:eastAsia="Calibri" w:hAnsi="Arial" w:cs="Arial"/>
          <w:b/>
        </w:rPr>
        <w:t>:</w:t>
      </w:r>
    </w:p>
    <w:p w14:paraId="1068C466" w14:textId="77777777" w:rsidR="004F3209" w:rsidRPr="00D8670B" w:rsidRDefault="004F3209" w:rsidP="004F3209">
      <w:pPr>
        <w:pStyle w:val="Akapitzlist"/>
        <w:spacing w:line="276" w:lineRule="auto"/>
        <w:ind w:left="360"/>
        <w:jc w:val="both"/>
        <w:rPr>
          <w:rFonts w:ascii="Arial" w:eastAsia="Calibri" w:hAnsi="Arial" w:cs="Arial"/>
          <w:b/>
        </w:rPr>
      </w:pPr>
    </w:p>
    <w:p w14:paraId="148EE4BB" w14:textId="6CA353D7" w:rsidR="004F3209" w:rsidRPr="00D8670B" w:rsidRDefault="004F3209" w:rsidP="004F3209">
      <w:pPr>
        <w:numPr>
          <w:ilvl w:val="0"/>
          <w:numId w:val="67"/>
        </w:numPr>
        <w:suppressAutoHyphens w:val="0"/>
        <w:spacing w:after="0" w:line="240" w:lineRule="auto"/>
        <w:rPr>
          <w:rFonts w:ascii="Arial" w:hAnsi="Arial" w:cs="Arial"/>
          <w:sz w:val="20"/>
          <w:szCs w:val="20"/>
        </w:rPr>
      </w:pPr>
      <w:bookmarkStart w:id="10" w:name="_Hlk216435119"/>
      <w:r w:rsidRPr="00D8670B">
        <w:rPr>
          <w:rFonts w:ascii="Arial" w:hAnsi="Arial" w:cs="Arial"/>
          <w:sz w:val="20"/>
          <w:szCs w:val="20"/>
        </w:rPr>
        <w:t xml:space="preserve">Cena ogółem  (– suma  poszczególnych stawek konserwacji półrocznej i pogotowia technicznego) -  </w:t>
      </w:r>
      <w:r w:rsidRPr="00D8670B">
        <w:rPr>
          <w:rFonts w:ascii="Arial" w:hAnsi="Arial" w:cs="Arial"/>
          <w:b/>
          <w:sz w:val="20"/>
          <w:szCs w:val="20"/>
        </w:rPr>
        <w:t>- 60%</w:t>
      </w:r>
    </w:p>
    <w:p w14:paraId="48E9999F" w14:textId="77777777" w:rsidR="004F3209" w:rsidRPr="00D8670B" w:rsidRDefault="004F3209" w:rsidP="004F3209">
      <w:pPr>
        <w:ind w:left="709"/>
        <w:rPr>
          <w:rFonts w:ascii="Arial" w:hAnsi="Arial" w:cs="Arial"/>
          <w:sz w:val="20"/>
          <w:szCs w:val="20"/>
        </w:rPr>
      </w:pPr>
      <w:r w:rsidRPr="00D8670B">
        <w:rPr>
          <w:rFonts w:ascii="Arial" w:hAnsi="Arial" w:cs="Arial"/>
          <w:sz w:val="20"/>
          <w:szCs w:val="20"/>
        </w:rPr>
        <w:t>Ocena kryterium dokonana będzie na podstawie ceny brutto zawartej w formularzu oferty wg wzoru:</w:t>
      </w:r>
    </w:p>
    <w:tbl>
      <w:tblPr>
        <w:tblW w:w="0" w:type="auto"/>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838"/>
        <w:gridCol w:w="3424"/>
      </w:tblGrid>
      <w:tr w:rsidR="00D8670B" w:rsidRPr="00D8670B" w14:paraId="3837487C" w14:textId="77777777" w:rsidTr="00D8670B">
        <w:tc>
          <w:tcPr>
            <w:tcW w:w="745" w:type="dxa"/>
            <w:vMerge w:val="restart"/>
            <w:tcBorders>
              <w:top w:val="nil"/>
              <w:left w:val="nil"/>
              <w:right w:val="nil"/>
            </w:tcBorders>
            <w:vAlign w:val="center"/>
            <w:hideMark/>
          </w:tcPr>
          <w:p w14:paraId="44B751BC" w14:textId="77777777" w:rsidR="00D8670B" w:rsidRPr="00D8670B" w:rsidRDefault="00D8670B" w:rsidP="00F25C31">
            <w:pPr>
              <w:spacing w:after="0" w:line="256" w:lineRule="auto"/>
              <w:rPr>
                <w:rFonts w:ascii="Arial" w:hAnsi="Arial" w:cs="Arial"/>
                <w:b/>
                <w:sz w:val="20"/>
                <w:szCs w:val="20"/>
              </w:rPr>
            </w:pPr>
            <w:r w:rsidRPr="00D8670B">
              <w:rPr>
                <w:rFonts w:ascii="Arial" w:hAnsi="Arial" w:cs="Arial"/>
                <w:b/>
                <w:sz w:val="20"/>
                <w:szCs w:val="20"/>
              </w:rPr>
              <w:t>Pc =</w:t>
            </w:r>
          </w:p>
        </w:tc>
        <w:tc>
          <w:tcPr>
            <w:tcW w:w="838" w:type="dxa"/>
            <w:tcBorders>
              <w:top w:val="nil"/>
              <w:left w:val="nil"/>
              <w:bottom w:val="dashSmallGap" w:sz="4" w:space="0" w:color="auto"/>
              <w:right w:val="nil"/>
            </w:tcBorders>
            <w:vAlign w:val="bottom"/>
            <w:hideMark/>
          </w:tcPr>
          <w:p w14:paraId="47C7857E" w14:textId="77777777" w:rsidR="00D8670B" w:rsidRPr="00D8670B" w:rsidRDefault="00D8670B" w:rsidP="00F25C31">
            <w:pPr>
              <w:spacing w:after="0" w:line="256" w:lineRule="auto"/>
              <w:rPr>
                <w:rFonts w:ascii="Arial" w:hAnsi="Arial" w:cs="Arial"/>
                <w:b/>
                <w:sz w:val="20"/>
                <w:szCs w:val="20"/>
              </w:rPr>
            </w:pPr>
            <w:r w:rsidRPr="00D8670B">
              <w:rPr>
                <w:rFonts w:ascii="Arial" w:hAnsi="Arial" w:cs="Arial"/>
                <w:b/>
                <w:sz w:val="20"/>
                <w:szCs w:val="20"/>
              </w:rPr>
              <w:t>Cmin</w:t>
            </w:r>
          </w:p>
        </w:tc>
        <w:tc>
          <w:tcPr>
            <w:tcW w:w="3424" w:type="dxa"/>
            <w:vMerge w:val="restart"/>
            <w:tcBorders>
              <w:top w:val="nil"/>
              <w:left w:val="nil"/>
              <w:right w:val="nil"/>
            </w:tcBorders>
            <w:vAlign w:val="center"/>
            <w:hideMark/>
          </w:tcPr>
          <w:p w14:paraId="4C5917B4" w14:textId="77777777" w:rsidR="00D8670B" w:rsidRPr="00D8670B" w:rsidRDefault="00D8670B" w:rsidP="00F25C31">
            <w:pPr>
              <w:spacing w:after="0" w:line="256" w:lineRule="auto"/>
              <w:rPr>
                <w:rFonts w:ascii="Arial" w:hAnsi="Arial" w:cs="Arial"/>
                <w:b/>
                <w:sz w:val="20"/>
                <w:szCs w:val="20"/>
              </w:rPr>
            </w:pPr>
            <w:r w:rsidRPr="00D8670B">
              <w:rPr>
                <w:rFonts w:ascii="Arial" w:hAnsi="Arial" w:cs="Arial"/>
                <w:b/>
                <w:sz w:val="20"/>
                <w:szCs w:val="20"/>
              </w:rPr>
              <w:t>x 100 x Wk (60%)</w:t>
            </w:r>
          </w:p>
        </w:tc>
      </w:tr>
      <w:tr w:rsidR="00D8670B" w:rsidRPr="00D8670B" w14:paraId="05A7EBC7" w14:textId="77777777" w:rsidTr="00D8670B">
        <w:tc>
          <w:tcPr>
            <w:tcW w:w="745" w:type="dxa"/>
            <w:vMerge/>
            <w:tcBorders>
              <w:left w:val="nil"/>
              <w:bottom w:val="nil"/>
              <w:right w:val="nil"/>
            </w:tcBorders>
          </w:tcPr>
          <w:p w14:paraId="3BE49C82" w14:textId="77777777" w:rsidR="00D8670B" w:rsidRPr="00D8670B" w:rsidRDefault="00D8670B" w:rsidP="00F25C31">
            <w:pPr>
              <w:spacing w:line="256" w:lineRule="auto"/>
              <w:rPr>
                <w:rFonts w:ascii="Arial" w:hAnsi="Arial" w:cs="Arial"/>
                <w:b/>
                <w:sz w:val="20"/>
                <w:szCs w:val="20"/>
              </w:rPr>
            </w:pPr>
          </w:p>
        </w:tc>
        <w:tc>
          <w:tcPr>
            <w:tcW w:w="838" w:type="dxa"/>
            <w:tcBorders>
              <w:top w:val="dashSmallGap" w:sz="4" w:space="0" w:color="auto"/>
              <w:left w:val="nil"/>
              <w:bottom w:val="nil"/>
              <w:right w:val="nil"/>
            </w:tcBorders>
            <w:vAlign w:val="bottom"/>
          </w:tcPr>
          <w:p w14:paraId="4C54EA70" w14:textId="77777777" w:rsidR="00D8670B" w:rsidRPr="00D8670B" w:rsidRDefault="00D8670B" w:rsidP="00F25C31">
            <w:pPr>
              <w:spacing w:after="0" w:line="256" w:lineRule="auto"/>
              <w:rPr>
                <w:rFonts w:ascii="Arial" w:hAnsi="Arial" w:cs="Arial"/>
                <w:b/>
                <w:sz w:val="20"/>
                <w:szCs w:val="20"/>
              </w:rPr>
            </w:pPr>
            <w:r w:rsidRPr="00D8670B">
              <w:rPr>
                <w:rFonts w:ascii="Arial" w:hAnsi="Arial" w:cs="Arial"/>
                <w:b/>
                <w:sz w:val="20"/>
                <w:szCs w:val="20"/>
              </w:rPr>
              <w:t>Co</w:t>
            </w:r>
          </w:p>
        </w:tc>
        <w:tc>
          <w:tcPr>
            <w:tcW w:w="3424" w:type="dxa"/>
            <w:vMerge/>
            <w:tcBorders>
              <w:left w:val="nil"/>
              <w:bottom w:val="nil"/>
              <w:right w:val="nil"/>
            </w:tcBorders>
            <w:vAlign w:val="center"/>
          </w:tcPr>
          <w:p w14:paraId="70B2A1E7" w14:textId="77777777" w:rsidR="00D8670B" w:rsidRPr="00D8670B" w:rsidRDefault="00D8670B" w:rsidP="00F25C31">
            <w:pPr>
              <w:spacing w:line="256" w:lineRule="auto"/>
              <w:rPr>
                <w:rFonts w:ascii="Arial" w:hAnsi="Arial" w:cs="Arial"/>
                <w:b/>
                <w:sz w:val="20"/>
                <w:szCs w:val="20"/>
              </w:rPr>
            </w:pPr>
          </w:p>
        </w:tc>
      </w:tr>
      <w:tr w:rsidR="00D8670B" w:rsidRPr="00D8670B" w14:paraId="31188AE1" w14:textId="77777777" w:rsidTr="00D8670B">
        <w:tc>
          <w:tcPr>
            <w:tcW w:w="5007" w:type="dxa"/>
            <w:gridSpan w:val="3"/>
            <w:tcBorders>
              <w:top w:val="nil"/>
              <w:left w:val="nil"/>
              <w:bottom w:val="nil"/>
              <w:right w:val="nil"/>
            </w:tcBorders>
            <w:vAlign w:val="center"/>
            <w:hideMark/>
          </w:tcPr>
          <w:p w14:paraId="160CD303" w14:textId="77777777" w:rsidR="00D8670B" w:rsidRPr="00D8670B" w:rsidRDefault="00D8670B" w:rsidP="00F25C31">
            <w:pPr>
              <w:spacing w:after="0"/>
              <w:rPr>
                <w:rFonts w:ascii="Arial" w:hAnsi="Arial" w:cs="Arial"/>
                <w:b/>
                <w:sz w:val="20"/>
                <w:szCs w:val="20"/>
              </w:rPr>
            </w:pPr>
            <w:r w:rsidRPr="00D8670B">
              <w:rPr>
                <w:rFonts w:ascii="Arial" w:hAnsi="Arial" w:cs="Arial"/>
                <w:b/>
                <w:sz w:val="20"/>
                <w:szCs w:val="20"/>
              </w:rPr>
              <w:t xml:space="preserve">Pc – </w:t>
            </w:r>
            <w:r w:rsidRPr="00D8670B">
              <w:rPr>
                <w:rFonts w:ascii="Arial" w:hAnsi="Arial" w:cs="Arial"/>
                <w:sz w:val="20"/>
                <w:szCs w:val="20"/>
              </w:rPr>
              <w:t>wartość punktów  rozpatrywanej oferty</w:t>
            </w:r>
          </w:p>
          <w:p w14:paraId="0507E9E4" w14:textId="77777777" w:rsidR="00D8670B" w:rsidRPr="00D8670B" w:rsidRDefault="00D8670B" w:rsidP="00F25C31">
            <w:pPr>
              <w:spacing w:after="0"/>
              <w:rPr>
                <w:rFonts w:ascii="Arial" w:hAnsi="Arial" w:cs="Arial"/>
                <w:b/>
                <w:sz w:val="20"/>
                <w:szCs w:val="20"/>
              </w:rPr>
            </w:pPr>
            <w:r w:rsidRPr="00D8670B">
              <w:rPr>
                <w:rFonts w:ascii="Arial" w:hAnsi="Arial" w:cs="Arial"/>
                <w:b/>
                <w:sz w:val="20"/>
                <w:szCs w:val="20"/>
              </w:rPr>
              <w:t xml:space="preserve">Cmin – </w:t>
            </w:r>
            <w:r w:rsidRPr="00D8670B">
              <w:rPr>
                <w:rFonts w:ascii="Arial" w:hAnsi="Arial" w:cs="Arial"/>
                <w:sz w:val="20"/>
                <w:szCs w:val="20"/>
              </w:rPr>
              <w:t>najniższa cena spośród złożonych ofert</w:t>
            </w:r>
          </w:p>
          <w:p w14:paraId="1BA49477" w14:textId="77777777" w:rsidR="00D8670B" w:rsidRPr="00D8670B" w:rsidRDefault="00D8670B" w:rsidP="00F25C31">
            <w:pPr>
              <w:spacing w:after="0"/>
              <w:rPr>
                <w:rFonts w:ascii="Arial" w:hAnsi="Arial" w:cs="Arial"/>
                <w:b/>
                <w:sz w:val="20"/>
                <w:szCs w:val="20"/>
              </w:rPr>
            </w:pPr>
            <w:r w:rsidRPr="00D8670B">
              <w:rPr>
                <w:rFonts w:ascii="Arial" w:hAnsi="Arial" w:cs="Arial"/>
                <w:b/>
                <w:sz w:val="20"/>
                <w:szCs w:val="20"/>
              </w:rPr>
              <w:t xml:space="preserve">Co – </w:t>
            </w:r>
            <w:r w:rsidRPr="00D8670B">
              <w:rPr>
                <w:rFonts w:ascii="Arial" w:hAnsi="Arial" w:cs="Arial"/>
                <w:sz w:val="20"/>
                <w:szCs w:val="20"/>
              </w:rPr>
              <w:t>cena oferty ocenianej</w:t>
            </w:r>
          </w:p>
          <w:p w14:paraId="13E05B65" w14:textId="77777777" w:rsidR="00D8670B" w:rsidRPr="00D8670B" w:rsidRDefault="00D8670B" w:rsidP="00F25C31">
            <w:pPr>
              <w:spacing w:after="0"/>
              <w:rPr>
                <w:rFonts w:ascii="Arial" w:hAnsi="Arial" w:cs="Arial"/>
                <w:sz w:val="20"/>
                <w:szCs w:val="20"/>
              </w:rPr>
            </w:pPr>
            <w:r w:rsidRPr="00D8670B">
              <w:rPr>
                <w:rFonts w:ascii="Arial" w:hAnsi="Arial" w:cs="Arial"/>
                <w:b/>
                <w:sz w:val="20"/>
                <w:szCs w:val="20"/>
              </w:rPr>
              <w:t xml:space="preserve">Wk – </w:t>
            </w:r>
            <w:r w:rsidRPr="00D8670B">
              <w:rPr>
                <w:rFonts w:ascii="Arial" w:hAnsi="Arial" w:cs="Arial"/>
                <w:sz w:val="20"/>
                <w:szCs w:val="20"/>
              </w:rPr>
              <w:t>waga  kryterium – 60%</w:t>
            </w:r>
          </w:p>
          <w:p w14:paraId="211EF415" w14:textId="77777777" w:rsidR="00D8670B" w:rsidRPr="00D8670B" w:rsidRDefault="00D8670B" w:rsidP="00F25C31">
            <w:pPr>
              <w:spacing w:line="256" w:lineRule="auto"/>
              <w:rPr>
                <w:rFonts w:ascii="Arial" w:eastAsia="Times New Roman" w:hAnsi="Arial" w:cs="Arial"/>
                <w:b/>
                <w:sz w:val="20"/>
                <w:szCs w:val="20"/>
              </w:rPr>
            </w:pPr>
          </w:p>
        </w:tc>
      </w:tr>
    </w:tbl>
    <w:p w14:paraId="1594A5CB" w14:textId="77777777" w:rsidR="004F3209" w:rsidRPr="00D8670B" w:rsidRDefault="004F3209" w:rsidP="004F3209">
      <w:pPr>
        <w:rPr>
          <w:rFonts w:ascii="Arial" w:hAnsi="Arial" w:cs="Arial"/>
          <w:sz w:val="20"/>
          <w:szCs w:val="20"/>
        </w:rPr>
      </w:pPr>
    </w:p>
    <w:p w14:paraId="02A91E3D" w14:textId="77777777" w:rsidR="004F3209" w:rsidRPr="00D8670B" w:rsidRDefault="004F3209" w:rsidP="004F3209">
      <w:pPr>
        <w:numPr>
          <w:ilvl w:val="0"/>
          <w:numId w:val="67"/>
        </w:numPr>
        <w:suppressAutoHyphens w:val="0"/>
        <w:spacing w:after="0" w:line="240" w:lineRule="auto"/>
        <w:rPr>
          <w:rFonts w:ascii="Arial" w:hAnsi="Arial" w:cs="Arial"/>
          <w:sz w:val="20"/>
          <w:szCs w:val="20"/>
        </w:rPr>
      </w:pPr>
      <w:r w:rsidRPr="00D8670B">
        <w:rPr>
          <w:rFonts w:ascii="Arial" w:hAnsi="Arial" w:cs="Arial"/>
          <w:sz w:val="20"/>
          <w:szCs w:val="20"/>
        </w:rPr>
        <w:t xml:space="preserve">Cena 1 roboczogodziny dla napraw awaryjnych i eksploatacyjnych  -  </w:t>
      </w:r>
      <w:r w:rsidRPr="00D8670B">
        <w:rPr>
          <w:rFonts w:ascii="Arial" w:hAnsi="Arial" w:cs="Arial"/>
          <w:b/>
          <w:sz w:val="20"/>
          <w:szCs w:val="20"/>
        </w:rPr>
        <w:t>40%</w:t>
      </w:r>
    </w:p>
    <w:p w14:paraId="2CF9B432" w14:textId="77777777" w:rsidR="004F3209" w:rsidRPr="00D8670B" w:rsidRDefault="004F3209" w:rsidP="004F3209">
      <w:pPr>
        <w:ind w:left="709"/>
        <w:rPr>
          <w:rFonts w:ascii="Arial" w:hAnsi="Arial" w:cs="Arial"/>
          <w:sz w:val="20"/>
          <w:szCs w:val="20"/>
        </w:rPr>
      </w:pPr>
      <w:r w:rsidRPr="00D8670B">
        <w:rPr>
          <w:rFonts w:ascii="Arial" w:hAnsi="Arial" w:cs="Arial"/>
          <w:sz w:val="20"/>
          <w:szCs w:val="20"/>
        </w:rPr>
        <w:t>Ocena kryterium CENA 1 ROBOCZOGODZINY dokonana będzie na podstawie wartości określonej w Formularzu dla każdej części oddzielnie wg wzoru:</w:t>
      </w:r>
    </w:p>
    <w:tbl>
      <w:tblPr>
        <w:tblW w:w="0" w:type="auto"/>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81"/>
        <w:gridCol w:w="5343"/>
        <w:gridCol w:w="658"/>
      </w:tblGrid>
      <w:tr w:rsidR="004F3209" w:rsidRPr="00D8670B" w14:paraId="5DE156FE" w14:textId="77777777" w:rsidTr="00F25C31">
        <w:tc>
          <w:tcPr>
            <w:tcW w:w="914" w:type="dxa"/>
            <w:vMerge w:val="restart"/>
            <w:tcBorders>
              <w:top w:val="nil"/>
              <w:left w:val="nil"/>
              <w:right w:val="nil"/>
            </w:tcBorders>
            <w:vAlign w:val="center"/>
            <w:hideMark/>
          </w:tcPr>
          <w:p w14:paraId="0282B830" w14:textId="77777777" w:rsidR="004F3209" w:rsidRPr="00D8670B" w:rsidRDefault="004F3209" w:rsidP="00F25C31">
            <w:pPr>
              <w:spacing w:after="0" w:line="256" w:lineRule="auto"/>
              <w:rPr>
                <w:rFonts w:ascii="Arial" w:hAnsi="Arial" w:cs="Arial"/>
                <w:b/>
                <w:sz w:val="20"/>
                <w:szCs w:val="20"/>
              </w:rPr>
            </w:pPr>
            <w:r w:rsidRPr="00D8670B">
              <w:rPr>
                <w:rFonts w:ascii="Arial" w:hAnsi="Arial" w:cs="Arial"/>
                <w:b/>
                <w:sz w:val="20"/>
                <w:szCs w:val="20"/>
              </w:rPr>
              <w:t>Prg =</w:t>
            </w:r>
          </w:p>
        </w:tc>
        <w:tc>
          <w:tcPr>
            <w:tcW w:w="992" w:type="dxa"/>
            <w:tcBorders>
              <w:top w:val="nil"/>
              <w:left w:val="nil"/>
              <w:bottom w:val="dashSmallGap" w:sz="4" w:space="0" w:color="auto"/>
              <w:right w:val="nil"/>
            </w:tcBorders>
            <w:vAlign w:val="bottom"/>
            <w:hideMark/>
          </w:tcPr>
          <w:p w14:paraId="6BE0C1A2" w14:textId="77777777" w:rsidR="004F3209" w:rsidRPr="00D8670B" w:rsidRDefault="004F3209" w:rsidP="00F25C31">
            <w:pPr>
              <w:spacing w:after="0" w:line="256" w:lineRule="auto"/>
              <w:rPr>
                <w:rFonts w:ascii="Arial" w:hAnsi="Arial" w:cs="Arial"/>
                <w:b/>
                <w:sz w:val="20"/>
                <w:szCs w:val="20"/>
              </w:rPr>
            </w:pPr>
            <w:r w:rsidRPr="00D8670B">
              <w:rPr>
                <w:rFonts w:ascii="Arial" w:hAnsi="Arial" w:cs="Arial"/>
                <w:b/>
                <w:sz w:val="20"/>
                <w:szCs w:val="20"/>
              </w:rPr>
              <w:t>RGmin</w:t>
            </w:r>
          </w:p>
        </w:tc>
        <w:tc>
          <w:tcPr>
            <w:tcW w:w="5812" w:type="dxa"/>
            <w:vMerge w:val="restart"/>
            <w:tcBorders>
              <w:top w:val="nil"/>
              <w:left w:val="nil"/>
              <w:right w:val="nil"/>
            </w:tcBorders>
            <w:vAlign w:val="center"/>
            <w:hideMark/>
          </w:tcPr>
          <w:p w14:paraId="28714689" w14:textId="77777777" w:rsidR="004F3209" w:rsidRPr="00D8670B" w:rsidRDefault="004F3209" w:rsidP="00F25C31">
            <w:pPr>
              <w:spacing w:after="0" w:line="256" w:lineRule="auto"/>
              <w:rPr>
                <w:rFonts w:ascii="Arial" w:hAnsi="Arial" w:cs="Arial"/>
                <w:b/>
                <w:sz w:val="20"/>
                <w:szCs w:val="20"/>
              </w:rPr>
            </w:pPr>
            <w:r w:rsidRPr="00D8670B">
              <w:rPr>
                <w:rFonts w:ascii="Arial" w:hAnsi="Arial" w:cs="Arial"/>
                <w:b/>
                <w:sz w:val="20"/>
                <w:szCs w:val="20"/>
              </w:rPr>
              <w:t>x 100 x Wk (40%)</w:t>
            </w:r>
          </w:p>
        </w:tc>
        <w:tc>
          <w:tcPr>
            <w:tcW w:w="703" w:type="dxa"/>
            <w:vMerge w:val="restart"/>
            <w:tcBorders>
              <w:top w:val="nil"/>
              <w:left w:val="nil"/>
              <w:right w:val="nil"/>
            </w:tcBorders>
            <w:vAlign w:val="center"/>
          </w:tcPr>
          <w:p w14:paraId="1CABC8B8" w14:textId="77777777" w:rsidR="004F3209" w:rsidRPr="00D8670B" w:rsidRDefault="004F3209" w:rsidP="00F25C31">
            <w:pPr>
              <w:spacing w:line="256" w:lineRule="auto"/>
              <w:rPr>
                <w:rFonts w:ascii="Arial" w:hAnsi="Arial" w:cs="Arial"/>
                <w:b/>
                <w:sz w:val="20"/>
                <w:szCs w:val="20"/>
              </w:rPr>
            </w:pPr>
          </w:p>
          <w:p w14:paraId="053FF13F" w14:textId="77777777" w:rsidR="004F3209" w:rsidRPr="00D8670B" w:rsidRDefault="004F3209" w:rsidP="00F25C31">
            <w:pPr>
              <w:spacing w:line="256" w:lineRule="auto"/>
              <w:rPr>
                <w:rFonts w:ascii="Arial" w:hAnsi="Arial" w:cs="Arial"/>
                <w:b/>
                <w:sz w:val="20"/>
                <w:szCs w:val="20"/>
              </w:rPr>
            </w:pPr>
          </w:p>
          <w:p w14:paraId="0116AC6C" w14:textId="77777777" w:rsidR="004F3209" w:rsidRPr="00D8670B" w:rsidRDefault="004F3209" w:rsidP="00F25C31">
            <w:pPr>
              <w:spacing w:line="256" w:lineRule="auto"/>
              <w:rPr>
                <w:rFonts w:ascii="Arial" w:hAnsi="Arial" w:cs="Arial"/>
                <w:b/>
                <w:sz w:val="20"/>
                <w:szCs w:val="20"/>
              </w:rPr>
            </w:pPr>
          </w:p>
        </w:tc>
      </w:tr>
      <w:tr w:rsidR="004F3209" w:rsidRPr="00D8670B" w14:paraId="35B94F28" w14:textId="77777777" w:rsidTr="00F25C31">
        <w:tc>
          <w:tcPr>
            <w:tcW w:w="914" w:type="dxa"/>
            <w:vMerge/>
            <w:tcBorders>
              <w:left w:val="nil"/>
              <w:bottom w:val="nil"/>
              <w:right w:val="nil"/>
            </w:tcBorders>
          </w:tcPr>
          <w:p w14:paraId="28D32B1D" w14:textId="77777777" w:rsidR="004F3209" w:rsidRPr="00D8670B" w:rsidRDefault="004F3209" w:rsidP="00F25C31">
            <w:pPr>
              <w:spacing w:line="256" w:lineRule="auto"/>
              <w:rPr>
                <w:rFonts w:ascii="Arial" w:hAnsi="Arial" w:cs="Arial"/>
                <w:b/>
                <w:sz w:val="20"/>
                <w:szCs w:val="20"/>
              </w:rPr>
            </w:pPr>
          </w:p>
        </w:tc>
        <w:tc>
          <w:tcPr>
            <w:tcW w:w="992" w:type="dxa"/>
            <w:tcBorders>
              <w:top w:val="dashSmallGap" w:sz="4" w:space="0" w:color="auto"/>
              <w:left w:val="nil"/>
              <w:bottom w:val="nil"/>
              <w:right w:val="nil"/>
            </w:tcBorders>
            <w:vAlign w:val="bottom"/>
          </w:tcPr>
          <w:p w14:paraId="4829B87F" w14:textId="77777777" w:rsidR="004F3209" w:rsidRPr="00D8670B" w:rsidRDefault="004F3209" w:rsidP="00F25C31">
            <w:pPr>
              <w:spacing w:after="0" w:line="256" w:lineRule="auto"/>
              <w:rPr>
                <w:rFonts w:ascii="Arial" w:hAnsi="Arial" w:cs="Arial"/>
                <w:b/>
                <w:sz w:val="20"/>
                <w:szCs w:val="20"/>
              </w:rPr>
            </w:pPr>
            <w:r w:rsidRPr="00D8670B">
              <w:rPr>
                <w:rFonts w:ascii="Arial" w:hAnsi="Arial" w:cs="Arial"/>
                <w:b/>
                <w:sz w:val="20"/>
                <w:szCs w:val="20"/>
              </w:rPr>
              <w:t>RGo</w:t>
            </w:r>
          </w:p>
        </w:tc>
        <w:tc>
          <w:tcPr>
            <w:tcW w:w="5812" w:type="dxa"/>
            <w:vMerge/>
            <w:tcBorders>
              <w:left w:val="nil"/>
              <w:bottom w:val="nil"/>
              <w:right w:val="nil"/>
            </w:tcBorders>
            <w:vAlign w:val="center"/>
          </w:tcPr>
          <w:p w14:paraId="0397CC7D" w14:textId="77777777" w:rsidR="004F3209" w:rsidRPr="00D8670B" w:rsidRDefault="004F3209" w:rsidP="00F25C31">
            <w:pPr>
              <w:spacing w:line="256" w:lineRule="auto"/>
              <w:rPr>
                <w:rFonts w:ascii="Arial" w:hAnsi="Arial" w:cs="Arial"/>
                <w:b/>
                <w:sz w:val="20"/>
                <w:szCs w:val="20"/>
              </w:rPr>
            </w:pPr>
          </w:p>
        </w:tc>
        <w:tc>
          <w:tcPr>
            <w:tcW w:w="703" w:type="dxa"/>
            <w:vMerge/>
            <w:tcBorders>
              <w:left w:val="nil"/>
              <w:right w:val="nil"/>
            </w:tcBorders>
            <w:vAlign w:val="center"/>
          </w:tcPr>
          <w:p w14:paraId="718C7D8C" w14:textId="77777777" w:rsidR="004F3209" w:rsidRPr="00D8670B" w:rsidRDefault="004F3209" w:rsidP="00F25C31">
            <w:pPr>
              <w:spacing w:line="256" w:lineRule="auto"/>
              <w:rPr>
                <w:rFonts w:ascii="Arial" w:hAnsi="Arial" w:cs="Arial"/>
                <w:b/>
                <w:sz w:val="20"/>
                <w:szCs w:val="20"/>
              </w:rPr>
            </w:pPr>
          </w:p>
        </w:tc>
      </w:tr>
      <w:tr w:rsidR="004F3209" w:rsidRPr="00D8670B" w14:paraId="41F0DD53" w14:textId="77777777" w:rsidTr="00F25C31">
        <w:tc>
          <w:tcPr>
            <w:tcW w:w="7718" w:type="dxa"/>
            <w:gridSpan w:val="3"/>
            <w:tcBorders>
              <w:top w:val="nil"/>
              <w:left w:val="nil"/>
              <w:bottom w:val="nil"/>
              <w:right w:val="nil"/>
            </w:tcBorders>
            <w:vAlign w:val="center"/>
            <w:hideMark/>
          </w:tcPr>
          <w:p w14:paraId="211E8F92" w14:textId="77777777" w:rsidR="004F3209" w:rsidRPr="00D8670B" w:rsidRDefault="004F3209" w:rsidP="00F25C31">
            <w:pPr>
              <w:spacing w:after="0"/>
              <w:rPr>
                <w:rFonts w:ascii="Arial" w:hAnsi="Arial" w:cs="Arial"/>
                <w:sz w:val="20"/>
                <w:szCs w:val="20"/>
              </w:rPr>
            </w:pPr>
            <w:r w:rsidRPr="00D8670B">
              <w:rPr>
                <w:rFonts w:ascii="Arial" w:hAnsi="Arial" w:cs="Arial"/>
                <w:b/>
                <w:sz w:val="20"/>
                <w:szCs w:val="20"/>
              </w:rPr>
              <w:t>Prg –</w:t>
            </w:r>
            <w:r w:rsidRPr="00D8670B">
              <w:rPr>
                <w:rFonts w:ascii="Arial" w:hAnsi="Arial" w:cs="Arial"/>
                <w:sz w:val="20"/>
                <w:szCs w:val="20"/>
              </w:rPr>
              <w:t xml:space="preserve"> wartość punktów  rozpatrywanej oferty za cenę 1 roboczogodziny</w:t>
            </w:r>
          </w:p>
          <w:p w14:paraId="2C7685F1" w14:textId="77777777" w:rsidR="004F3209" w:rsidRPr="00D8670B" w:rsidRDefault="004F3209" w:rsidP="00F25C31">
            <w:pPr>
              <w:spacing w:after="0"/>
              <w:rPr>
                <w:rFonts w:ascii="Arial" w:hAnsi="Arial" w:cs="Arial"/>
                <w:sz w:val="20"/>
                <w:szCs w:val="20"/>
              </w:rPr>
            </w:pPr>
            <w:r w:rsidRPr="00D8670B">
              <w:rPr>
                <w:rFonts w:ascii="Arial" w:hAnsi="Arial" w:cs="Arial"/>
                <w:b/>
                <w:sz w:val="20"/>
                <w:szCs w:val="20"/>
              </w:rPr>
              <w:t>RGmin –</w:t>
            </w:r>
            <w:r w:rsidRPr="00D8670B">
              <w:rPr>
                <w:rFonts w:ascii="Arial" w:hAnsi="Arial" w:cs="Arial"/>
                <w:sz w:val="20"/>
                <w:szCs w:val="20"/>
              </w:rPr>
              <w:t xml:space="preserve"> najniższa cena 1 roboczogodziny spośród złożonych ofert</w:t>
            </w:r>
          </w:p>
          <w:p w14:paraId="59FD4757" w14:textId="77777777" w:rsidR="004F3209" w:rsidRPr="00D8670B" w:rsidRDefault="004F3209" w:rsidP="00F25C31">
            <w:pPr>
              <w:spacing w:after="0"/>
              <w:rPr>
                <w:rFonts w:ascii="Arial" w:hAnsi="Arial" w:cs="Arial"/>
                <w:sz w:val="20"/>
                <w:szCs w:val="20"/>
              </w:rPr>
            </w:pPr>
            <w:r w:rsidRPr="00D8670B">
              <w:rPr>
                <w:rFonts w:ascii="Arial" w:hAnsi="Arial" w:cs="Arial"/>
                <w:b/>
                <w:sz w:val="20"/>
                <w:szCs w:val="20"/>
              </w:rPr>
              <w:t>RGo –</w:t>
            </w:r>
            <w:r w:rsidRPr="00D8670B">
              <w:rPr>
                <w:rFonts w:ascii="Arial" w:hAnsi="Arial" w:cs="Arial"/>
                <w:sz w:val="20"/>
                <w:szCs w:val="20"/>
              </w:rPr>
              <w:t xml:space="preserve"> cena 1 roboczogodziny oferty ocenianej</w:t>
            </w:r>
          </w:p>
          <w:p w14:paraId="64A6B7CF" w14:textId="77777777" w:rsidR="004F3209" w:rsidRPr="00D8670B" w:rsidRDefault="004F3209" w:rsidP="00F25C31">
            <w:pPr>
              <w:spacing w:after="0"/>
              <w:rPr>
                <w:rFonts w:ascii="Arial" w:hAnsi="Arial" w:cs="Arial"/>
                <w:sz w:val="20"/>
                <w:szCs w:val="20"/>
              </w:rPr>
            </w:pPr>
            <w:r w:rsidRPr="00D8670B">
              <w:rPr>
                <w:rFonts w:ascii="Arial" w:hAnsi="Arial" w:cs="Arial"/>
                <w:b/>
                <w:sz w:val="20"/>
                <w:szCs w:val="20"/>
              </w:rPr>
              <w:t>Wk –</w:t>
            </w:r>
            <w:r w:rsidRPr="00D8670B">
              <w:rPr>
                <w:rFonts w:ascii="Arial" w:hAnsi="Arial" w:cs="Arial"/>
                <w:sz w:val="20"/>
                <w:szCs w:val="20"/>
              </w:rPr>
              <w:t xml:space="preserve"> waga kryterium – 40%</w:t>
            </w:r>
          </w:p>
          <w:p w14:paraId="6AE66CEB" w14:textId="77777777" w:rsidR="004F3209" w:rsidRPr="00D8670B" w:rsidRDefault="004F3209" w:rsidP="00F25C31">
            <w:pPr>
              <w:spacing w:line="256" w:lineRule="auto"/>
              <w:rPr>
                <w:rFonts w:ascii="Arial" w:eastAsia="Times New Roman" w:hAnsi="Arial" w:cs="Arial"/>
                <w:b/>
                <w:sz w:val="20"/>
                <w:szCs w:val="20"/>
              </w:rPr>
            </w:pPr>
          </w:p>
        </w:tc>
        <w:tc>
          <w:tcPr>
            <w:tcW w:w="703" w:type="dxa"/>
            <w:vMerge/>
            <w:tcBorders>
              <w:left w:val="nil"/>
              <w:bottom w:val="nil"/>
              <w:right w:val="nil"/>
            </w:tcBorders>
            <w:vAlign w:val="center"/>
          </w:tcPr>
          <w:p w14:paraId="24ED62B7" w14:textId="77777777" w:rsidR="004F3209" w:rsidRPr="00D8670B" w:rsidRDefault="004F3209" w:rsidP="00F25C31">
            <w:pPr>
              <w:spacing w:line="256" w:lineRule="auto"/>
              <w:rPr>
                <w:rFonts w:ascii="Arial" w:eastAsia="Times New Roman" w:hAnsi="Arial" w:cs="Arial"/>
                <w:b/>
                <w:sz w:val="20"/>
                <w:szCs w:val="20"/>
              </w:rPr>
            </w:pPr>
          </w:p>
        </w:tc>
      </w:tr>
      <w:bookmarkEnd w:id="10"/>
    </w:tbl>
    <w:p w14:paraId="3A9A3DF0" w14:textId="77777777" w:rsidR="00AA5F26" w:rsidRPr="00363D3E" w:rsidRDefault="00AA5F26" w:rsidP="00857E14">
      <w:pPr>
        <w:suppressAutoHyphens w:val="0"/>
        <w:spacing w:after="0"/>
        <w:contextualSpacing/>
        <w:jc w:val="both"/>
        <w:rPr>
          <w:rFonts w:ascii="Arial" w:eastAsia="Calibri" w:hAnsi="Arial" w:cs="Arial"/>
          <w:sz w:val="20"/>
          <w:szCs w:val="20"/>
        </w:rPr>
      </w:pPr>
    </w:p>
    <w:p w14:paraId="1C9CF6A1" w14:textId="3883550C" w:rsidR="00D67D1A" w:rsidRPr="00C20BAF" w:rsidRDefault="005A112E" w:rsidP="00C20BAF">
      <w:pPr>
        <w:numPr>
          <w:ilvl w:val="0"/>
          <w:numId w:val="3"/>
        </w:numPr>
        <w:shd w:val="clear" w:color="auto" w:fill="EAF1DD" w:themeFill="accent3" w:themeFillTint="33"/>
        <w:spacing w:after="0"/>
        <w:rPr>
          <w:rFonts w:ascii="Arial" w:eastAsia="Calibri" w:hAnsi="Arial" w:cs="Arial"/>
          <w:b/>
          <w:sz w:val="20"/>
          <w:szCs w:val="20"/>
        </w:rPr>
      </w:pPr>
      <w:r w:rsidRPr="00363D3E">
        <w:rPr>
          <w:rFonts w:ascii="Arial" w:hAnsi="Arial" w:cs="Arial"/>
          <w:b/>
          <w:bCs/>
          <w:sz w:val="20"/>
          <w:szCs w:val="20"/>
        </w:rPr>
        <w:t xml:space="preserve">PODPISANIE </w:t>
      </w:r>
      <w:r w:rsidR="00FB5FCC" w:rsidRPr="00363D3E">
        <w:rPr>
          <w:rFonts w:ascii="Arial" w:hAnsi="Arial" w:cs="Arial"/>
          <w:b/>
          <w:bCs/>
          <w:sz w:val="20"/>
          <w:szCs w:val="20"/>
        </w:rPr>
        <w:t>U</w:t>
      </w:r>
      <w:r w:rsidR="00FB5FCC" w:rsidRPr="00363D3E">
        <w:rPr>
          <w:rFonts w:ascii="Arial" w:eastAsia="Calibri" w:hAnsi="Arial" w:cs="Arial"/>
          <w:b/>
          <w:sz w:val="20"/>
          <w:szCs w:val="20"/>
        </w:rPr>
        <w:t>MOWY</w:t>
      </w:r>
    </w:p>
    <w:p w14:paraId="4CAE2DD8" w14:textId="77777777" w:rsidR="00E526DA" w:rsidRPr="00363D3E" w:rsidRDefault="00FB5FCC" w:rsidP="00796FB1">
      <w:pPr>
        <w:pStyle w:val="Akapitzlist"/>
        <w:numPr>
          <w:ilvl w:val="0"/>
          <w:numId w:val="13"/>
        </w:numPr>
        <w:spacing w:line="276" w:lineRule="auto"/>
        <w:jc w:val="both"/>
        <w:rPr>
          <w:rFonts w:ascii="Arial" w:eastAsia="Calibri" w:hAnsi="Arial" w:cs="Arial"/>
          <w:b/>
        </w:rPr>
      </w:pPr>
      <w:r w:rsidRPr="00363D3E">
        <w:rPr>
          <w:rFonts w:ascii="Arial" w:hAnsi="Arial" w:cs="Aria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51218984" w14:textId="77777777" w:rsidR="00AA4644" w:rsidRPr="007B5CF0" w:rsidRDefault="00FB5FCC" w:rsidP="00AA4644">
      <w:pPr>
        <w:pStyle w:val="Akapitzlist"/>
        <w:numPr>
          <w:ilvl w:val="0"/>
          <w:numId w:val="13"/>
        </w:numPr>
        <w:spacing w:line="276" w:lineRule="auto"/>
        <w:jc w:val="both"/>
        <w:rPr>
          <w:rFonts w:ascii="Arial" w:eastAsia="Calibri" w:hAnsi="Arial" w:cs="Arial"/>
          <w:b/>
        </w:rPr>
      </w:pPr>
      <w:r w:rsidRPr="00363D3E">
        <w:rPr>
          <w:rFonts w:ascii="Arial" w:eastAsia="Calibri" w:hAnsi="Arial" w:cs="Arial"/>
        </w:rPr>
        <w:t xml:space="preserve">Zamawiający informuje, że podpisanie umowy z wybranym Oferentem odbędzie się </w:t>
      </w:r>
      <w:r w:rsidR="0005452C">
        <w:rPr>
          <w:rFonts w:ascii="Arial" w:eastAsia="Calibri" w:hAnsi="Arial" w:cs="Arial"/>
        </w:rPr>
        <w:br/>
      </w:r>
      <w:r w:rsidRPr="00363D3E">
        <w:rPr>
          <w:rFonts w:ascii="Arial" w:eastAsia="Calibri" w:hAnsi="Arial" w:cs="Arial"/>
        </w:rPr>
        <w:t xml:space="preserve">w siedzibie Zamawiającego. O terminie podpisania umowy Zamawiający poinformuje odpowiednim pismem. W piśmie skierowanym do wybranego Oferenta Zamawiający określi dokumenty, które Oferent będzie zobowiązany dostarczyć Zamawiającemu najpóźniej w dniu podpisania umowy. </w:t>
      </w:r>
    </w:p>
    <w:p w14:paraId="0EA562D3" w14:textId="77777777" w:rsidR="007B5CF0" w:rsidRPr="007B5CF0" w:rsidRDefault="007B5CF0" w:rsidP="007B5CF0">
      <w:pPr>
        <w:pStyle w:val="Akapitzlist"/>
        <w:spacing w:line="276" w:lineRule="auto"/>
        <w:ind w:left="360"/>
        <w:jc w:val="both"/>
        <w:rPr>
          <w:rFonts w:ascii="Arial" w:eastAsia="Calibri" w:hAnsi="Arial" w:cs="Arial"/>
          <w:b/>
        </w:rPr>
      </w:pPr>
    </w:p>
    <w:p w14:paraId="4677350E" w14:textId="18D04D5D" w:rsidR="00D67D1A" w:rsidRPr="00C20BAF" w:rsidRDefault="00FB5FCC" w:rsidP="00C20BAF">
      <w:pPr>
        <w:numPr>
          <w:ilvl w:val="0"/>
          <w:numId w:val="3"/>
        </w:numPr>
        <w:shd w:val="clear" w:color="auto" w:fill="EAF1DD" w:themeFill="accent3" w:themeFillTint="33"/>
        <w:spacing w:after="0"/>
        <w:rPr>
          <w:rFonts w:ascii="Arial" w:eastAsia="Times New Roman" w:hAnsi="Arial" w:cs="Arial"/>
          <w:b/>
          <w:sz w:val="20"/>
          <w:szCs w:val="20"/>
          <w:lang w:eastAsia="pl-PL"/>
        </w:rPr>
      </w:pPr>
      <w:bookmarkStart w:id="11" w:name="_Hlk97813679"/>
      <w:r w:rsidRPr="00363D3E">
        <w:rPr>
          <w:rFonts w:ascii="Arial" w:eastAsia="Times New Roman" w:hAnsi="Arial" w:cs="Arial"/>
          <w:b/>
          <w:sz w:val="20"/>
          <w:szCs w:val="20"/>
          <w:lang w:eastAsia="pl-PL"/>
        </w:rPr>
        <w:t>ZASADY WEJŚCIA/WJAZDU NA TEREN JEDNOSTKI:</w:t>
      </w:r>
      <w:bookmarkEnd w:id="11"/>
    </w:p>
    <w:p w14:paraId="663B3AD1" w14:textId="77777777" w:rsidR="00D67D1A" w:rsidRPr="00B55500" w:rsidRDefault="009F05AF" w:rsidP="00B55500">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t>
      </w:r>
      <w:r w:rsidR="0005452C">
        <w:rPr>
          <w:rFonts w:ascii="Arial" w:hAnsi="Arial" w:cs="Arial"/>
          <w:color w:val="000000" w:themeColor="text1"/>
          <w:kern w:val="2"/>
          <w:lang w:eastAsia="zh-CN"/>
        </w:rPr>
        <w:br/>
      </w:r>
      <w:r w:rsidRPr="00363D3E">
        <w:rPr>
          <w:rFonts w:ascii="Arial" w:hAnsi="Arial" w:cs="Arial"/>
          <w:color w:val="000000" w:themeColor="text1"/>
          <w:kern w:val="2"/>
          <w:lang w:eastAsia="zh-CN"/>
        </w:rPr>
        <w:t xml:space="preserve">w sprawie zmiany ustawy o ochronie osób i mienia (D.U. z 2021 r. poz. 469), ustawy z dnia 24 sierpnia 2001 r. o Żandarmerii Wojskowej i wojskowych organach porządkowych </w:t>
      </w:r>
      <w:r w:rsidR="0005452C">
        <w:rPr>
          <w:rFonts w:ascii="Arial" w:hAnsi="Arial" w:cs="Arial"/>
          <w:color w:val="000000" w:themeColor="text1"/>
          <w:kern w:val="2"/>
          <w:lang w:eastAsia="zh-CN"/>
        </w:rPr>
        <w:br/>
      </w:r>
      <w:r w:rsidRPr="00363D3E">
        <w:rPr>
          <w:rFonts w:ascii="Arial" w:hAnsi="Arial" w:cs="Arial"/>
          <w:color w:val="000000" w:themeColor="text1"/>
          <w:kern w:val="2"/>
          <w:lang w:eastAsia="zh-CN"/>
        </w:rPr>
        <w:t>(Dz.U. z 202</w:t>
      </w:r>
      <w:r w:rsidR="0005452C">
        <w:rPr>
          <w:rFonts w:ascii="Arial" w:hAnsi="Arial" w:cs="Arial"/>
          <w:color w:val="000000" w:themeColor="text1"/>
          <w:kern w:val="2"/>
          <w:lang w:eastAsia="zh-CN"/>
        </w:rPr>
        <w:t>3</w:t>
      </w:r>
      <w:r w:rsidRPr="00363D3E">
        <w:rPr>
          <w:rFonts w:ascii="Arial" w:hAnsi="Arial" w:cs="Arial"/>
          <w:color w:val="000000" w:themeColor="text1"/>
          <w:kern w:val="2"/>
          <w:lang w:eastAsia="zh-CN"/>
        </w:rPr>
        <w:t xml:space="preserve"> r. poz. 12</w:t>
      </w:r>
      <w:r w:rsidR="0005452C">
        <w:rPr>
          <w:rFonts w:ascii="Arial" w:hAnsi="Arial" w:cs="Arial"/>
          <w:color w:val="000000" w:themeColor="text1"/>
          <w:kern w:val="2"/>
          <w:lang w:eastAsia="zh-CN"/>
        </w:rPr>
        <w:t>66</w:t>
      </w:r>
      <w:r w:rsidRPr="00363D3E">
        <w:rPr>
          <w:rFonts w:ascii="Arial" w:hAnsi="Arial" w:cs="Arial"/>
          <w:color w:val="000000" w:themeColor="text1"/>
          <w:kern w:val="2"/>
          <w:lang w:eastAsia="zh-CN"/>
        </w:rPr>
        <w:t xml:space="preserve"> t. j.) oraz Regulaminu ogólnego żołnierza Wojska Polskiego.</w:t>
      </w:r>
    </w:p>
    <w:p w14:paraId="094C50E0" w14:textId="79E181A1" w:rsidR="009F05AF" w:rsidRPr="00363D3E" w:rsidRDefault="009F05AF" w:rsidP="00796FB1">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 xml:space="preserve">Zamawiający na podstawie: Instrukcji o ochronie obiektów wojskowych i konwojowanego mienia - DU-3.14.3(A), sygn. Szt. Gen. </w:t>
      </w:r>
      <w:r w:rsidRPr="00363D3E">
        <w:rPr>
          <w:rFonts w:ascii="Arial" w:hAnsi="Arial" w:cs="Arial"/>
        </w:rPr>
        <w:t xml:space="preserve">1705/2023 </w:t>
      </w:r>
      <w:r w:rsidRPr="00363D3E">
        <w:rPr>
          <w:rFonts w:ascii="Arial" w:hAnsi="Arial" w:cs="Arial"/>
          <w:color w:val="000000" w:themeColor="text1"/>
          <w:kern w:val="2"/>
          <w:lang w:eastAsia="zh-CN"/>
        </w:rPr>
        <w:t xml:space="preserve">wprowadzonej Decyzją Nr Z-4/Szkol./SG Ministra Obrony Narodowej z dnia 15 lutego 2023 r. w sprawie wprowadzenia do użytku dokumentu uzupełniającego ”Instrukcja o ochronie obiektów wojskowych i konwojowanego </w:t>
      </w:r>
      <w:r w:rsidRPr="00363D3E">
        <w:rPr>
          <w:rFonts w:ascii="Arial" w:hAnsi="Arial" w:cs="Arial"/>
          <w:color w:val="000000" w:themeColor="text1"/>
          <w:kern w:val="2"/>
          <w:lang w:eastAsia="zh-CN"/>
        </w:rPr>
        <w:lastRenderedPageBreak/>
        <w:t>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4FC758E5" w14:textId="77777777" w:rsidR="009F05AF" w:rsidRDefault="009F05AF" w:rsidP="00796FB1">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14:paraId="2DAA39E3" w14:textId="77777777" w:rsidR="009F05AF" w:rsidRPr="00363D3E" w:rsidRDefault="009F05AF" w:rsidP="00796FB1">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14:paraId="767B7421" w14:textId="77777777" w:rsidR="009F05AF" w:rsidRPr="00363D3E" w:rsidRDefault="009F05AF" w:rsidP="009F05AF">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363D3E">
        <w:rPr>
          <w:rFonts w:ascii="Arial" w:hAnsi="Arial" w:cs="Arial"/>
          <w:color w:val="000000" w:themeColor="text1"/>
          <w:kern w:val="2"/>
          <w:sz w:val="20"/>
          <w:szCs w:val="20"/>
          <w:lang w:eastAsia="zh-CN"/>
        </w:rPr>
        <w:t xml:space="preserve">- aktualny dokument tożsamości z podaniem organu wydającego, </w:t>
      </w:r>
    </w:p>
    <w:p w14:paraId="79231ECE" w14:textId="77777777" w:rsidR="009F05AF" w:rsidRDefault="009F05AF" w:rsidP="009F05AF">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363D3E">
        <w:rPr>
          <w:rFonts w:ascii="Arial" w:hAnsi="Arial" w:cs="Arial"/>
          <w:color w:val="000000" w:themeColor="text1"/>
          <w:kern w:val="2"/>
          <w:sz w:val="20"/>
          <w:szCs w:val="20"/>
          <w:lang w:eastAsia="zh-CN"/>
        </w:rPr>
        <w:t>- numery rejestracyjne samochodów oraz innego sprzętu.</w:t>
      </w:r>
    </w:p>
    <w:p w14:paraId="4E6D4744" w14:textId="7D0A24B1" w:rsidR="001B2EA0" w:rsidRDefault="0005452C" w:rsidP="0005452C">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05452C">
        <w:rPr>
          <w:rFonts w:ascii="Arial" w:hAnsi="Arial" w:cs="Arial"/>
          <w:color w:val="000000" w:themeColor="text1"/>
          <w:kern w:val="2"/>
          <w:lang w:eastAsia="zh-CN"/>
        </w:rPr>
        <w:t>Wykonawca jest zobowiązany</w:t>
      </w:r>
      <w:r w:rsidR="001B2EA0">
        <w:rPr>
          <w:rFonts w:ascii="Arial" w:hAnsi="Arial" w:cs="Arial"/>
          <w:color w:val="000000" w:themeColor="text1"/>
          <w:kern w:val="2"/>
          <w:lang w:eastAsia="zh-CN"/>
        </w:rPr>
        <w:t xml:space="preserve"> </w:t>
      </w:r>
      <w:r w:rsidRPr="0005452C">
        <w:rPr>
          <w:rFonts w:ascii="Arial" w:hAnsi="Arial" w:cs="Arial"/>
          <w:color w:val="000000" w:themeColor="text1"/>
          <w:kern w:val="2"/>
          <w:lang w:eastAsia="zh-CN"/>
        </w:rPr>
        <w:t>stosować się do obowiązujących przepisów w zakresie wejścia i wjazdu do jednostki, parkowania pojazdów, poruszania się po terenie chronionym, jak również uzyskania pozwolenia Dowódcy jednostki, na terenie której wykonywana jest dostawa, na:</w:t>
      </w:r>
    </w:p>
    <w:p w14:paraId="40FDBC17" w14:textId="77777777" w:rsidR="001B2EA0" w:rsidRDefault="0005452C" w:rsidP="001B2EA0">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r w:rsidRPr="001B2EA0">
        <w:rPr>
          <w:rFonts w:ascii="Arial" w:hAnsi="Arial" w:cs="Arial"/>
          <w:color w:val="000000" w:themeColor="text1"/>
          <w:kern w:val="2"/>
          <w:lang w:eastAsia="zh-CN"/>
        </w:rPr>
        <w:t>- wnoszenie sprzętu audiowizualnego oraz wszelkich urządzeń służących do rejestracji obrazu i dźwięku,</w:t>
      </w:r>
    </w:p>
    <w:p w14:paraId="0B6DAD88" w14:textId="4257E51F" w:rsidR="007B5CF0" w:rsidRDefault="0005452C" w:rsidP="001B2EA0">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r w:rsidRPr="0005452C">
        <w:rPr>
          <w:rFonts w:ascii="Arial" w:hAnsi="Arial" w:cs="Arial"/>
          <w:color w:val="000000" w:themeColor="text1"/>
          <w:kern w:val="2"/>
          <w:lang w:eastAsia="zh-CN"/>
        </w:rPr>
        <w:t>- użytkowanie w miejscu wykonywania prac telefonu komórkowego.</w:t>
      </w:r>
    </w:p>
    <w:p w14:paraId="05C48FCD" w14:textId="05A4D215" w:rsidR="00E64D9C" w:rsidRDefault="007121E5" w:rsidP="00BF328D">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7121E5">
        <w:rPr>
          <w:rFonts w:ascii="Arial" w:hAnsi="Arial" w:cs="Arial"/>
          <w:color w:val="000000" w:themeColor="text1"/>
          <w:kern w:val="2"/>
          <w:lang w:eastAsia="zh-CN"/>
        </w:rPr>
        <w:t>Dostawa, wszelkie informacje oraz materiały uzyskane w czasie, i po jej realizacji nie mogą być wykorzystane do żadnego rodzaju materiałów promocyjnych i</w:t>
      </w:r>
      <w:r w:rsidR="001B2EA0">
        <w:rPr>
          <w:rFonts w:ascii="Arial" w:hAnsi="Arial" w:cs="Arial"/>
          <w:color w:val="000000" w:themeColor="text1"/>
          <w:kern w:val="2"/>
          <w:lang w:eastAsia="zh-CN"/>
        </w:rPr>
        <w:t xml:space="preserve"> </w:t>
      </w:r>
      <w:r w:rsidRPr="007121E5">
        <w:rPr>
          <w:rFonts w:ascii="Arial" w:hAnsi="Arial" w:cs="Arial"/>
          <w:color w:val="000000" w:themeColor="text1"/>
          <w:kern w:val="2"/>
          <w:lang w:eastAsia="zh-CN"/>
        </w:rPr>
        <w:t>czynności</w:t>
      </w:r>
      <w:r w:rsidR="001B2EA0">
        <w:rPr>
          <w:rFonts w:ascii="Arial" w:hAnsi="Arial" w:cs="Arial"/>
          <w:color w:val="000000" w:themeColor="text1"/>
          <w:kern w:val="2"/>
          <w:lang w:eastAsia="zh-CN"/>
        </w:rPr>
        <w:t xml:space="preserve"> </w:t>
      </w:r>
      <w:r w:rsidRPr="007121E5">
        <w:rPr>
          <w:rFonts w:ascii="Arial" w:hAnsi="Arial" w:cs="Arial"/>
          <w:color w:val="000000" w:themeColor="text1"/>
          <w:kern w:val="2"/>
          <w:lang w:eastAsia="zh-CN"/>
        </w:rPr>
        <w:t>z tym związanych, w</w:t>
      </w:r>
      <w:r w:rsidR="001B2EA0">
        <w:rPr>
          <w:rFonts w:ascii="Arial" w:hAnsi="Arial" w:cs="Arial"/>
          <w:color w:val="000000" w:themeColor="text1"/>
          <w:kern w:val="2"/>
          <w:lang w:eastAsia="zh-CN"/>
        </w:rPr>
        <w:t xml:space="preserve"> </w:t>
      </w:r>
      <w:r w:rsidRPr="007121E5">
        <w:rPr>
          <w:rFonts w:ascii="Arial" w:hAnsi="Arial" w:cs="Arial"/>
          <w:color w:val="000000" w:themeColor="text1"/>
          <w:kern w:val="2"/>
          <w:lang w:eastAsia="zh-CN"/>
        </w:rPr>
        <w:t>szczególności prezentacji w środkach masowego przekazu, filmach, ulotkach, folderach itp.</w:t>
      </w:r>
    </w:p>
    <w:p w14:paraId="555DE5AA" w14:textId="1A3FEC27" w:rsidR="00C20BAF" w:rsidRPr="00C20BAF" w:rsidRDefault="00C20BAF" w:rsidP="00C20BAF">
      <w:pPr>
        <w:pStyle w:val="Akapitzlist"/>
        <w:numPr>
          <w:ilvl w:val="0"/>
          <w:numId w:val="14"/>
        </w:numPr>
        <w:autoSpaceDE w:val="0"/>
        <w:autoSpaceDN w:val="0"/>
        <w:adjustRightInd w:val="0"/>
        <w:spacing w:line="276" w:lineRule="auto"/>
        <w:contextualSpacing/>
        <w:jc w:val="both"/>
        <w:rPr>
          <w:rFonts w:ascii="Arial" w:eastAsia="Calibri" w:hAnsi="Arial" w:cs="Arial"/>
        </w:rPr>
      </w:pPr>
      <w:r w:rsidRPr="00A77028">
        <w:rPr>
          <w:rFonts w:ascii="Arial" w:eastAsia="Calibri" w:hAnsi="Arial" w:cs="Arial"/>
        </w:rPr>
        <w:t>Wykonawca jest zobowiązany do stosowania się do obowiązujących przepisów</w:t>
      </w:r>
      <w:r>
        <w:rPr>
          <w:rFonts w:ascii="Arial" w:eastAsia="Calibri" w:hAnsi="Arial" w:cs="Arial"/>
        </w:rPr>
        <w:t>, procedur, decyzji, w tym będących następstwem decyzji rozkazodawczych Komendanta Zamawiającego</w:t>
      </w:r>
      <w:r w:rsidRPr="00A77028">
        <w:rPr>
          <w:rFonts w:ascii="Arial" w:eastAsia="Calibri" w:hAnsi="Arial" w:cs="Arial"/>
        </w:rPr>
        <w:t xml:space="preserve"> w zakresie wejścia i wjazdu do jednostki oraz parkowania pojazdów. </w:t>
      </w:r>
    </w:p>
    <w:p w14:paraId="17DA1932" w14:textId="77777777" w:rsidR="00BF328D" w:rsidRPr="00BF328D" w:rsidRDefault="00BF328D" w:rsidP="00BF328D">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14:paraId="42D45589" w14:textId="387E8F0A" w:rsidR="00E543B4" w:rsidRPr="00363D3E" w:rsidRDefault="00E543B4" w:rsidP="00E543B4">
      <w:pPr>
        <w:tabs>
          <w:tab w:val="left" w:pos="2475"/>
        </w:tabs>
        <w:spacing w:after="0"/>
        <w:jc w:val="both"/>
        <w:rPr>
          <w:rFonts w:ascii="Arial" w:hAnsi="Arial" w:cs="Arial"/>
          <w:b/>
          <w:i/>
          <w:sz w:val="20"/>
          <w:szCs w:val="20"/>
          <w:u w:val="single"/>
        </w:rPr>
      </w:pPr>
      <w:r w:rsidRPr="00363D3E">
        <w:rPr>
          <w:rFonts w:ascii="Arial" w:hAnsi="Arial" w:cs="Arial"/>
          <w:b/>
          <w:i/>
          <w:sz w:val="20"/>
          <w:szCs w:val="20"/>
          <w:u w:val="single"/>
        </w:rPr>
        <w:t>ZAŁĄCZNIKI:</w:t>
      </w:r>
    </w:p>
    <w:p w14:paraId="66E2362B" w14:textId="77777777" w:rsidR="003B16DB" w:rsidRPr="002A46DB" w:rsidRDefault="00FB669A" w:rsidP="002A46DB">
      <w:pPr>
        <w:pStyle w:val="Akapitzlist"/>
        <w:numPr>
          <w:ilvl w:val="0"/>
          <w:numId w:val="20"/>
        </w:numPr>
        <w:suppressAutoHyphens w:val="0"/>
        <w:contextualSpacing/>
        <w:jc w:val="both"/>
        <w:rPr>
          <w:rFonts w:ascii="Arial" w:hAnsi="Arial" w:cs="Arial"/>
          <w:b/>
        </w:rPr>
      </w:pPr>
      <w:r w:rsidRPr="00530013">
        <w:rPr>
          <w:rFonts w:ascii="Arial" w:hAnsi="Arial" w:cs="Arial"/>
          <w:b/>
        </w:rPr>
        <w:t xml:space="preserve">Opis przedmiotu zamówienia </w:t>
      </w:r>
      <w:r w:rsidRPr="00530013">
        <w:rPr>
          <w:rFonts w:ascii="Arial" w:hAnsi="Arial" w:cs="Arial"/>
          <w:i/>
        </w:rPr>
        <w:t>Załącznik nr 1</w:t>
      </w:r>
      <w:r w:rsidR="003B16DB" w:rsidRPr="00530013">
        <w:rPr>
          <w:rFonts w:ascii="Arial" w:hAnsi="Arial" w:cs="Arial"/>
          <w:i/>
        </w:rPr>
        <w:t xml:space="preserve"> do </w:t>
      </w:r>
      <w:r w:rsidR="002A46DB" w:rsidRPr="00530013">
        <w:rPr>
          <w:rFonts w:ascii="Arial" w:hAnsi="Arial" w:cs="Arial"/>
          <w:i/>
        </w:rPr>
        <w:t>zapytania ofertowego</w:t>
      </w:r>
    </w:p>
    <w:p w14:paraId="0F4501D1" w14:textId="77777777" w:rsidR="00E543B4" w:rsidRPr="00530013" w:rsidRDefault="00E543B4" w:rsidP="00796FB1">
      <w:pPr>
        <w:pStyle w:val="Akapitzlist"/>
        <w:numPr>
          <w:ilvl w:val="0"/>
          <w:numId w:val="20"/>
        </w:numPr>
        <w:suppressAutoHyphens w:val="0"/>
        <w:contextualSpacing/>
        <w:jc w:val="both"/>
        <w:rPr>
          <w:rFonts w:ascii="Arial" w:hAnsi="Arial" w:cs="Arial"/>
          <w:b/>
        </w:rPr>
      </w:pPr>
      <w:r w:rsidRPr="00530013">
        <w:rPr>
          <w:rFonts w:ascii="Arial" w:hAnsi="Arial" w:cs="Arial"/>
          <w:b/>
        </w:rPr>
        <w:t xml:space="preserve">Wzór umowy - </w:t>
      </w:r>
      <w:r w:rsidR="003B16DB" w:rsidRPr="00530013">
        <w:rPr>
          <w:rFonts w:ascii="Arial" w:hAnsi="Arial" w:cs="Arial"/>
          <w:i/>
        </w:rPr>
        <w:t xml:space="preserve">Załącznik nr </w:t>
      </w:r>
      <w:r w:rsidR="00FB669A" w:rsidRPr="00530013">
        <w:rPr>
          <w:rFonts w:ascii="Arial" w:hAnsi="Arial" w:cs="Arial"/>
          <w:i/>
        </w:rPr>
        <w:t>2</w:t>
      </w:r>
      <w:r w:rsidRPr="00530013">
        <w:rPr>
          <w:rFonts w:ascii="Arial" w:hAnsi="Arial" w:cs="Arial"/>
          <w:i/>
        </w:rPr>
        <w:t xml:space="preserve"> do zapytania ofertowego</w:t>
      </w:r>
    </w:p>
    <w:p w14:paraId="65635B82" w14:textId="7E0CE0E4" w:rsidR="00412639" w:rsidRPr="00530013" w:rsidRDefault="00E543B4" w:rsidP="00796FB1">
      <w:pPr>
        <w:pStyle w:val="Akapitzlist"/>
        <w:numPr>
          <w:ilvl w:val="0"/>
          <w:numId w:val="20"/>
        </w:numPr>
        <w:suppressAutoHyphens w:val="0"/>
        <w:contextualSpacing/>
        <w:jc w:val="both"/>
        <w:rPr>
          <w:rFonts w:ascii="Arial" w:hAnsi="Arial" w:cs="Arial"/>
        </w:rPr>
      </w:pPr>
      <w:r w:rsidRPr="00530013">
        <w:rPr>
          <w:rFonts w:ascii="Arial" w:hAnsi="Arial" w:cs="Arial"/>
          <w:b/>
        </w:rPr>
        <w:t xml:space="preserve">Wzór oferty </w:t>
      </w:r>
      <w:r w:rsidR="00B95C14">
        <w:rPr>
          <w:rFonts w:ascii="Arial" w:hAnsi="Arial" w:cs="Arial"/>
          <w:b/>
        </w:rPr>
        <w:t>-</w:t>
      </w:r>
      <w:r w:rsidR="00B813CC" w:rsidRPr="00530013">
        <w:rPr>
          <w:rFonts w:ascii="Arial" w:hAnsi="Arial" w:cs="Arial"/>
          <w:b/>
        </w:rPr>
        <w:t xml:space="preserve"> </w:t>
      </w:r>
      <w:r w:rsidRPr="00530013">
        <w:rPr>
          <w:rFonts w:ascii="Arial" w:hAnsi="Arial" w:cs="Arial"/>
          <w:i/>
        </w:rPr>
        <w:t xml:space="preserve">Załącznik nr </w:t>
      </w:r>
      <w:r w:rsidR="00FB669A" w:rsidRPr="00530013">
        <w:rPr>
          <w:rFonts w:ascii="Arial" w:hAnsi="Arial" w:cs="Arial"/>
          <w:i/>
        </w:rPr>
        <w:t>3</w:t>
      </w:r>
      <w:r w:rsidRPr="00530013">
        <w:rPr>
          <w:rFonts w:ascii="Arial" w:hAnsi="Arial" w:cs="Arial"/>
          <w:i/>
        </w:rPr>
        <w:t xml:space="preserve"> do zapytania ofertowego</w:t>
      </w:r>
      <w:r w:rsidR="0005452C" w:rsidRPr="00530013">
        <w:rPr>
          <w:rFonts w:ascii="Arial" w:hAnsi="Arial" w:cs="Arial"/>
          <w:i/>
        </w:rPr>
        <w:t xml:space="preserve"> wraz ze </w:t>
      </w:r>
      <w:r w:rsidR="00412639" w:rsidRPr="00530013">
        <w:rPr>
          <w:rFonts w:ascii="Arial" w:hAnsi="Arial" w:cs="Arial"/>
          <w:b/>
        </w:rPr>
        <w:t>Wz</w:t>
      </w:r>
      <w:r w:rsidR="0005452C" w:rsidRPr="00530013">
        <w:rPr>
          <w:rFonts w:ascii="Arial" w:hAnsi="Arial" w:cs="Arial"/>
          <w:b/>
        </w:rPr>
        <w:t>o</w:t>
      </w:r>
      <w:r w:rsidR="00412639" w:rsidRPr="00530013">
        <w:rPr>
          <w:rFonts w:ascii="Arial" w:hAnsi="Arial" w:cs="Arial"/>
          <w:b/>
        </w:rPr>
        <w:t>r</w:t>
      </w:r>
      <w:r w:rsidR="0005452C" w:rsidRPr="00530013">
        <w:rPr>
          <w:rFonts w:ascii="Arial" w:hAnsi="Arial" w:cs="Arial"/>
          <w:b/>
        </w:rPr>
        <w:t>em</w:t>
      </w:r>
      <w:r w:rsidR="00412639" w:rsidRPr="00530013">
        <w:rPr>
          <w:rFonts w:ascii="Arial" w:hAnsi="Arial" w:cs="Arial"/>
          <w:b/>
        </w:rPr>
        <w:t xml:space="preserve"> formularza cenowego </w:t>
      </w:r>
      <w:r w:rsidR="00B95C14">
        <w:rPr>
          <w:rFonts w:ascii="Arial" w:hAnsi="Arial" w:cs="Arial"/>
          <w:b/>
        </w:rPr>
        <w:t xml:space="preserve">- </w:t>
      </w:r>
      <w:r w:rsidR="00412639" w:rsidRPr="00530013">
        <w:rPr>
          <w:rFonts w:ascii="Arial" w:hAnsi="Arial" w:cs="Arial"/>
          <w:i/>
        </w:rPr>
        <w:t>Załącznik nr 1 do oferty</w:t>
      </w:r>
    </w:p>
    <w:p w14:paraId="2FBA66FD" w14:textId="77777777" w:rsidR="00E543B4" w:rsidRPr="00530013" w:rsidRDefault="00E543B4" w:rsidP="00796FB1">
      <w:pPr>
        <w:pStyle w:val="Akapitzlist"/>
        <w:numPr>
          <w:ilvl w:val="0"/>
          <w:numId w:val="20"/>
        </w:numPr>
        <w:suppressAutoHyphens w:val="0"/>
        <w:contextualSpacing/>
        <w:jc w:val="both"/>
        <w:rPr>
          <w:rFonts w:ascii="Arial" w:hAnsi="Arial" w:cs="Arial"/>
          <w:b/>
        </w:rPr>
      </w:pPr>
      <w:r w:rsidRPr="00530013">
        <w:rPr>
          <w:rFonts w:ascii="Arial" w:eastAsia="Calibri" w:hAnsi="Arial" w:cs="Arial"/>
          <w:b/>
        </w:rPr>
        <w:t xml:space="preserve">Wzór oświadczenia Wykonawcy dot. przesłanki wykluczenia z art. 7 ust. 9 ustawy </w:t>
      </w:r>
      <w:r w:rsidR="0005452C" w:rsidRPr="00530013">
        <w:rPr>
          <w:rFonts w:ascii="Arial" w:eastAsia="Calibri" w:hAnsi="Arial" w:cs="Arial"/>
          <w:b/>
        </w:rPr>
        <w:br/>
      </w:r>
      <w:r w:rsidRPr="00530013">
        <w:rPr>
          <w:rFonts w:ascii="Arial" w:eastAsia="Calibri" w:hAnsi="Arial" w:cs="Arial"/>
          <w:b/>
        </w:rPr>
        <w:t xml:space="preserve">o szczególnych rozwiązaniach w zakresie przeciwdziałania wspieraniu agresji na Ukrainie </w:t>
      </w:r>
      <w:r w:rsidR="003B16DB" w:rsidRPr="00530013">
        <w:rPr>
          <w:rFonts w:ascii="Arial" w:hAnsi="Arial" w:cs="Arial"/>
          <w:i/>
        </w:rPr>
        <w:t xml:space="preserve">- Załącznik nr </w:t>
      </w:r>
      <w:r w:rsidR="00FB669A" w:rsidRPr="00530013">
        <w:rPr>
          <w:rFonts w:ascii="Arial" w:hAnsi="Arial" w:cs="Arial"/>
          <w:i/>
        </w:rPr>
        <w:t>4</w:t>
      </w:r>
      <w:r w:rsidRPr="00530013">
        <w:rPr>
          <w:rFonts w:ascii="Arial" w:hAnsi="Arial" w:cs="Arial"/>
          <w:i/>
        </w:rPr>
        <w:t xml:space="preserve"> do zapytania ofertowego</w:t>
      </w:r>
    </w:p>
    <w:p w14:paraId="3576CCF5" w14:textId="113C68C7" w:rsidR="00530013" w:rsidRPr="006F5C0F" w:rsidRDefault="007121E5" w:rsidP="007121E5">
      <w:pPr>
        <w:pStyle w:val="Akapitzlist"/>
        <w:numPr>
          <w:ilvl w:val="0"/>
          <w:numId w:val="20"/>
        </w:numPr>
        <w:suppressAutoHyphens w:val="0"/>
        <w:contextualSpacing/>
        <w:jc w:val="both"/>
        <w:rPr>
          <w:rFonts w:ascii="Arial" w:hAnsi="Arial" w:cs="Arial"/>
          <w:b/>
        </w:rPr>
      </w:pPr>
      <w:r w:rsidRPr="00530013">
        <w:rPr>
          <w:rFonts w:ascii="Arial" w:eastAsia="Calibri" w:hAnsi="Arial" w:cs="Arial"/>
          <w:b/>
        </w:rPr>
        <w:t xml:space="preserve">Wzór </w:t>
      </w:r>
      <w:r w:rsidR="00E64D9C">
        <w:rPr>
          <w:rFonts w:ascii="Arial" w:eastAsia="Calibri" w:hAnsi="Arial" w:cs="Arial"/>
          <w:b/>
        </w:rPr>
        <w:t>wykazu osób</w:t>
      </w:r>
      <w:r w:rsidRPr="00530013">
        <w:rPr>
          <w:rFonts w:ascii="Arial" w:eastAsia="Calibri" w:hAnsi="Arial" w:cs="Arial"/>
          <w:b/>
        </w:rPr>
        <w:t xml:space="preserve"> </w:t>
      </w:r>
      <w:r w:rsidRPr="007121E5">
        <w:rPr>
          <w:rFonts w:ascii="Arial" w:hAnsi="Arial" w:cs="Arial"/>
          <w:b/>
        </w:rPr>
        <w:t>Wykonawcy potwierdzając</w:t>
      </w:r>
      <w:r>
        <w:rPr>
          <w:rFonts w:ascii="Arial" w:hAnsi="Arial" w:cs="Arial"/>
          <w:b/>
        </w:rPr>
        <w:t>y</w:t>
      </w:r>
      <w:r w:rsidRPr="007121E5">
        <w:rPr>
          <w:rFonts w:ascii="Arial" w:hAnsi="Arial" w:cs="Arial"/>
          <w:b/>
        </w:rPr>
        <w:t xml:space="preserve"> spełnianie warunków udziału </w:t>
      </w:r>
      <w:r>
        <w:rPr>
          <w:rFonts w:ascii="Arial" w:hAnsi="Arial" w:cs="Arial"/>
          <w:b/>
        </w:rPr>
        <w:br/>
      </w:r>
      <w:r w:rsidRPr="007121E5">
        <w:rPr>
          <w:rFonts w:ascii="Arial" w:hAnsi="Arial" w:cs="Arial"/>
          <w:b/>
        </w:rPr>
        <w:t xml:space="preserve">w postepowaniu - </w:t>
      </w:r>
      <w:r w:rsidRPr="00530013">
        <w:rPr>
          <w:rFonts w:ascii="Arial" w:hAnsi="Arial" w:cs="Arial"/>
          <w:i/>
        </w:rPr>
        <w:t xml:space="preserve">Załącznik nr </w:t>
      </w:r>
      <w:r w:rsidR="00884061">
        <w:rPr>
          <w:rFonts w:ascii="Arial" w:hAnsi="Arial" w:cs="Arial"/>
          <w:i/>
        </w:rPr>
        <w:t>5</w:t>
      </w:r>
      <w:r w:rsidRPr="00530013">
        <w:rPr>
          <w:rFonts w:ascii="Arial" w:hAnsi="Arial" w:cs="Arial"/>
          <w:i/>
        </w:rPr>
        <w:t xml:space="preserve"> do zapytania ofertowego</w:t>
      </w:r>
      <w:r>
        <w:rPr>
          <w:rFonts w:ascii="Arial" w:hAnsi="Arial" w:cs="Arial"/>
          <w:i/>
        </w:rPr>
        <w:t>.</w:t>
      </w:r>
    </w:p>
    <w:p w14:paraId="29A1AFD7" w14:textId="77777777" w:rsidR="00FB669A" w:rsidRPr="004C21F3" w:rsidRDefault="00FB669A" w:rsidP="00E543B4">
      <w:pPr>
        <w:spacing w:after="0"/>
        <w:jc w:val="both"/>
        <w:rPr>
          <w:rFonts w:ascii="Arial" w:eastAsia="Calibri" w:hAnsi="Arial" w:cs="Arial"/>
          <w:i/>
          <w:color w:val="FF0000"/>
          <w:sz w:val="20"/>
          <w:szCs w:val="20"/>
          <w:lang w:eastAsia="pl-PL"/>
        </w:rPr>
      </w:pPr>
    </w:p>
    <w:p w14:paraId="3AE3A6F8" w14:textId="3AB4B3FC" w:rsidR="00E543B4" w:rsidRPr="00363D3E" w:rsidRDefault="00E543B4" w:rsidP="00E543B4">
      <w:pPr>
        <w:spacing w:after="0"/>
        <w:jc w:val="both"/>
        <w:rPr>
          <w:rFonts w:ascii="Arial" w:eastAsia="Calibri" w:hAnsi="Arial" w:cs="Arial"/>
          <w:i/>
          <w:sz w:val="20"/>
          <w:szCs w:val="20"/>
          <w:lang w:eastAsia="pl-PL"/>
        </w:rPr>
      </w:pPr>
      <w:r w:rsidRPr="00363D3E">
        <w:rPr>
          <w:rFonts w:ascii="Arial" w:eastAsia="Calibri" w:hAnsi="Arial" w:cs="Arial"/>
          <w:i/>
          <w:sz w:val="20"/>
          <w:szCs w:val="20"/>
          <w:lang w:eastAsia="pl-PL"/>
        </w:rPr>
        <w:t xml:space="preserve">Zapytanie ofertowe opracowała komisja powołana rozkazem dziennym </w:t>
      </w:r>
      <w:r w:rsidRPr="00363D3E">
        <w:rPr>
          <w:rFonts w:ascii="Arial" w:eastAsia="Calibri" w:hAnsi="Arial" w:cs="Arial"/>
          <w:b/>
          <w:i/>
          <w:sz w:val="20"/>
          <w:szCs w:val="20"/>
          <w:lang w:eastAsia="pl-PL"/>
        </w:rPr>
        <w:t xml:space="preserve">Komendanta </w:t>
      </w:r>
      <w:r w:rsidRPr="00363D3E">
        <w:rPr>
          <w:rFonts w:ascii="Arial" w:eastAsia="Calibri" w:hAnsi="Arial" w:cs="Arial"/>
          <w:b/>
          <w:i/>
          <w:sz w:val="20"/>
          <w:szCs w:val="20"/>
          <w:lang w:eastAsia="pl-PL"/>
        </w:rPr>
        <w:br/>
        <w:t xml:space="preserve">32 Wojskowego Oddziału Gospodarczego w Zamościu </w:t>
      </w:r>
      <w:r w:rsidRPr="00363D3E">
        <w:rPr>
          <w:rFonts w:ascii="Arial" w:eastAsia="Calibri" w:hAnsi="Arial" w:cs="Arial"/>
          <w:i/>
          <w:sz w:val="20"/>
          <w:szCs w:val="20"/>
          <w:lang w:eastAsia="pl-PL"/>
        </w:rPr>
        <w:t>nr Z-</w:t>
      </w:r>
      <w:r w:rsidR="00B3344B">
        <w:rPr>
          <w:rFonts w:ascii="Arial" w:eastAsia="Calibri" w:hAnsi="Arial" w:cs="Arial"/>
          <w:i/>
          <w:sz w:val="20"/>
          <w:szCs w:val="20"/>
          <w:lang w:eastAsia="pl-PL"/>
        </w:rPr>
        <w:t>11</w:t>
      </w:r>
      <w:r w:rsidR="00E64D9C">
        <w:rPr>
          <w:rFonts w:ascii="Arial" w:eastAsia="Calibri" w:hAnsi="Arial" w:cs="Arial"/>
          <w:i/>
          <w:sz w:val="20"/>
          <w:szCs w:val="20"/>
          <w:lang w:eastAsia="pl-PL"/>
        </w:rPr>
        <w:t>/</w:t>
      </w:r>
      <w:r w:rsidRPr="00363D3E">
        <w:rPr>
          <w:rFonts w:ascii="Arial" w:eastAsia="Calibri" w:hAnsi="Arial" w:cs="Arial"/>
          <w:i/>
          <w:sz w:val="20"/>
          <w:szCs w:val="20"/>
          <w:lang w:eastAsia="pl-PL"/>
        </w:rPr>
        <w:t>202</w:t>
      </w:r>
      <w:r w:rsidR="00D8670B">
        <w:rPr>
          <w:rFonts w:ascii="Arial" w:eastAsia="Calibri" w:hAnsi="Arial" w:cs="Arial"/>
          <w:i/>
          <w:sz w:val="20"/>
          <w:szCs w:val="20"/>
          <w:lang w:eastAsia="pl-PL"/>
        </w:rPr>
        <w:t>6</w:t>
      </w:r>
      <w:r w:rsidRPr="00363D3E">
        <w:rPr>
          <w:rFonts w:ascii="Arial" w:eastAsia="Calibri" w:hAnsi="Arial" w:cs="Arial"/>
          <w:i/>
          <w:color w:val="FF0000"/>
          <w:sz w:val="20"/>
          <w:szCs w:val="20"/>
          <w:lang w:eastAsia="pl-PL"/>
        </w:rPr>
        <w:t xml:space="preserve"> </w:t>
      </w:r>
      <w:r w:rsidRPr="00363D3E">
        <w:rPr>
          <w:rFonts w:ascii="Arial" w:eastAsia="Calibri" w:hAnsi="Arial" w:cs="Arial"/>
          <w:i/>
          <w:sz w:val="20"/>
          <w:szCs w:val="20"/>
          <w:lang w:eastAsia="pl-PL"/>
        </w:rPr>
        <w:t xml:space="preserve">z dnia </w:t>
      </w:r>
      <w:r w:rsidR="00B3344B">
        <w:rPr>
          <w:rFonts w:ascii="Arial" w:eastAsia="Calibri" w:hAnsi="Arial" w:cs="Arial"/>
          <w:i/>
          <w:sz w:val="20"/>
          <w:szCs w:val="20"/>
          <w:lang w:eastAsia="pl-PL"/>
        </w:rPr>
        <w:t>19.</w:t>
      </w:r>
      <w:r w:rsidR="00D36BD4">
        <w:rPr>
          <w:rFonts w:ascii="Arial" w:eastAsia="Calibri" w:hAnsi="Arial" w:cs="Arial"/>
          <w:i/>
          <w:sz w:val="20"/>
          <w:szCs w:val="20"/>
          <w:lang w:eastAsia="pl-PL"/>
        </w:rPr>
        <w:t>0</w:t>
      </w:r>
      <w:r w:rsidR="00D8670B">
        <w:rPr>
          <w:rFonts w:ascii="Arial" w:eastAsia="Calibri" w:hAnsi="Arial" w:cs="Arial"/>
          <w:i/>
          <w:sz w:val="20"/>
          <w:szCs w:val="20"/>
          <w:lang w:eastAsia="pl-PL"/>
        </w:rPr>
        <w:t>1</w:t>
      </w:r>
      <w:r w:rsidRPr="00363D3E">
        <w:rPr>
          <w:rFonts w:ascii="Arial" w:eastAsia="Calibri" w:hAnsi="Arial" w:cs="Arial"/>
          <w:i/>
          <w:sz w:val="20"/>
          <w:szCs w:val="20"/>
          <w:lang w:eastAsia="pl-PL"/>
        </w:rPr>
        <w:t>.202</w:t>
      </w:r>
      <w:r w:rsidR="00D8670B">
        <w:rPr>
          <w:rFonts w:ascii="Arial" w:eastAsia="Calibri" w:hAnsi="Arial" w:cs="Arial"/>
          <w:i/>
          <w:sz w:val="20"/>
          <w:szCs w:val="20"/>
          <w:lang w:eastAsia="pl-PL"/>
        </w:rPr>
        <w:t>6</w:t>
      </w:r>
      <w:r w:rsidRPr="00363D3E">
        <w:rPr>
          <w:rFonts w:ascii="Arial" w:eastAsia="Calibri" w:hAnsi="Arial" w:cs="Arial"/>
          <w:i/>
          <w:sz w:val="20"/>
          <w:szCs w:val="20"/>
          <w:lang w:eastAsia="pl-PL"/>
        </w:rPr>
        <w:t xml:space="preserve"> r. </w:t>
      </w:r>
      <w:r w:rsidR="006F5C0F">
        <w:rPr>
          <w:rFonts w:ascii="Arial" w:eastAsia="Calibri" w:hAnsi="Arial" w:cs="Arial"/>
          <w:i/>
          <w:sz w:val="20"/>
          <w:szCs w:val="20"/>
          <w:lang w:eastAsia="pl-PL"/>
        </w:rPr>
        <w:t xml:space="preserve">oraz nr </w:t>
      </w:r>
      <w:r w:rsidR="006F5C0F" w:rsidRPr="00363D3E">
        <w:rPr>
          <w:rFonts w:ascii="Arial" w:eastAsia="Calibri" w:hAnsi="Arial" w:cs="Arial"/>
          <w:i/>
          <w:sz w:val="20"/>
          <w:szCs w:val="20"/>
          <w:lang w:eastAsia="pl-PL"/>
        </w:rPr>
        <w:t>Z-</w:t>
      </w:r>
      <w:r w:rsidR="00B3344B">
        <w:rPr>
          <w:rFonts w:ascii="Arial" w:eastAsia="Calibri" w:hAnsi="Arial" w:cs="Arial"/>
          <w:i/>
          <w:sz w:val="20"/>
          <w:szCs w:val="20"/>
          <w:lang w:eastAsia="pl-PL"/>
        </w:rPr>
        <w:t>12</w:t>
      </w:r>
      <w:r w:rsidR="006F5C0F">
        <w:rPr>
          <w:rFonts w:ascii="Arial" w:eastAsia="Calibri" w:hAnsi="Arial" w:cs="Arial"/>
          <w:i/>
          <w:sz w:val="20"/>
          <w:szCs w:val="20"/>
          <w:lang w:eastAsia="pl-PL"/>
        </w:rPr>
        <w:t>/</w:t>
      </w:r>
      <w:r w:rsidR="006F5C0F" w:rsidRPr="00363D3E">
        <w:rPr>
          <w:rFonts w:ascii="Arial" w:eastAsia="Calibri" w:hAnsi="Arial" w:cs="Arial"/>
          <w:i/>
          <w:sz w:val="20"/>
          <w:szCs w:val="20"/>
          <w:lang w:eastAsia="pl-PL"/>
        </w:rPr>
        <w:t>202</w:t>
      </w:r>
      <w:r w:rsidR="006F5C0F">
        <w:rPr>
          <w:rFonts w:ascii="Arial" w:eastAsia="Calibri" w:hAnsi="Arial" w:cs="Arial"/>
          <w:i/>
          <w:sz w:val="20"/>
          <w:szCs w:val="20"/>
          <w:lang w:eastAsia="pl-PL"/>
        </w:rPr>
        <w:t>6</w:t>
      </w:r>
      <w:r w:rsidR="006F5C0F" w:rsidRPr="00363D3E">
        <w:rPr>
          <w:rFonts w:ascii="Arial" w:eastAsia="Calibri" w:hAnsi="Arial" w:cs="Arial"/>
          <w:i/>
          <w:color w:val="FF0000"/>
          <w:sz w:val="20"/>
          <w:szCs w:val="20"/>
          <w:lang w:eastAsia="pl-PL"/>
        </w:rPr>
        <w:t xml:space="preserve"> </w:t>
      </w:r>
      <w:r w:rsidR="006F5C0F" w:rsidRPr="00363D3E">
        <w:rPr>
          <w:rFonts w:ascii="Arial" w:eastAsia="Calibri" w:hAnsi="Arial" w:cs="Arial"/>
          <w:i/>
          <w:sz w:val="20"/>
          <w:szCs w:val="20"/>
          <w:lang w:eastAsia="pl-PL"/>
        </w:rPr>
        <w:t xml:space="preserve">z dnia </w:t>
      </w:r>
      <w:r w:rsidR="00B3344B">
        <w:rPr>
          <w:rFonts w:ascii="Arial" w:eastAsia="Calibri" w:hAnsi="Arial" w:cs="Arial"/>
          <w:i/>
          <w:sz w:val="20"/>
          <w:szCs w:val="20"/>
          <w:lang w:eastAsia="pl-PL"/>
        </w:rPr>
        <w:t>20.</w:t>
      </w:r>
      <w:r w:rsidR="006F5C0F">
        <w:rPr>
          <w:rFonts w:ascii="Arial" w:eastAsia="Calibri" w:hAnsi="Arial" w:cs="Arial"/>
          <w:i/>
          <w:sz w:val="20"/>
          <w:szCs w:val="20"/>
          <w:lang w:eastAsia="pl-PL"/>
        </w:rPr>
        <w:t>01</w:t>
      </w:r>
      <w:r w:rsidR="006F5C0F" w:rsidRPr="00363D3E">
        <w:rPr>
          <w:rFonts w:ascii="Arial" w:eastAsia="Calibri" w:hAnsi="Arial" w:cs="Arial"/>
          <w:i/>
          <w:sz w:val="20"/>
          <w:szCs w:val="20"/>
          <w:lang w:eastAsia="pl-PL"/>
        </w:rPr>
        <w:t>.202</w:t>
      </w:r>
      <w:r w:rsidR="006F5C0F">
        <w:rPr>
          <w:rFonts w:ascii="Arial" w:eastAsia="Calibri" w:hAnsi="Arial" w:cs="Arial"/>
          <w:i/>
          <w:sz w:val="20"/>
          <w:szCs w:val="20"/>
          <w:lang w:eastAsia="pl-PL"/>
        </w:rPr>
        <w:t>6</w:t>
      </w:r>
      <w:r w:rsidR="006F5C0F" w:rsidRPr="00363D3E">
        <w:rPr>
          <w:rFonts w:ascii="Arial" w:eastAsia="Calibri" w:hAnsi="Arial" w:cs="Arial"/>
          <w:i/>
          <w:sz w:val="20"/>
          <w:szCs w:val="20"/>
          <w:lang w:eastAsia="pl-PL"/>
        </w:rPr>
        <w:t xml:space="preserve"> r.</w:t>
      </w:r>
      <w:r w:rsidR="006F5C0F">
        <w:rPr>
          <w:rFonts w:ascii="Arial" w:eastAsia="Calibri" w:hAnsi="Arial" w:cs="Arial"/>
          <w:i/>
          <w:sz w:val="20"/>
          <w:szCs w:val="20"/>
          <w:lang w:eastAsia="pl-PL"/>
        </w:rPr>
        <w:t xml:space="preserve"> </w:t>
      </w:r>
      <w:r w:rsidRPr="00363D3E">
        <w:rPr>
          <w:rFonts w:ascii="Arial" w:eastAsia="Calibri" w:hAnsi="Arial" w:cs="Arial"/>
          <w:i/>
          <w:sz w:val="20"/>
          <w:szCs w:val="20"/>
          <w:lang w:eastAsia="pl-PL"/>
        </w:rPr>
        <w:t>a zatwierdził w dniu</w:t>
      </w:r>
      <w:r w:rsidR="008C3806">
        <w:rPr>
          <w:rFonts w:ascii="Arial" w:eastAsia="Calibri" w:hAnsi="Arial" w:cs="Arial"/>
          <w:i/>
          <w:sz w:val="20"/>
          <w:szCs w:val="20"/>
          <w:lang w:eastAsia="pl-PL"/>
        </w:rPr>
        <w:t xml:space="preserve"> </w:t>
      </w:r>
      <w:r w:rsidR="00897E94">
        <w:rPr>
          <w:rFonts w:ascii="Arial" w:eastAsia="Calibri" w:hAnsi="Arial" w:cs="Arial"/>
          <w:i/>
          <w:sz w:val="20"/>
          <w:szCs w:val="20"/>
          <w:lang w:eastAsia="pl-PL"/>
        </w:rPr>
        <w:t>02.</w:t>
      </w:r>
      <w:r w:rsidR="008C3806">
        <w:rPr>
          <w:rFonts w:ascii="Arial" w:eastAsia="Calibri" w:hAnsi="Arial" w:cs="Arial"/>
          <w:i/>
          <w:sz w:val="20"/>
          <w:szCs w:val="20"/>
          <w:lang w:eastAsia="pl-PL"/>
        </w:rPr>
        <w:t>0</w:t>
      </w:r>
      <w:r w:rsidR="00CC6B92">
        <w:rPr>
          <w:rFonts w:ascii="Arial" w:eastAsia="Calibri" w:hAnsi="Arial" w:cs="Arial"/>
          <w:i/>
          <w:sz w:val="20"/>
          <w:szCs w:val="20"/>
          <w:lang w:eastAsia="pl-PL"/>
        </w:rPr>
        <w:t>2</w:t>
      </w:r>
      <w:r w:rsidRPr="00363D3E">
        <w:rPr>
          <w:rFonts w:ascii="Arial" w:eastAsia="Calibri" w:hAnsi="Arial" w:cs="Arial"/>
          <w:i/>
          <w:sz w:val="20"/>
          <w:szCs w:val="20"/>
          <w:lang w:eastAsia="pl-PL"/>
        </w:rPr>
        <w:t>.202</w:t>
      </w:r>
      <w:r w:rsidR="00D8670B">
        <w:rPr>
          <w:rFonts w:ascii="Arial" w:eastAsia="Calibri" w:hAnsi="Arial" w:cs="Arial"/>
          <w:i/>
          <w:sz w:val="20"/>
          <w:szCs w:val="20"/>
          <w:lang w:eastAsia="pl-PL"/>
        </w:rPr>
        <w:t>6</w:t>
      </w:r>
      <w:r w:rsidRPr="00363D3E">
        <w:rPr>
          <w:rFonts w:ascii="Arial" w:eastAsia="Calibri" w:hAnsi="Arial" w:cs="Arial"/>
          <w:i/>
          <w:sz w:val="20"/>
          <w:szCs w:val="20"/>
          <w:lang w:eastAsia="pl-PL"/>
        </w:rPr>
        <w:t xml:space="preserve"> r.</w:t>
      </w:r>
    </w:p>
    <w:p w14:paraId="79FEF9CC" w14:textId="709FAB61" w:rsidR="00712581" w:rsidRDefault="00B94453" w:rsidP="00B94453">
      <w:pPr>
        <w:spacing w:after="0"/>
        <w:jc w:val="both"/>
        <w:rPr>
          <w:rFonts w:ascii="Arial" w:eastAsia="Times New Roman" w:hAnsi="Arial" w:cs="Arial"/>
          <w:b/>
          <w:sz w:val="20"/>
          <w:szCs w:val="20"/>
          <w:lang w:eastAsia="pl-PL"/>
        </w:rPr>
      </w:pPr>
      <w:r w:rsidRPr="00363D3E">
        <w:rPr>
          <w:rFonts w:ascii="Arial" w:eastAsia="Times New Roman" w:hAnsi="Arial" w:cs="Arial"/>
          <w:b/>
          <w:sz w:val="20"/>
          <w:szCs w:val="20"/>
          <w:lang w:eastAsia="pl-PL"/>
        </w:rPr>
        <w:t xml:space="preserve">                                              </w:t>
      </w:r>
    </w:p>
    <w:p w14:paraId="763BE5D3" w14:textId="707AB09F" w:rsidR="00BF328D" w:rsidRPr="00BF328D" w:rsidRDefault="00BF328D" w:rsidP="00BF328D">
      <w:pPr>
        <w:tabs>
          <w:tab w:val="left" w:pos="5339"/>
        </w:tabs>
        <w:spacing w:after="0"/>
        <w:jc w:val="both"/>
        <w:rPr>
          <w:rFonts w:ascii="Arial" w:eastAsia="Times New Roman" w:hAnsi="Arial" w:cs="Arial"/>
          <w:b/>
          <w:sz w:val="20"/>
          <w:szCs w:val="20"/>
          <w:lang w:eastAsia="pl-PL"/>
        </w:rPr>
      </w:pPr>
      <w:r w:rsidRPr="00BF328D">
        <w:rPr>
          <w:rFonts w:ascii="Arial" w:eastAsia="Times New Roman" w:hAnsi="Arial" w:cs="Arial"/>
          <w:b/>
          <w:sz w:val="20"/>
          <w:szCs w:val="20"/>
          <w:lang w:eastAsia="pl-PL"/>
        </w:rPr>
        <w:t xml:space="preserve">                                                                  </w:t>
      </w:r>
      <w:r w:rsidR="00B95C14">
        <w:rPr>
          <w:rFonts w:ascii="Arial" w:eastAsia="Times New Roman" w:hAnsi="Arial" w:cs="Arial"/>
          <w:b/>
          <w:sz w:val="20"/>
          <w:szCs w:val="20"/>
          <w:lang w:eastAsia="pl-PL"/>
        </w:rPr>
        <w:t xml:space="preserve">    </w:t>
      </w:r>
      <w:r w:rsidRPr="00BF328D">
        <w:rPr>
          <w:rFonts w:ascii="Arial" w:eastAsia="Times New Roman" w:hAnsi="Arial" w:cs="Arial"/>
          <w:b/>
          <w:sz w:val="20"/>
          <w:szCs w:val="20"/>
          <w:lang w:eastAsia="pl-PL"/>
        </w:rPr>
        <w:t>z up. Komendanta 32 WOG w Zamościu</w:t>
      </w:r>
    </w:p>
    <w:p w14:paraId="72ECD4F2" w14:textId="06CFC133" w:rsidR="00BF328D" w:rsidRPr="00BF328D" w:rsidRDefault="00BF328D" w:rsidP="00BF328D">
      <w:pPr>
        <w:spacing w:after="0"/>
        <w:rPr>
          <w:rFonts w:ascii="Arial" w:eastAsia="Times New Roman" w:hAnsi="Arial" w:cs="Arial"/>
          <w:b/>
          <w:sz w:val="20"/>
          <w:szCs w:val="20"/>
          <w:lang w:eastAsia="pl-PL"/>
        </w:rPr>
      </w:pPr>
      <w:r w:rsidRPr="00BF328D">
        <w:rPr>
          <w:rFonts w:ascii="Arial" w:eastAsia="Times New Roman" w:hAnsi="Arial" w:cs="Arial"/>
          <w:b/>
          <w:sz w:val="20"/>
          <w:szCs w:val="20"/>
          <w:lang w:eastAsia="pl-PL"/>
        </w:rPr>
        <w:t xml:space="preserve"> </w:t>
      </w: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r w:rsidR="00B95C14">
        <w:rPr>
          <w:rFonts w:ascii="Arial" w:eastAsia="Times New Roman" w:hAnsi="Arial" w:cs="Arial"/>
          <w:b/>
          <w:sz w:val="20"/>
          <w:szCs w:val="20"/>
          <w:lang w:eastAsia="pl-PL"/>
        </w:rPr>
        <w:t xml:space="preserve">        </w:t>
      </w:r>
      <w:r>
        <w:rPr>
          <w:rFonts w:ascii="Arial" w:eastAsia="Times New Roman" w:hAnsi="Arial" w:cs="Arial"/>
          <w:b/>
          <w:sz w:val="20"/>
          <w:szCs w:val="20"/>
          <w:lang w:eastAsia="pl-PL"/>
        </w:rPr>
        <w:t>Zastępca Komendanta</w:t>
      </w:r>
    </w:p>
    <w:p w14:paraId="5E84E4CB" w14:textId="77777777" w:rsidR="00B95C14" w:rsidRDefault="00BF328D" w:rsidP="00BF328D">
      <w:pPr>
        <w:spacing w:after="0"/>
        <w:rPr>
          <w:rFonts w:ascii="Arial" w:eastAsia="Times New Roman" w:hAnsi="Arial" w:cs="Arial"/>
          <w:b/>
          <w:sz w:val="20"/>
          <w:szCs w:val="20"/>
          <w:lang w:eastAsia="pl-PL"/>
        </w:rPr>
      </w:pP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r>
    </w:p>
    <w:p w14:paraId="51D530B7" w14:textId="77777777" w:rsidR="00B95C14" w:rsidRDefault="00BF328D" w:rsidP="00BF328D">
      <w:pPr>
        <w:spacing w:after="0"/>
        <w:rPr>
          <w:rFonts w:ascii="Arial" w:eastAsia="Times New Roman" w:hAnsi="Arial" w:cs="Arial"/>
          <w:b/>
          <w:sz w:val="20"/>
          <w:szCs w:val="20"/>
          <w:lang w:eastAsia="pl-PL"/>
        </w:rPr>
      </w:pPr>
      <w:r w:rsidRPr="00BF328D">
        <w:rPr>
          <w:rFonts w:ascii="Arial" w:eastAsia="Times New Roman" w:hAnsi="Arial" w:cs="Arial"/>
          <w:b/>
          <w:sz w:val="20"/>
          <w:szCs w:val="20"/>
          <w:lang w:eastAsia="pl-PL"/>
        </w:rPr>
        <w:tab/>
      </w:r>
      <w:r w:rsidRPr="00BF328D">
        <w:rPr>
          <w:rFonts w:ascii="Arial" w:eastAsia="Times New Roman" w:hAnsi="Arial" w:cs="Arial"/>
          <w:b/>
          <w:sz w:val="20"/>
          <w:szCs w:val="20"/>
          <w:lang w:eastAsia="pl-PL"/>
        </w:rPr>
        <w:tab/>
        <w:t xml:space="preserve">     </w:t>
      </w:r>
    </w:p>
    <w:p w14:paraId="1C8BCE6B" w14:textId="7A698A3E" w:rsidR="00B22D6C" w:rsidRPr="00363D3E" w:rsidRDefault="00B95C14" w:rsidP="00B95C14">
      <w:pPr>
        <w:spacing w:after="0"/>
        <w:ind w:left="3540" w:firstLine="708"/>
        <w:rPr>
          <w:rFonts w:ascii="Arial" w:eastAsia="Calibri" w:hAnsi="Arial" w:cs="Arial"/>
          <w:i/>
          <w:sz w:val="20"/>
          <w:szCs w:val="20"/>
          <w:lang w:eastAsia="pl-PL"/>
        </w:rPr>
      </w:pPr>
      <w:r>
        <w:rPr>
          <w:rFonts w:ascii="Arial" w:eastAsia="Times New Roman" w:hAnsi="Arial" w:cs="Arial"/>
          <w:b/>
          <w:sz w:val="20"/>
          <w:szCs w:val="20"/>
          <w:lang w:eastAsia="pl-PL"/>
        </w:rPr>
        <w:t xml:space="preserve">        </w:t>
      </w:r>
      <w:r w:rsidR="00BF328D" w:rsidRPr="00BF328D">
        <w:rPr>
          <w:rFonts w:ascii="Arial" w:eastAsia="Times New Roman" w:hAnsi="Arial" w:cs="Arial"/>
          <w:b/>
          <w:sz w:val="20"/>
          <w:szCs w:val="20"/>
          <w:lang w:eastAsia="pl-PL"/>
        </w:rPr>
        <w:t xml:space="preserve">ppłk </w:t>
      </w:r>
      <w:r w:rsidR="00BF328D">
        <w:rPr>
          <w:rFonts w:ascii="Arial" w:eastAsia="Times New Roman" w:hAnsi="Arial" w:cs="Arial"/>
          <w:b/>
          <w:sz w:val="20"/>
          <w:szCs w:val="20"/>
          <w:lang w:eastAsia="pl-PL"/>
        </w:rPr>
        <w:t>Zbigniew Gawryś</w:t>
      </w:r>
      <w:r w:rsidR="00BF328D" w:rsidRPr="00BF328D">
        <w:rPr>
          <w:rFonts w:ascii="Arial" w:eastAsia="Times New Roman" w:hAnsi="Arial" w:cs="Arial"/>
          <w:sz w:val="20"/>
          <w:szCs w:val="20"/>
          <w:lang w:eastAsia="pl-PL"/>
        </w:rPr>
        <w:t xml:space="preserve">  </w:t>
      </w:r>
    </w:p>
    <w:sectPr w:rsidR="00B22D6C" w:rsidRPr="00363D3E" w:rsidSect="002D6CC5">
      <w:headerReference w:type="even" r:id="rId32"/>
      <w:headerReference w:type="default" r:id="rId33"/>
      <w:footerReference w:type="even" r:id="rId34"/>
      <w:footerReference w:type="default" r:id="rId35"/>
      <w:headerReference w:type="first" r:id="rId36"/>
      <w:footerReference w:type="first" r:id="rId37"/>
      <w:pgSz w:w="11906" w:h="16838"/>
      <w:pgMar w:top="1418" w:right="1418" w:bottom="1418" w:left="1985"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344A7" w14:textId="77777777" w:rsidR="00E2003C" w:rsidRDefault="00E2003C">
      <w:pPr>
        <w:spacing w:after="0" w:line="240" w:lineRule="auto"/>
      </w:pPr>
      <w:r>
        <w:separator/>
      </w:r>
    </w:p>
  </w:endnote>
  <w:endnote w:type="continuationSeparator" w:id="0">
    <w:p w14:paraId="1179F0C6" w14:textId="77777777" w:rsidR="00E2003C" w:rsidRDefault="00E20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5809" w14:textId="77777777" w:rsidR="00392514" w:rsidRDefault="003925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128696"/>
      <w:docPartObj>
        <w:docPartGallery w:val="Page Numbers (Bottom of Page)"/>
        <w:docPartUnique/>
      </w:docPartObj>
    </w:sdtPr>
    <w:sdtContent>
      <w:p w14:paraId="1B42E33D" w14:textId="77777777" w:rsidR="004706C5" w:rsidRDefault="004706C5">
        <w:pPr>
          <w:pStyle w:val="Stopka"/>
          <w:jc w:val="right"/>
        </w:pPr>
        <w:r>
          <w:fldChar w:fldCharType="begin"/>
        </w:r>
        <w:r>
          <w:instrText>PAGE   \* MERGEFORMAT</w:instrText>
        </w:r>
        <w:r>
          <w:fldChar w:fldCharType="separate"/>
        </w:r>
        <w:r w:rsidR="00412639">
          <w:rPr>
            <w:noProof/>
          </w:rPr>
          <w:t>6</w:t>
        </w:r>
        <w:r>
          <w:fldChar w:fldCharType="end"/>
        </w:r>
      </w:p>
    </w:sdtContent>
  </w:sdt>
  <w:p w14:paraId="70145ED1" w14:textId="77777777" w:rsidR="00CE0951" w:rsidRDefault="00CE0951">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EF276" w14:textId="77777777" w:rsidR="00392514" w:rsidRDefault="003925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50080" w14:textId="77777777" w:rsidR="00E2003C" w:rsidRDefault="00E2003C">
      <w:pPr>
        <w:spacing w:after="0" w:line="240" w:lineRule="auto"/>
      </w:pPr>
      <w:r>
        <w:separator/>
      </w:r>
    </w:p>
  </w:footnote>
  <w:footnote w:type="continuationSeparator" w:id="0">
    <w:p w14:paraId="73C6942C" w14:textId="77777777" w:rsidR="00E2003C" w:rsidRDefault="00E20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8C0DB" w14:textId="77777777" w:rsidR="00392514" w:rsidRDefault="003925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4D788" w14:textId="77777777" w:rsidR="00392514" w:rsidRDefault="003925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BBD8" w14:textId="77777777" w:rsidR="00392514" w:rsidRDefault="003925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709"/>
        </w:tabs>
        <w:ind w:left="1080" w:hanging="360"/>
      </w:pPr>
      <w:rPr>
        <w:rFonts w:ascii="Arial" w:hAnsi="Arial" w:cs="Arial"/>
        <w:color w:val="0000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7E4815EE"/>
    <w:name w:val="WW8Num5"/>
    <w:lvl w:ilvl="0">
      <w:start w:val="1"/>
      <w:numFmt w:val="decimal"/>
      <w:lvlText w:val="%1."/>
      <w:lvlJc w:val="left"/>
      <w:pPr>
        <w:tabs>
          <w:tab w:val="num" w:pos="0"/>
        </w:tabs>
        <w:ind w:left="502" w:hanging="360"/>
      </w:pPr>
      <w:rPr>
        <w:rFonts w:cs="Arial"/>
        <w:b w:val="0"/>
        <w:bCs/>
        <w:color w:val="auto"/>
      </w:rPr>
    </w:lvl>
  </w:abstractNum>
  <w:abstractNum w:abstractNumId="4" w15:restartNumberingAfterBreak="0">
    <w:nsid w:val="00000009"/>
    <w:multiLevelType w:val="singleLevel"/>
    <w:tmpl w:val="145A26EE"/>
    <w:name w:val="WW8Num9"/>
    <w:lvl w:ilvl="0">
      <w:start w:val="1"/>
      <w:numFmt w:val="decimal"/>
      <w:lvlText w:val="%1)"/>
      <w:lvlJc w:val="left"/>
      <w:pPr>
        <w:tabs>
          <w:tab w:val="num" w:pos="0"/>
        </w:tabs>
        <w:ind w:left="1440" w:hanging="360"/>
      </w:pPr>
      <w:rPr>
        <w:rFonts w:cs="Arial" w:hint="default"/>
        <w:b w:val="0"/>
      </w:rPr>
    </w:lvl>
  </w:abstractNum>
  <w:abstractNum w:abstractNumId="5" w15:restartNumberingAfterBreak="0">
    <w:nsid w:val="00000010"/>
    <w:multiLevelType w:val="multilevel"/>
    <w:tmpl w:val="00000010"/>
    <w:name w:val="WW8Num15"/>
    <w:lvl w:ilvl="0">
      <w:start w:val="1"/>
      <w:numFmt w:val="lowerLetter"/>
      <w:lvlText w:val="%1)"/>
      <w:lvlJc w:val="left"/>
      <w:pPr>
        <w:tabs>
          <w:tab w:val="num" w:pos="0"/>
        </w:tabs>
        <w:ind w:left="1770" w:hanging="360"/>
      </w:pPr>
      <w:rPr>
        <w:rFonts w:eastAsia="Arial" w:cs="Times New Roman"/>
        <w:b/>
        <w:bCs w:val="0"/>
        <w:sz w:val="22"/>
        <w:szCs w:val="22"/>
      </w:r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6" w15:restartNumberingAfterBreak="0">
    <w:nsid w:val="00000011"/>
    <w:multiLevelType w:val="singleLevel"/>
    <w:tmpl w:val="00000011"/>
    <w:name w:val="WW8Num17"/>
    <w:lvl w:ilvl="0">
      <w:start w:val="1"/>
      <w:numFmt w:val="decimal"/>
      <w:lvlText w:val="%1."/>
      <w:lvlJc w:val="left"/>
      <w:pPr>
        <w:tabs>
          <w:tab w:val="num" w:pos="0"/>
        </w:tabs>
        <w:ind w:left="720" w:hanging="360"/>
      </w:pPr>
      <w:rPr>
        <w:rFonts w:cs="Arial" w:hint="default"/>
        <w:b w:val="0"/>
        <w:color w:val="auto"/>
      </w:rPr>
    </w:lvl>
  </w:abstractNum>
  <w:abstractNum w:abstractNumId="7"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8" w15:restartNumberingAfterBreak="0">
    <w:nsid w:val="00000014"/>
    <w:multiLevelType w:val="singleLevel"/>
    <w:tmpl w:val="00000014"/>
    <w:name w:val="WW8Num20"/>
    <w:lvl w:ilvl="0">
      <w:start w:val="1"/>
      <w:numFmt w:val="lowerLetter"/>
      <w:lvlText w:val="%1)"/>
      <w:lvlJc w:val="left"/>
      <w:pPr>
        <w:tabs>
          <w:tab w:val="num" w:pos="0"/>
        </w:tabs>
        <w:ind w:left="786" w:hanging="360"/>
      </w:pPr>
      <w:rPr>
        <w:rFonts w:cs="Arial"/>
      </w:rPr>
    </w:lvl>
  </w:abstractNum>
  <w:abstractNum w:abstractNumId="9" w15:restartNumberingAfterBreak="0">
    <w:nsid w:val="00000018"/>
    <w:multiLevelType w:val="singleLevel"/>
    <w:tmpl w:val="00000018"/>
    <w:name w:val="WW8Num24"/>
    <w:lvl w:ilvl="0">
      <w:start w:val="1"/>
      <w:numFmt w:val="decimal"/>
      <w:lvlText w:val="%1."/>
      <w:lvlJc w:val="left"/>
      <w:pPr>
        <w:tabs>
          <w:tab w:val="num" w:pos="720"/>
        </w:tabs>
        <w:ind w:left="720" w:hanging="360"/>
      </w:pPr>
      <w:rPr>
        <w:rFonts w:cs="Arial" w:hint="default"/>
        <w:b w:val="0"/>
      </w:rPr>
    </w:lvl>
  </w:abstractNum>
  <w:abstractNum w:abstractNumId="1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1" w15:restartNumberingAfterBreak="0">
    <w:nsid w:val="0000001C"/>
    <w:multiLevelType w:val="multilevel"/>
    <w:tmpl w:val="0000001C"/>
    <w:name w:val="WW8Num28"/>
    <w:lvl w:ilvl="0">
      <w:start w:val="1"/>
      <w:numFmt w:val="decimal"/>
      <w:lvlText w:val="%1)"/>
      <w:lvlJc w:val="left"/>
      <w:pPr>
        <w:tabs>
          <w:tab w:val="num" w:pos="1146"/>
        </w:tabs>
        <w:ind w:left="1146" w:hanging="360"/>
      </w:pPr>
      <w:rPr>
        <w:rFonts w:ascii="Arial" w:hAnsi="Arial" w:cs="Arial"/>
        <w:b/>
        <w:bCs/>
        <w:color w:val="000000"/>
        <w:szCs w:val="24"/>
      </w:rPr>
    </w:lvl>
    <w:lvl w:ilvl="1">
      <w:start w:val="1"/>
      <w:numFmt w:val="decimal"/>
      <w:lvlText w:val="%2)"/>
      <w:lvlJc w:val="left"/>
      <w:pPr>
        <w:tabs>
          <w:tab w:val="num" w:pos="1506"/>
        </w:tabs>
        <w:ind w:left="1506" w:hanging="360"/>
      </w:pPr>
      <w:rPr>
        <w:rFonts w:ascii="Arial" w:hAnsi="Arial" w:cs="Arial"/>
        <w:b/>
        <w:bCs/>
        <w:color w:val="000000"/>
        <w:szCs w:val="24"/>
      </w:rPr>
    </w:lvl>
    <w:lvl w:ilvl="2">
      <w:start w:val="1"/>
      <w:numFmt w:val="decimal"/>
      <w:lvlText w:val="%3."/>
      <w:lvlJc w:val="left"/>
      <w:pPr>
        <w:tabs>
          <w:tab w:val="num" w:pos="501"/>
        </w:tabs>
        <w:ind w:left="501" w:hanging="360"/>
      </w:pPr>
      <w:rPr>
        <w:rFonts w:ascii="Arial" w:hAnsi="Arial" w:cs="Arial" w:hint="default"/>
      </w:rPr>
    </w:lvl>
    <w:lvl w:ilvl="3">
      <w:start w:val="1"/>
      <w:numFmt w:val="decimal"/>
      <w:lvlText w:val="%4."/>
      <w:lvlJc w:val="left"/>
      <w:pPr>
        <w:tabs>
          <w:tab w:val="num" w:pos="3054"/>
        </w:tabs>
        <w:ind w:left="3054" w:hanging="360"/>
      </w:pPr>
      <w:rPr>
        <w:rFonts w:ascii="Arial" w:hAnsi="Arial" w:cs="Times New Roman"/>
      </w:rPr>
    </w:lvl>
    <w:lvl w:ilvl="4">
      <w:start w:val="1"/>
      <w:numFmt w:val="decimal"/>
      <w:lvlText w:val="%5."/>
      <w:lvlJc w:val="left"/>
      <w:pPr>
        <w:tabs>
          <w:tab w:val="num" w:pos="2586"/>
        </w:tabs>
        <w:ind w:left="2586" w:hanging="360"/>
      </w:pPr>
      <w:rPr>
        <w:rFonts w:ascii="Arial" w:hAnsi="Arial" w:cs="Times New Roman"/>
      </w:rPr>
    </w:lvl>
    <w:lvl w:ilvl="5">
      <w:start w:val="1"/>
      <w:numFmt w:val="decimal"/>
      <w:lvlText w:val="%6."/>
      <w:lvlJc w:val="left"/>
      <w:pPr>
        <w:tabs>
          <w:tab w:val="num" w:pos="2946"/>
        </w:tabs>
        <w:ind w:left="2946" w:hanging="360"/>
      </w:pPr>
      <w:rPr>
        <w:rFonts w:ascii="Arial" w:hAnsi="Arial" w:cs="Times New Roman"/>
      </w:rPr>
    </w:lvl>
    <w:lvl w:ilvl="6">
      <w:start w:val="1"/>
      <w:numFmt w:val="decimal"/>
      <w:lvlText w:val="%7."/>
      <w:lvlJc w:val="left"/>
      <w:pPr>
        <w:tabs>
          <w:tab w:val="num" w:pos="3306"/>
        </w:tabs>
        <w:ind w:left="3306" w:hanging="360"/>
      </w:pPr>
      <w:rPr>
        <w:rFonts w:ascii="Arial" w:hAnsi="Arial" w:cs="Times New Roman"/>
      </w:rPr>
    </w:lvl>
    <w:lvl w:ilvl="7">
      <w:start w:val="1"/>
      <w:numFmt w:val="decimal"/>
      <w:lvlText w:val="%8."/>
      <w:lvlJc w:val="left"/>
      <w:pPr>
        <w:tabs>
          <w:tab w:val="num" w:pos="3666"/>
        </w:tabs>
        <w:ind w:left="3666" w:hanging="360"/>
      </w:pPr>
      <w:rPr>
        <w:rFonts w:ascii="Arial" w:hAnsi="Arial" w:cs="Times New Roman"/>
      </w:rPr>
    </w:lvl>
    <w:lvl w:ilvl="8">
      <w:start w:val="1"/>
      <w:numFmt w:val="decimal"/>
      <w:lvlText w:val="%9."/>
      <w:lvlJc w:val="left"/>
      <w:pPr>
        <w:tabs>
          <w:tab w:val="num" w:pos="4026"/>
        </w:tabs>
        <w:ind w:left="4026" w:hanging="360"/>
      </w:pPr>
      <w:rPr>
        <w:rFonts w:ascii="Arial" w:hAnsi="Arial" w:cs="Times New Roman"/>
      </w:rPr>
    </w:lvl>
  </w:abstractNum>
  <w:abstractNum w:abstractNumId="12" w15:restartNumberingAfterBreak="0">
    <w:nsid w:val="0000001D"/>
    <w:multiLevelType w:val="singleLevel"/>
    <w:tmpl w:val="0000001D"/>
    <w:name w:val="WW8Num29"/>
    <w:lvl w:ilvl="0">
      <w:start w:val="1"/>
      <w:numFmt w:val="decimal"/>
      <w:lvlText w:val="%1)"/>
      <w:lvlJc w:val="left"/>
      <w:pPr>
        <w:tabs>
          <w:tab w:val="num" w:pos="704"/>
        </w:tabs>
        <w:ind w:left="704" w:hanging="420"/>
      </w:pPr>
      <w:rPr>
        <w:rFonts w:ascii="Arial" w:hAnsi="Arial" w:cs="Arial" w:hint="default"/>
        <w:bCs/>
      </w:rPr>
    </w:lvl>
  </w:abstractNum>
  <w:abstractNum w:abstractNumId="13"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14"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15"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6" w15:restartNumberingAfterBreak="0">
    <w:nsid w:val="00000030"/>
    <w:multiLevelType w:val="singleLevel"/>
    <w:tmpl w:val="50F40AA8"/>
    <w:name w:val="WW8Num48"/>
    <w:lvl w:ilvl="0">
      <w:start w:val="1"/>
      <w:numFmt w:val="decimal"/>
      <w:lvlText w:val="%1)"/>
      <w:lvlJc w:val="left"/>
      <w:pPr>
        <w:tabs>
          <w:tab w:val="num" w:pos="0"/>
        </w:tabs>
        <w:ind w:left="1200" w:hanging="360"/>
      </w:pPr>
      <w:rPr>
        <w:rFonts w:cs="Arial" w:hint="default"/>
        <w:b w:val="0"/>
        <w:bCs w:val="0"/>
      </w:rPr>
    </w:lvl>
  </w:abstractNum>
  <w:abstractNum w:abstractNumId="17" w15:restartNumberingAfterBreak="0">
    <w:nsid w:val="00000032"/>
    <w:multiLevelType w:val="singleLevel"/>
    <w:tmpl w:val="00000032"/>
    <w:name w:val="WW8Num50"/>
    <w:lvl w:ilvl="0">
      <w:start w:val="1"/>
      <w:numFmt w:val="lowerLetter"/>
      <w:lvlText w:val="%1)"/>
      <w:lvlJc w:val="left"/>
      <w:pPr>
        <w:tabs>
          <w:tab w:val="num" w:pos="720"/>
        </w:tabs>
        <w:ind w:left="720" w:hanging="360"/>
      </w:pPr>
      <w:rPr>
        <w:rFonts w:ascii="Arial" w:hAnsi="Arial" w:cs="Arial" w:hint="default"/>
      </w:rPr>
    </w:lvl>
  </w:abstractNum>
  <w:abstractNum w:abstractNumId="18" w15:restartNumberingAfterBreak="0">
    <w:nsid w:val="00000034"/>
    <w:multiLevelType w:val="singleLevel"/>
    <w:tmpl w:val="4F828976"/>
    <w:name w:val="WW8Num52"/>
    <w:lvl w:ilvl="0">
      <w:start w:val="1"/>
      <w:numFmt w:val="decimal"/>
      <w:lvlText w:val="%1."/>
      <w:lvlJc w:val="left"/>
      <w:pPr>
        <w:tabs>
          <w:tab w:val="num" w:pos="720"/>
        </w:tabs>
        <w:ind w:left="720" w:hanging="360"/>
      </w:pPr>
      <w:rPr>
        <w:rFonts w:ascii="Arial" w:hAnsi="Arial" w:cs="Symbol" w:hint="default"/>
        <w:lang w:val="x-none"/>
      </w:rPr>
    </w:lvl>
  </w:abstractNum>
  <w:abstractNum w:abstractNumId="19" w15:restartNumberingAfterBreak="0">
    <w:nsid w:val="00000035"/>
    <w:multiLevelType w:val="singleLevel"/>
    <w:tmpl w:val="00000035"/>
    <w:name w:val="WW8Num53"/>
    <w:lvl w:ilvl="0">
      <w:start w:val="1"/>
      <w:numFmt w:val="lowerLetter"/>
      <w:lvlText w:val="%1)"/>
      <w:lvlJc w:val="left"/>
      <w:pPr>
        <w:tabs>
          <w:tab w:val="num" w:pos="0"/>
        </w:tabs>
        <w:ind w:left="786" w:hanging="360"/>
      </w:pPr>
      <w:rPr>
        <w:rFonts w:cs="Arial" w:hint="default"/>
      </w:rPr>
    </w:lvl>
  </w:abstractNum>
  <w:abstractNum w:abstractNumId="20" w15:restartNumberingAfterBreak="0">
    <w:nsid w:val="00000037"/>
    <w:multiLevelType w:val="multilevel"/>
    <w:tmpl w:val="00000037"/>
    <w:name w:val="WW8Num55"/>
    <w:lvl w:ilvl="0">
      <w:start w:val="1"/>
      <w:numFmt w:val="lowerLetter"/>
      <w:lvlText w:val="%1)"/>
      <w:lvlJc w:val="left"/>
      <w:pPr>
        <w:tabs>
          <w:tab w:val="num" w:pos="0"/>
        </w:tabs>
        <w:ind w:left="720" w:hanging="360"/>
      </w:pPr>
      <w:rPr>
        <w:rFonts w:hint="default"/>
        <w:b w:val="0"/>
        <w:color w:val="000000"/>
      </w:rPr>
    </w:lvl>
    <w:lvl w:ilvl="1">
      <w:numFmt w:val="bullet"/>
      <w:lvlText w:val=""/>
      <w:lvlJc w:val="left"/>
      <w:pPr>
        <w:tabs>
          <w:tab w:val="num" w:pos="709"/>
        </w:tabs>
        <w:ind w:left="1440" w:hanging="360"/>
      </w:pPr>
      <w:rPr>
        <w:rFonts w:ascii="Symbol" w:hAnsi="Symbol" w:hint="default"/>
        <w:b w:val="0"/>
        <w:lang w:val="pl-PL"/>
      </w:rPr>
    </w:lvl>
    <w:lvl w:ilvl="2">
      <w:start w:val="1"/>
      <w:numFmt w:val="decimal"/>
      <w:lvlText w:val="%3."/>
      <w:lvlJc w:val="left"/>
      <w:pPr>
        <w:tabs>
          <w:tab w:val="num" w:pos="0"/>
        </w:tabs>
        <w:ind w:left="2340" w:hanging="360"/>
      </w:pPr>
      <w:rPr>
        <w:rFonts w:cs="Arial" w:hint="defaul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D813DE"/>
    <w:multiLevelType w:val="hybridMultilevel"/>
    <w:tmpl w:val="0936D76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427B88"/>
    <w:multiLevelType w:val="multilevel"/>
    <w:tmpl w:val="CBCAA09E"/>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3" w15:restartNumberingAfterBreak="0">
    <w:nsid w:val="02F808F7"/>
    <w:multiLevelType w:val="multilevel"/>
    <w:tmpl w:val="A9D87242"/>
    <w:lvl w:ilvl="0">
      <w:start w:val="1"/>
      <w:numFmt w:val="decimal"/>
      <w:lvlText w:val="%1."/>
      <w:lvlJc w:val="left"/>
      <w:pPr>
        <w:ind w:left="360" w:hanging="360"/>
      </w:pPr>
      <w:rPr>
        <w:rFonts w:ascii="Arial" w:eastAsia="Times New Roman" w:hAnsi="Arial" w:cs="Arial"/>
        <w:b/>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Times New Roman" w:hAnsi="Arial" w:cs="Arial" w:hint="default"/>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38E0795"/>
    <w:multiLevelType w:val="hybridMultilevel"/>
    <w:tmpl w:val="907AFA5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D11409"/>
    <w:multiLevelType w:val="hybridMultilevel"/>
    <w:tmpl w:val="43A806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BE1704"/>
    <w:multiLevelType w:val="hybridMultilevel"/>
    <w:tmpl w:val="0FC45686"/>
    <w:lvl w:ilvl="0" w:tplc="FFFFFFFF">
      <w:start w:val="1"/>
      <w:numFmt w:val="decimal"/>
      <w:lvlText w:val="%1)"/>
      <w:lvlJc w:val="left"/>
      <w:pPr>
        <w:ind w:left="972" w:hanging="360"/>
      </w:pPr>
      <w:rPr>
        <w:rFonts w:hint="default"/>
      </w:rPr>
    </w:lvl>
    <w:lvl w:ilvl="1" w:tplc="FFFFFFFF">
      <w:start w:val="1"/>
      <w:numFmt w:val="lowerLetter"/>
      <w:lvlText w:val="%2."/>
      <w:lvlJc w:val="left"/>
      <w:pPr>
        <w:ind w:left="1692" w:hanging="360"/>
      </w:pPr>
    </w:lvl>
    <w:lvl w:ilvl="2" w:tplc="FFFFFFFF" w:tentative="1">
      <w:start w:val="1"/>
      <w:numFmt w:val="lowerRoman"/>
      <w:lvlText w:val="%3."/>
      <w:lvlJc w:val="right"/>
      <w:pPr>
        <w:ind w:left="2412" w:hanging="180"/>
      </w:pPr>
    </w:lvl>
    <w:lvl w:ilvl="3" w:tplc="FFFFFFFF" w:tentative="1">
      <w:start w:val="1"/>
      <w:numFmt w:val="decimal"/>
      <w:lvlText w:val="%4."/>
      <w:lvlJc w:val="left"/>
      <w:pPr>
        <w:ind w:left="3132" w:hanging="360"/>
      </w:pPr>
    </w:lvl>
    <w:lvl w:ilvl="4" w:tplc="FFFFFFFF" w:tentative="1">
      <w:start w:val="1"/>
      <w:numFmt w:val="lowerLetter"/>
      <w:lvlText w:val="%5."/>
      <w:lvlJc w:val="left"/>
      <w:pPr>
        <w:ind w:left="3852" w:hanging="360"/>
      </w:pPr>
    </w:lvl>
    <w:lvl w:ilvl="5" w:tplc="FFFFFFFF" w:tentative="1">
      <w:start w:val="1"/>
      <w:numFmt w:val="lowerRoman"/>
      <w:lvlText w:val="%6."/>
      <w:lvlJc w:val="right"/>
      <w:pPr>
        <w:ind w:left="4572" w:hanging="180"/>
      </w:pPr>
    </w:lvl>
    <w:lvl w:ilvl="6" w:tplc="FFFFFFFF" w:tentative="1">
      <w:start w:val="1"/>
      <w:numFmt w:val="decimal"/>
      <w:lvlText w:val="%7."/>
      <w:lvlJc w:val="left"/>
      <w:pPr>
        <w:ind w:left="5292" w:hanging="360"/>
      </w:pPr>
    </w:lvl>
    <w:lvl w:ilvl="7" w:tplc="FFFFFFFF" w:tentative="1">
      <w:start w:val="1"/>
      <w:numFmt w:val="lowerLetter"/>
      <w:lvlText w:val="%8."/>
      <w:lvlJc w:val="left"/>
      <w:pPr>
        <w:ind w:left="6012" w:hanging="360"/>
      </w:pPr>
    </w:lvl>
    <w:lvl w:ilvl="8" w:tplc="FFFFFFFF" w:tentative="1">
      <w:start w:val="1"/>
      <w:numFmt w:val="lowerRoman"/>
      <w:lvlText w:val="%9."/>
      <w:lvlJc w:val="right"/>
      <w:pPr>
        <w:ind w:left="6732" w:hanging="180"/>
      </w:pPr>
    </w:lvl>
  </w:abstractNum>
  <w:abstractNum w:abstractNumId="27" w15:restartNumberingAfterBreak="0">
    <w:nsid w:val="0D582CC0"/>
    <w:multiLevelType w:val="multilevel"/>
    <w:tmpl w:val="F96EAB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D6B00A8"/>
    <w:multiLevelType w:val="hybridMultilevel"/>
    <w:tmpl w:val="810408C2"/>
    <w:lvl w:ilvl="0" w:tplc="E788EAE6">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E9B7F95"/>
    <w:multiLevelType w:val="hybridMultilevel"/>
    <w:tmpl w:val="7CFAF94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0" w15:restartNumberingAfterBreak="0">
    <w:nsid w:val="0EE646A2"/>
    <w:multiLevelType w:val="hybridMultilevel"/>
    <w:tmpl w:val="E736B262"/>
    <w:lvl w:ilvl="0" w:tplc="02B087CA">
      <w:start w:val="1"/>
      <w:numFmt w:val="decimal"/>
      <w:lvlText w:val="%1)"/>
      <w:lvlJc w:val="left"/>
      <w:pPr>
        <w:ind w:left="360" w:hanging="360"/>
      </w:pPr>
      <w:rPr>
        <w:b/>
        <w:i w:val="0"/>
        <w:color w:val="000000" w:themeColor="text1"/>
        <w:sz w:val="20"/>
        <w:szCs w:val="20"/>
      </w:rPr>
    </w:lvl>
    <w:lvl w:ilvl="1" w:tplc="FFFFFFFF">
      <w:start w:val="1"/>
      <w:numFmt w:val="lowerLetter"/>
      <w:lvlText w:val="%2)"/>
      <w:lvlJc w:val="left"/>
      <w:pPr>
        <w:ind w:left="120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10AE0F15"/>
    <w:multiLevelType w:val="hybridMultilevel"/>
    <w:tmpl w:val="7DD83B1A"/>
    <w:lvl w:ilvl="0" w:tplc="87FC77A8">
      <w:start w:val="1"/>
      <w:numFmt w:val="decimal"/>
      <w:lvlText w:val="%1)"/>
      <w:lvlJc w:val="left"/>
      <w:pPr>
        <w:ind w:left="859" w:hanging="360"/>
      </w:pPr>
      <w:rPr>
        <w:b/>
        <w:i w:val="0"/>
        <w:color w:val="auto"/>
      </w:rPr>
    </w:lvl>
    <w:lvl w:ilvl="1" w:tplc="04150019">
      <w:start w:val="1"/>
      <w:numFmt w:val="lowerLetter"/>
      <w:lvlText w:val="%2."/>
      <w:lvlJc w:val="left"/>
      <w:pPr>
        <w:ind w:left="1448" w:hanging="360"/>
      </w:pPr>
    </w:lvl>
    <w:lvl w:ilvl="2" w:tplc="0415001B">
      <w:start w:val="1"/>
      <w:numFmt w:val="lowerRoman"/>
      <w:lvlText w:val="%3."/>
      <w:lvlJc w:val="right"/>
      <w:pPr>
        <w:ind w:left="2168" w:hanging="180"/>
      </w:pPr>
    </w:lvl>
    <w:lvl w:ilvl="3" w:tplc="0415000F">
      <w:start w:val="1"/>
      <w:numFmt w:val="decimal"/>
      <w:lvlText w:val="%4."/>
      <w:lvlJc w:val="left"/>
      <w:pPr>
        <w:ind w:left="2888" w:hanging="360"/>
      </w:pPr>
    </w:lvl>
    <w:lvl w:ilvl="4" w:tplc="04150019">
      <w:start w:val="1"/>
      <w:numFmt w:val="lowerLetter"/>
      <w:lvlText w:val="%5."/>
      <w:lvlJc w:val="left"/>
      <w:pPr>
        <w:ind w:left="3608" w:hanging="360"/>
      </w:pPr>
    </w:lvl>
    <w:lvl w:ilvl="5" w:tplc="0415001B">
      <w:start w:val="1"/>
      <w:numFmt w:val="lowerRoman"/>
      <w:lvlText w:val="%6."/>
      <w:lvlJc w:val="right"/>
      <w:pPr>
        <w:ind w:left="4328" w:hanging="180"/>
      </w:pPr>
    </w:lvl>
    <w:lvl w:ilvl="6" w:tplc="0415000F">
      <w:start w:val="1"/>
      <w:numFmt w:val="decimal"/>
      <w:lvlText w:val="%7."/>
      <w:lvlJc w:val="left"/>
      <w:pPr>
        <w:ind w:left="5048" w:hanging="360"/>
      </w:pPr>
    </w:lvl>
    <w:lvl w:ilvl="7" w:tplc="04150019">
      <w:start w:val="1"/>
      <w:numFmt w:val="lowerLetter"/>
      <w:lvlText w:val="%8."/>
      <w:lvlJc w:val="left"/>
      <w:pPr>
        <w:ind w:left="5768" w:hanging="360"/>
      </w:pPr>
    </w:lvl>
    <w:lvl w:ilvl="8" w:tplc="0415001B">
      <w:start w:val="1"/>
      <w:numFmt w:val="lowerRoman"/>
      <w:lvlText w:val="%9."/>
      <w:lvlJc w:val="right"/>
      <w:pPr>
        <w:ind w:left="6488" w:hanging="180"/>
      </w:pPr>
    </w:lvl>
  </w:abstractNum>
  <w:abstractNum w:abstractNumId="32" w15:restartNumberingAfterBreak="0">
    <w:nsid w:val="140A7ACC"/>
    <w:multiLevelType w:val="multilevel"/>
    <w:tmpl w:val="E632B7C8"/>
    <w:styleLink w:val="WW8Num21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16D92D90"/>
    <w:multiLevelType w:val="hybridMultilevel"/>
    <w:tmpl w:val="280001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BEC637C"/>
    <w:multiLevelType w:val="multilevel"/>
    <w:tmpl w:val="A84CFC16"/>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1C5F14FC"/>
    <w:multiLevelType w:val="multilevel"/>
    <w:tmpl w:val="7F9AAF02"/>
    <w:lvl w:ilvl="0">
      <w:start w:val="1"/>
      <w:numFmt w:val="lowerLetter"/>
      <w:lvlText w:val="%1)"/>
      <w:lvlJc w:val="left"/>
      <w:pPr>
        <w:tabs>
          <w:tab w:val="num" w:pos="-643"/>
        </w:tabs>
        <w:ind w:left="1211" w:hanging="360"/>
      </w:pPr>
    </w:lvl>
    <w:lvl w:ilvl="1">
      <w:start w:val="1"/>
      <w:numFmt w:val="lowerLetter"/>
      <w:lvlText w:val="%2."/>
      <w:lvlJc w:val="left"/>
      <w:pPr>
        <w:tabs>
          <w:tab w:val="num" w:pos="-643"/>
        </w:tabs>
        <w:ind w:left="1931" w:hanging="360"/>
      </w:pPr>
    </w:lvl>
    <w:lvl w:ilvl="2">
      <w:start w:val="1"/>
      <w:numFmt w:val="lowerRoman"/>
      <w:lvlText w:val="%3."/>
      <w:lvlJc w:val="right"/>
      <w:pPr>
        <w:tabs>
          <w:tab w:val="num" w:pos="-643"/>
        </w:tabs>
        <w:ind w:left="2651" w:hanging="180"/>
      </w:pPr>
    </w:lvl>
    <w:lvl w:ilvl="3">
      <w:start w:val="1"/>
      <w:numFmt w:val="decimal"/>
      <w:lvlText w:val="%4."/>
      <w:lvlJc w:val="left"/>
      <w:pPr>
        <w:tabs>
          <w:tab w:val="num" w:pos="-643"/>
        </w:tabs>
        <w:ind w:left="3371" w:hanging="360"/>
      </w:pPr>
    </w:lvl>
    <w:lvl w:ilvl="4">
      <w:start w:val="1"/>
      <w:numFmt w:val="lowerLetter"/>
      <w:lvlText w:val="%5."/>
      <w:lvlJc w:val="left"/>
      <w:pPr>
        <w:tabs>
          <w:tab w:val="num" w:pos="-643"/>
        </w:tabs>
        <w:ind w:left="4091" w:hanging="360"/>
      </w:pPr>
    </w:lvl>
    <w:lvl w:ilvl="5">
      <w:start w:val="1"/>
      <w:numFmt w:val="lowerRoman"/>
      <w:lvlText w:val="%6."/>
      <w:lvlJc w:val="right"/>
      <w:pPr>
        <w:tabs>
          <w:tab w:val="num" w:pos="-643"/>
        </w:tabs>
        <w:ind w:left="4811" w:hanging="180"/>
      </w:pPr>
    </w:lvl>
    <w:lvl w:ilvl="6">
      <w:start w:val="1"/>
      <w:numFmt w:val="decimal"/>
      <w:lvlText w:val="%7."/>
      <w:lvlJc w:val="left"/>
      <w:pPr>
        <w:tabs>
          <w:tab w:val="num" w:pos="-643"/>
        </w:tabs>
        <w:ind w:left="5531" w:hanging="360"/>
      </w:pPr>
    </w:lvl>
    <w:lvl w:ilvl="7">
      <w:start w:val="1"/>
      <w:numFmt w:val="lowerLetter"/>
      <w:lvlText w:val="%8."/>
      <w:lvlJc w:val="left"/>
      <w:pPr>
        <w:tabs>
          <w:tab w:val="num" w:pos="-643"/>
        </w:tabs>
        <w:ind w:left="6251" w:hanging="360"/>
      </w:pPr>
    </w:lvl>
    <w:lvl w:ilvl="8">
      <w:start w:val="1"/>
      <w:numFmt w:val="lowerRoman"/>
      <w:lvlText w:val="%9."/>
      <w:lvlJc w:val="right"/>
      <w:pPr>
        <w:tabs>
          <w:tab w:val="num" w:pos="-643"/>
        </w:tabs>
        <w:ind w:left="6971" w:hanging="180"/>
      </w:pPr>
    </w:lvl>
  </w:abstractNum>
  <w:abstractNum w:abstractNumId="36" w15:restartNumberingAfterBreak="0">
    <w:nsid w:val="1F6D55E5"/>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37" w15:restartNumberingAfterBreak="0">
    <w:nsid w:val="1FF23D34"/>
    <w:multiLevelType w:val="hybridMultilevel"/>
    <w:tmpl w:val="46FECD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0522F91"/>
    <w:multiLevelType w:val="hybridMultilevel"/>
    <w:tmpl w:val="9D929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0591BB1"/>
    <w:multiLevelType w:val="multilevel"/>
    <w:tmpl w:val="04904CDA"/>
    <w:lvl w:ilvl="0">
      <w:start w:val="1"/>
      <w:numFmt w:val="decimal"/>
      <w:lvlText w:val="%1)"/>
      <w:lvlJc w:val="left"/>
      <w:pPr>
        <w:ind w:left="720" w:hanging="360"/>
      </w:pPr>
      <w:rPr>
        <w:u w:val="none"/>
      </w:rPr>
    </w:lvl>
    <w:lvl w:ilvl="1">
      <w:start w:val="1"/>
      <w:numFmt w:val="lowerLetter"/>
      <w:lvlText w:val="%2)"/>
      <w:lvlJc w:val="left"/>
      <w:pPr>
        <w:ind w:left="1778"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24D96094"/>
    <w:multiLevelType w:val="multilevel"/>
    <w:tmpl w:val="A3D482B2"/>
    <w:styleLink w:val="WW8Num46"/>
    <w:lvl w:ilvl="0">
      <w:start w:val="1"/>
      <w:numFmt w:val="decimal"/>
      <w:lvlText w:val="%1."/>
      <w:lvlJc w:val="left"/>
      <w:pPr>
        <w:ind w:left="502"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62D3E62"/>
    <w:multiLevelType w:val="hybridMultilevel"/>
    <w:tmpl w:val="4DBCB7EE"/>
    <w:lvl w:ilvl="0" w:tplc="B6EAA7CC">
      <w:start w:val="1"/>
      <w:numFmt w:val="lowerLetter"/>
      <w:lvlText w:val="%1)"/>
      <w:lvlJc w:val="left"/>
      <w:pPr>
        <w:ind w:left="2160" w:hanging="360"/>
      </w:pPr>
      <w:rPr>
        <w:b/>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2" w15:restartNumberingAfterBreak="0">
    <w:nsid w:val="26525049"/>
    <w:multiLevelType w:val="hybridMultilevel"/>
    <w:tmpl w:val="B0BCAA94"/>
    <w:lvl w:ilvl="0" w:tplc="9678112C">
      <w:start w:val="1"/>
      <w:numFmt w:val="decimal"/>
      <w:lvlText w:val="%1)"/>
      <w:lvlJc w:val="left"/>
      <w:pPr>
        <w:ind w:left="720" w:hanging="360"/>
      </w:pPr>
      <w:rPr>
        <w:b/>
        <w:i w:val="0"/>
        <w:sz w:val="20"/>
        <w:szCs w:val="20"/>
      </w:rPr>
    </w:lvl>
    <w:lvl w:ilvl="1" w:tplc="04150017">
      <w:start w:val="1"/>
      <w:numFmt w:val="lowerLetter"/>
      <w:lvlText w:val="%2)"/>
      <w:lvlJc w:val="left"/>
      <w:pPr>
        <w:ind w:left="15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04541"/>
    <w:multiLevelType w:val="multilevel"/>
    <w:tmpl w:val="52F60372"/>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9710392"/>
    <w:multiLevelType w:val="hybridMultilevel"/>
    <w:tmpl w:val="625CED7C"/>
    <w:lvl w:ilvl="0" w:tplc="3520919E">
      <w:start w:val="1"/>
      <w:numFmt w:val="decimal"/>
      <w:lvlText w:val="%1."/>
      <w:lvlJc w:val="left"/>
      <w:pPr>
        <w:ind w:left="720" w:hanging="360"/>
      </w:pPr>
      <w:rPr>
        <w:rFonts w:ascii="Arial" w:hAnsi="Arial" w:cs="Arial" w:hint="default"/>
        <w:sz w:val="22"/>
        <w:szCs w:val="22"/>
      </w:rPr>
    </w:lvl>
    <w:lvl w:ilvl="1" w:tplc="04150017">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880063"/>
    <w:multiLevelType w:val="multilevel"/>
    <w:tmpl w:val="0BC250A6"/>
    <w:lvl w:ilvl="0">
      <w:start w:val="1"/>
      <w:numFmt w:val="upperRoman"/>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2C2D7F86"/>
    <w:multiLevelType w:val="multilevel"/>
    <w:tmpl w:val="26AAA036"/>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2E20352D"/>
    <w:multiLevelType w:val="multilevel"/>
    <w:tmpl w:val="D6807904"/>
    <w:lvl w:ilvl="0">
      <w:start w:val="1"/>
      <w:numFmt w:val="decimal"/>
      <w:lvlText w:val="%1."/>
      <w:lvlJc w:val="left"/>
      <w:pPr>
        <w:tabs>
          <w:tab w:val="num" w:pos="0"/>
        </w:tabs>
        <w:ind w:left="786" w:hanging="360"/>
      </w:pPr>
      <w:rPr>
        <w:rFonts w:ascii="Arial" w:hAnsi="Arial" w:cs="Arial" w:hint="default"/>
        <w:b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8" w15:restartNumberingAfterBreak="0">
    <w:nsid w:val="2E8145FB"/>
    <w:multiLevelType w:val="hybridMultilevel"/>
    <w:tmpl w:val="D1FAF8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2E9F3886"/>
    <w:multiLevelType w:val="hybridMultilevel"/>
    <w:tmpl w:val="9F38ABFA"/>
    <w:lvl w:ilvl="0" w:tplc="2CAABDA0">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EAF1C75"/>
    <w:multiLevelType w:val="hybridMultilevel"/>
    <w:tmpl w:val="92ECCE7A"/>
    <w:lvl w:ilvl="0" w:tplc="04150011">
      <w:start w:val="1"/>
      <w:numFmt w:val="decimal"/>
      <w:lvlText w:val="%1)"/>
      <w:lvlJc w:val="left"/>
      <w:pPr>
        <w:ind w:left="720" w:hanging="360"/>
      </w:pPr>
      <w:rPr>
        <w:rFonts w:hint="default"/>
      </w:rPr>
    </w:lvl>
    <w:lvl w:ilvl="1" w:tplc="C778E6A4">
      <w:numFmt w:val="bullet"/>
      <w:lvlText w:val=""/>
      <w:lvlJc w:val="left"/>
      <w:pPr>
        <w:ind w:left="1440" w:hanging="360"/>
      </w:pPr>
      <w:rPr>
        <w:rFonts w:ascii="Symbol" w:eastAsia="Times New Roman"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F06F9E"/>
    <w:multiLevelType w:val="hybridMultilevel"/>
    <w:tmpl w:val="8E4C6252"/>
    <w:lvl w:ilvl="0" w:tplc="3DE6013E">
      <w:start w:val="1"/>
      <w:numFmt w:val="low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30BF4977"/>
    <w:multiLevelType w:val="hybridMultilevel"/>
    <w:tmpl w:val="3C2AA922"/>
    <w:lvl w:ilvl="0" w:tplc="8D3234BA">
      <w:start w:val="1"/>
      <w:numFmt w:val="bullet"/>
      <w:lvlText w:val="-"/>
      <w:lvlJc w:val="left"/>
      <w:pPr>
        <w:ind w:left="628" w:hanging="360"/>
      </w:pPr>
      <w:rPr>
        <w:rFonts w:ascii="Arial" w:hAnsi="Arial" w:hint="default"/>
      </w:rPr>
    </w:lvl>
    <w:lvl w:ilvl="1" w:tplc="04150003">
      <w:start w:val="1"/>
      <w:numFmt w:val="bullet"/>
      <w:lvlText w:val="o"/>
      <w:lvlJc w:val="left"/>
      <w:pPr>
        <w:ind w:left="1348" w:hanging="360"/>
      </w:pPr>
      <w:rPr>
        <w:rFonts w:ascii="Courier New" w:hAnsi="Courier New" w:cs="Courier New" w:hint="default"/>
      </w:rPr>
    </w:lvl>
    <w:lvl w:ilvl="2" w:tplc="04150005" w:tentative="1">
      <w:start w:val="1"/>
      <w:numFmt w:val="bullet"/>
      <w:lvlText w:val=""/>
      <w:lvlJc w:val="left"/>
      <w:pPr>
        <w:ind w:left="2068" w:hanging="360"/>
      </w:pPr>
      <w:rPr>
        <w:rFonts w:ascii="Wingdings" w:hAnsi="Wingdings" w:hint="default"/>
      </w:rPr>
    </w:lvl>
    <w:lvl w:ilvl="3" w:tplc="04150001" w:tentative="1">
      <w:start w:val="1"/>
      <w:numFmt w:val="bullet"/>
      <w:lvlText w:val=""/>
      <w:lvlJc w:val="left"/>
      <w:pPr>
        <w:ind w:left="2788" w:hanging="360"/>
      </w:pPr>
      <w:rPr>
        <w:rFonts w:ascii="Symbol" w:hAnsi="Symbol" w:hint="default"/>
      </w:rPr>
    </w:lvl>
    <w:lvl w:ilvl="4" w:tplc="04150003" w:tentative="1">
      <w:start w:val="1"/>
      <w:numFmt w:val="bullet"/>
      <w:lvlText w:val="o"/>
      <w:lvlJc w:val="left"/>
      <w:pPr>
        <w:ind w:left="3508" w:hanging="360"/>
      </w:pPr>
      <w:rPr>
        <w:rFonts w:ascii="Courier New" w:hAnsi="Courier New" w:cs="Courier New" w:hint="default"/>
      </w:rPr>
    </w:lvl>
    <w:lvl w:ilvl="5" w:tplc="04150005" w:tentative="1">
      <w:start w:val="1"/>
      <w:numFmt w:val="bullet"/>
      <w:lvlText w:val=""/>
      <w:lvlJc w:val="left"/>
      <w:pPr>
        <w:ind w:left="4228" w:hanging="360"/>
      </w:pPr>
      <w:rPr>
        <w:rFonts w:ascii="Wingdings" w:hAnsi="Wingdings" w:hint="default"/>
      </w:rPr>
    </w:lvl>
    <w:lvl w:ilvl="6" w:tplc="04150001" w:tentative="1">
      <w:start w:val="1"/>
      <w:numFmt w:val="bullet"/>
      <w:lvlText w:val=""/>
      <w:lvlJc w:val="left"/>
      <w:pPr>
        <w:ind w:left="4948" w:hanging="360"/>
      </w:pPr>
      <w:rPr>
        <w:rFonts w:ascii="Symbol" w:hAnsi="Symbol" w:hint="default"/>
      </w:rPr>
    </w:lvl>
    <w:lvl w:ilvl="7" w:tplc="04150003" w:tentative="1">
      <w:start w:val="1"/>
      <w:numFmt w:val="bullet"/>
      <w:lvlText w:val="o"/>
      <w:lvlJc w:val="left"/>
      <w:pPr>
        <w:ind w:left="5668" w:hanging="360"/>
      </w:pPr>
      <w:rPr>
        <w:rFonts w:ascii="Courier New" w:hAnsi="Courier New" w:cs="Courier New" w:hint="default"/>
      </w:rPr>
    </w:lvl>
    <w:lvl w:ilvl="8" w:tplc="04150005" w:tentative="1">
      <w:start w:val="1"/>
      <w:numFmt w:val="bullet"/>
      <w:lvlText w:val=""/>
      <w:lvlJc w:val="left"/>
      <w:pPr>
        <w:ind w:left="6388" w:hanging="360"/>
      </w:pPr>
      <w:rPr>
        <w:rFonts w:ascii="Wingdings" w:hAnsi="Wingdings" w:hint="default"/>
      </w:rPr>
    </w:lvl>
  </w:abstractNum>
  <w:abstractNum w:abstractNumId="53" w15:restartNumberingAfterBreak="0">
    <w:nsid w:val="329A6DA2"/>
    <w:multiLevelType w:val="hybridMultilevel"/>
    <w:tmpl w:val="E804A0E6"/>
    <w:lvl w:ilvl="0" w:tplc="04150017">
      <w:start w:val="1"/>
      <w:numFmt w:val="lowerLetter"/>
      <w:lvlText w:val="%1)"/>
      <w:lvlJc w:val="left"/>
      <w:pPr>
        <w:ind w:left="1440" w:hanging="360"/>
      </w:pPr>
    </w:lvl>
    <w:lvl w:ilvl="1" w:tplc="38F0D7E4">
      <w:start w:val="1"/>
      <w:numFmt w:val="lowerLetter"/>
      <w:lvlText w:val="%2)"/>
      <w:lvlJc w:val="left"/>
      <w:pPr>
        <w:ind w:left="2160" w:hanging="360"/>
      </w:pPr>
      <w:rPr>
        <w:color w:val="auto"/>
      </w:rPr>
    </w:lvl>
    <w:lvl w:ilvl="2" w:tplc="558EC326">
      <w:start w:val="1"/>
      <w:numFmt w:val="decimal"/>
      <w:lvlText w:val="%3)"/>
      <w:lvlJc w:val="left"/>
      <w:pPr>
        <w:ind w:left="644" w:hanging="360"/>
      </w:pPr>
      <w:rPr>
        <w:rFonts w:hint="default"/>
      </w:r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34FA26BC"/>
    <w:multiLevelType w:val="multilevel"/>
    <w:tmpl w:val="7CDEC942"/>
    <w:styleLink w:val="WW8Num113"/>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376861FE"/>
    <w:multiLevelType w:val="hybridMultilevel"/>
    <w:tmpl w:val="1E087FF6"/>
    <w:styleLink w:val="WW8Num232"/>
    <w:lvl w:ilvl="0" w:tplc="A22A933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3AC7230D"/>
    <w:multiLevelType w:val="multilevel"/>
    <w:tmpl w:val="C3ECD28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7" w15:restartNumberingAfterBreak="0">
    <w:nsid w:val="3F1C5FA7"/>
    <w:multiLevelType w:val="hybridMultilevel"/>
    <w:tmpl w:val="B93A6C58"/>
    <w:lvl w:ilvl="0" w:tplc="8C7CF8F6">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487A50"/>
    <w:multiLevelType w:val="hybridMultilevel"/>
    <w:tmpl w:val="A0A43F56"/>
    <w:lvl w:ilvl="0" w:tplc="3878A27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0B92817"/>
    <w:multiLevelType w:val="multilevel"/>
    <w:tmpl w:val="F052FDF4"/>
    <w:lvl w:ilvl="0">
      <w:start w:val="1"/>
      <w:numFmt w:val="decimal"/>
      <w:lvlText w:val="%1."/>
      <w:lvlJc w:val="left"/>
      <w:pPr>
        <w:tabs>
          <w:tab w:val="num" w:pos="-360"/>
        </w:tabs>
        <w:ind w:left="360" w:hanging="360"/>
      </w:pPr>
      <w:rPr>
        <w:b w:val="0"/>
        <w:strike w:val="0"/>
        <w:dstrike w:val="0"/>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60" w15:restartNumberingAfterBreak="0">
    <w:nsid w:val="41860567"/>
    <w:multiLevelType w:val="hybridMultilevel"/>
    <w:tmpl w:val="EFD442D2"/>
    <w:lvl w:ilvl="0" w:tplc="FFFFFFFF">
      <w:start w:val="1"/>
      <w:numFmt w:val="lowerLetter"/>
      <w:lvlText w:val="%1."/>
      <w:lvlJc w:val="left"/>
      <w:pPr>
        <w:ind w:left="720" w:hanging="360"/>
      </w:pPr>
    </w:lvl>
    <w:lvl w:ilvl="1" w:tplc="04150019" w:tentative="1">
      <w:start w:val="1"/>
      <w:numFmt w:val="lowerLetter"/>
      <w:lvlText w:val="%2."/>
      <w:lvlJc w:val="left"/>
      <w:pPr>
        <w:ind w:left="577" w:hanging="360"/>
      </w:pPr>
    </w:lvl>
    <w:lvl w:ilvl="2" w:tplc="0415001B" w:tentative="1">
      <w:start w:val="1"/>
      <w:numFmt w:val="lowerRoman"/>
      <w:lvlText w:val="%3."/>
      <w:lvlJc w:val="right"/>
      <w:pPr>
        <w:ind w:left="1297" w:hanging="180"/>
      </w:pPr>
    </w:lvl>
    <w:lvl w:ilvl="3" w:tplc="0415000F" w:tentative="1">
      <w:start w:val="1"/>
      <w:numFmt w:val="decimal"/>
      <w:lvlText w:val="%4."/>
      <w:lvlJc w:val="left"/>
      <w:pPr>
        <w:ind w:left="2017" w:hanging="360"/>
      </w:pPr>
    </w:lvl>
    <w:lvl w:ilvl="4" w:tplc="04150019" w:tentative="1">
      <w:start w:val="1"/>
      <w:numFmt w:val="lowerLetter"/>
      <w:lvlText w:val="%5."/>
      <w:lvlJc w:val="left"/>
      <w:pPr>
        <w:ind w:left="2737" w:hanging="360"/>
      </w:pPr>
    </w:lvl>
    <w:lvl w:ilvl="5" w:tplc="0415001B" w:tentative="1">
      <w:start w:val="1"/>
      <w:numFmt w:val="lowerRoman"/>
      <w:lvlText w:val="%6."/>
      <w:lvlJc w:val="right"/>
      <w:pPr>
        <w:ind w:left="3457" w:hanging="180"/>
      </w:pPr>
    </w:lvl>
    <w:lvl w:ilvl="6" w:tplc="0415000F" w:tentative="1">
      <w:start w:val="1"/>
      <w:numFmt w:val="decimal"/>
      <w:lvlText w:val="%7."/>
      <w:lvlJc w:val="left"/>
      <w:pPr>
        <w:ind w:left="4177" w:hanging="360"/>
      </w:pPr>
    </w:lvl>
    <w:lvl w:ilvl="7" w:tplc="04150019" w:tentative="1">
      <w:start w:val="1"/>
      <w:numFmt w:val="lowerLetter"/>
      <w:lvlText w:val="%8."/>
      <w:lvlJc w:val="left"/>
      <w:pPr>
        <w:ind w:left="4897" w:hanging="360"/>
      </w:pPr>
    </w:lvl>
    <w:lvl w:ilvl="8" w:tplc="0415001B" w:tentative="1">
      <w:start w:val="1"/>
      <w:numFmt w:val="lowerRoman"/>
      <w:lvlText w:val="%9."/>
      <w:lvlJc w:val="right"/>
      <w:pPr>
        <w:ind w:left="5617" w:hanging="180"/>
      </w:pPr>
    </w:lvl>
  </w:abstractNum>
  <w:abstractNum w:abstractNumId="61" w15:restartNumberingAfterBreak="0">
    <w:nsid w:val="42213E08"/>
    <w:multiLevelType w:val="hybridMultilevel"/>
    <w:tmpl w:val="99BA023A"/>
    <w:lvl w:ilvl="0" w:tplc="BAD2A49A">
      <w:start w:val="1"/>
      <w:numFmt w:val="decimal"/>
      <w:lvlText w:val="%1."/>
      <w:lvlJc w:val="left"/>
      <w:pPr>
        <w:tabs>
          <w:tab w:val="num" w:pos="284"/>
        </w:tabs>
        <w:ind w:left="284" w:hanging="284"/>
      </w:pPr>
      <w:rPr>
        <w:rFonts w:ascii="Arial" w:hAnsi="Arial" w:cs="Arial" w:hint="default"/>
        <w:b/>
        <w:color w:val="auto"/>
        <w:sz w:val="22"/>
        <w:szCs w:val="22"/>
      </w:rPr>
    </w:lvl>
    <w:lvl w:ilvl="1" w:tplc="AF7A7620">
      <w:start w:val="1"/>
      <w:numFmt w:val="bullet"/>
      <w:lvlText w:val=""/>
      <w:lvlJc w:val="left"/>
      <w:pPr>
        <w:tabs>
          <w:tab w:val="num" w:pos="1440"/>
        </w:tabs>
        <w:ind w:left="1440" w:hanging="360"/>
      </w:pPr>
      <w:rPr>
        <w:rFonts w:ascii="Wingdings" w:hAnsi="Wingdings" w:hint="default"/>
        <w:b/>
      </w:rPr>
    </w:lvl>
    <w:lvl w:ilvl="2" w:tplc="ADF29D28">
      <w:start w:val="1"/>
      <w:numFmt w:val="decimal"/>
      <w:lvlText w:val="%3."/>
      <w:lvlJc w:val="left"/>
      <w:pPr>
        <w:tabs>
          <w:tab w:val="num" w:pos="644"/>
        </w:tabs>
        <w:ind w:left="644" w:hanging="360"/>
      </w:pPr>
      <w:rPr>
        <w:b/>
      </w:rPr>
    </w:lvl>
    <w:lvl w:ilvl="3" w:tplc="0415000F">
      <w:start w:val="1"/>
      <w:numFmt w:val="decimal"/>
      <w:lvlText w:val="%4."/>
      <w:lvlJc w:val="left"/>
      <w:pPr>
        <w:tabs>
          <w:tab w:val="num" w:pos="2880"/>
        </w:tabs>
        <w:ind w:left="2880" w:hanging="360"/>
      </w:pPr>
      <w:rPr>
        <w:b/>
      </w:rPr>
    </w:lvl>
    <w:lvl w:ilvl="4" w:tplc="3AF67CA2">
      <w:start w:val="1"/>
      <w:numFmt w:val="decimal"/>
      <w:lvlText w:val="%5."/>
      <w:lvlJc w:val="left"/>
      <w:pPr>
        <w:tabs>
          <w:tab w:val="num" w:pos="360"/>
        </w:tabs>
        <w:ind w:left="360" w:hanging="360"/>
      </w:pPr>
      <w:rPr>
        <w:b/>
      </w:rPr>
    </w:lvl>
    <w:lvl w:ilvl="5" w:tplc="70E455EE">
      <w:start w:val="1"/>
      <w:numFmt w:val="decimal"/>
      <w:lvlText w:val="%6."/>
      <w:lvlJc w:val="left"/>
      <w:pPr>
        <w:tabs>
          <w:tab w:val="num" w:pos="4320"/>
        </w:tabs>
        <w:ind w:left="4320" w:hanging="360"/>
      </w:pPr>
      <w:rPr>
        <w:b/>
      </w:r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43E03E12"/>
    <w:multiLevelType w:val="hybridMultilevel"/>
    <w:tmpl w:val="79948A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43E4462A"/>
    <w:multiLevelType w:val="hybridMultilevel"/>
    <w:tmpl w:val="039CDC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5230E9B"/>
    <w:multiLevelType w:val="hybridMultilevel"/>
    <w:tmpl w:val="CD3CEAAA"/>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5" w15:restartNumberingAfterBreak="0">
    <w:nsid w:val="4526059A"/>
    <w:multiLevelType w:val="multilevel"/>
    <w:tmpl w:val="385C71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46CC3884"/>
    <w:multiLevelType w:val="hybridMultilevel"/>
    <w:tmpl w:val="BD420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75729C3"/>
    <w:multiLevelType w:val="multilevel"/>
    <w:tmpl w:val="B98E17CA"/>
    <w:styleLink w:val="WW8Num37"/>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95A3F5C"/>
    <w:multiLevelType w:val="multilevel"/>
    <w:tmpl w:val="DCA8C796"/>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4E21077E"/>
    <w:multiLevelType w:val="hybridMultilevel"/>
    <w:tmpl w:val="393C441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00770D0"/>
    <w:multiLevelType w:val="hybridMultilevel"/>
    <w:tmpl w:val="47F639F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CA0D61"/>
    <w:multiLevelType w:val="hybridMultilevel"/>
    <w:tmpl w:val="7828003A"/>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641B69"/>
    <w:multiLevelType w:val="multilevel"/>
    <w:tmpl w:val="6838A04A"/>
    <w:styleLink w:val="WW8Num43"/>
    <w:lvl w:ilvl="0">
      <w:start w:val="2"/>
      <w:numFmt w:val="decimal"/>
      <w:lvlText w:val="%1."/>
      <w:lvlJc w:val="left"/>
      <w:pPr>
        <w:ind w:left="360" w:hanging="360"/>
      </w:pPr>
      <w:rPr>
        <w:rFonts w:ascii="Arial" w:eastAsia="Times New Roman" w:hAnsi="Arial" w:cs="Arial"/>
        <w:lang w:eastAsia="pl-PL"/>
      </w:rPr>
    </w:lvl>
    <w:lvl w:ilvl="1">
      <w:start w:val="1"/>
      <w:numFmt w:val="lowerLetter"/>
      <w:lvlText w:val="%2."/>
      <w:lvlJc w:val="left"/>
      <w:pPr>
        <w:ind w:left="1440" w:hanging="360"/>
      </w:pPr>
      <w:rPr>
        <w:rFonts w:ascii="Arial" w:eastAsia="Times New Roman" w:hAnsi="Arial" w:cs="Arial"/>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DA1215B"/>
    <w:multiLevelType w:val="hybridMultilevel"/>
    <w:tmpl w:val="0FC45686"/>
    <w:lvl w:ilvl="0" w:tplc="FFFFFFFF">
      <w:start w:val="1"/>
      <w:numFmt w:val="decimal"/>
      <w:lvlText w:val="%1)"/>
      <w:lvlJc w:val="left"/>
      <w:pPr>
        <w:ind w:left="863" w:hanging="360"/>
      </w:pPr>
      <w:rPr>
        <w:rFonts w:hint="default"/>
      </w:rPr>
    </w:lvl>
    <w:lvl w:ilvl="1" w:tplc="FFFFFFFF">
      <w:start w:val="1"/>
      <w:numFmt w:val="lowerLetter"/>
      <w:lvlText w:val="%2."/>
      <w:lvlJc w:val="left"/>
      <w:pPr>
        <w:ind w:left="1583" w:hanging="360"/>
      </w:pPr>
    </w:lvl>
    <w:lvl w:ilvl="2" w:tplc="FFFFFFFF" w:tentative="1">
      <w:start w:val="1"/>
      <w:numFmt w:val="lowerRoman"/>
      <w:lvlText w:val="%3."/>
      <w:lvlJc w:val="right"/>
      <w:pPr>
        <w:ind w:left="2303" w:hanging="180"/>
      </w:pPr>
    </w:lvl>
    <w:lvl w:ilvl="3" w:tplc="FFFFFFFF" w:tentative="1">
      <w:start w:val="1"/>
      <w:numFmt w:val="decimal"/>
      <w:lvlText w:val="%4."/>
      <w:lvlJc w:val="left"/>
      <w:pPr>
        <w:ind w:left="3023" w:hanging="360"/>
      </w:pPr>
    </w:lvl>
    <w:lvl w:ilvl="4" w:tplc="FFFFFFFF" w:tentative="1">
      <w:start w:val="1"/>
      <w:numFmt w:val="lowerLetter"/>
      <w:lvlText w:val="%5."/>
      <w:lvlJc w:val="left"/>
      <w:pPr>
        <w:ind w:left="3743" w:hanging="360"/>
      </w:pPr>
    </w:lvl>
    <w:lvl w:ilvl="5" w:tplc="FFFFFFFF" w:tentative="1">
      <w:start w:val="1"/>
      <w:numFmt w:val="lowerRoman"/>
      <w:lvlText w:val="%6."/>
      <w:lvlJc w:val="right"/>
      <w:pPr>
        <w:ind w:left="4463" w:hanging="180"/>
      </w:pPr>
    </w:lvl>
    <w:lvl w:ilvl="6" w:tplc="FFFFFFFF" w:tentative="1">
      <w:start w:val="1"/>
      <w:numFmt w:val="decimal"/>
      <w:lvlText w:val="%7."/>
      <w:lvlJc w:val="left"/>
      <w:pPr>
        <w:ind w:left="5183" w:hanging="360"/>
      </w:pPr>
    </w:lvl>
    <w:lvl w:ilvl="7" w:tplc="FFFFFFFF" w:tentative="1">
      <w:start w:val="1"/>
      <w:numFmt w:val="lowerLetter"/>
      <w:lvlText w:val="%8."/>
      <w:lvlJc w:val="left"/>
      <w:pPr>
        <w:ind w:left="5903" w:hanging="360"/>
      </w:pPr>
    </w:lvl>
    <w:lvl w:ilvl="8" w:tplc="FFFFFFFF" w:tentative="1">
      <w:start w:val="1"/>
      <w:numFmt w:val="lowerRoman"/>
      <w:lvlText w:val="%9."/>
      <w:lvlJc w:val="right"/>
      <w:pPr>
        <w:ind w:left="6623" w:hanging="180"/>
      </w:pPr>
    </w:lvl>
  </w:abstractNum>
  <w:abstractNum w:abstractNumId="74" w15:restartNumberingAfterBreak="0">
    <w:nsid w:val="6317256D"/>
    <w:multiLevelType w:val="hybridMultilevel"/>
    <w:tmpl w:val="0FC45686"/>
    <w:lvl w:ilvl="0" w:tplc="04150011">
      <w:start w:val="1"/>
      <w:numFmt w:val="decimal"/>
      <w:lvlText w:val="%1)"/>
      <w:lvlJc w:val="left"/>
      <w:pPr>
        <w:ind w:left="972" w:hanging="360"/>
      </w:pPr>
      <w:rPr>
        <w:rFonts w:hint="default"/>
      </w:rPr>
    </w:lvl>
    <w:lvl w:ilvl="1" w:tplc="04150019">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75" w15:restartNumberingAfterBreak="0">
    <w:nsid w:val="63A2117B"/>
    <w:multiLevelType w:val="hybridMultilevel"/>
    <w:tmpl w:val="906875A6"/>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627275E"/>
    <w:multiLevelType w:val="hybridMultilevel"/>
    <w:tmpl w:val="BFA6FB0C"/>
    <w:lvl w:ilvl="0" w:tplc="A85AF8D4">
      <w:start w:val="1"/>
      <w:numFmt w:val="decimal"/>
      <w:lvlText w:val="%1."/>
      <w:lvlJc w:val="left"/>
      <w:pPr>
        <w:ind w:left="360" w:hanging="360"/>
      </w:pPr>
      <w:rPr>
        <w:b/>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7" w15:restartNumberingAfterBreak="0">
    <w:nsid w:val="69302A73"/>
    <w:multiLevelType w:val="multilevel"/>
    <w:tmpl w:val="A82C4A0C"/>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8" w15:restartNumberingAfterBreak="0">
    <w:nsid w:val="699B23AD"/>
    <w:multiLevelType w:val="hybridMultilevel"/>
    <w:tmpl w:val="B0BCAA94"/>
    <w:lvl w:ilvl="0" w:tplc="FFFFFFFF">
      <w:start w:val="1"/>
      <w:numFmt w:val="decimal"/>
      <w:lvlText w:val="%1)"/>
      <w:lvlJc w:val="left"/>
      <w:pPr>
        <w:ind w:left="1068" w:hanging="360"/>
      </w:pPr>
      <w:rPr>
        <w:b/>
        <w:i w:val="0"/>
        <w:sz w:val="20"/>
        <w:szCs w:val="20"/>
      </w:rPr>
    </w:lvl>
    <w:lvl w:ilvl="1" w:tplc="FFFFFFFF">
      <w:start w:val="1"/>
      <w:numFmt w:val="lowerLetter"/>
      <w:lvlText w:val="%2)"/>
      <w:lvlJc w:val="left"/>
      <w:pPr>
        <w:ind w:left="190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9" w15:restartNumberingAfterBreak="0">
    <w:nsid w:val="69DD1C59"/>
    <w:multiLevelType w:val="multilevel"/>
    <w:tmpl w:val="6ADE2B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15:restartNumberingAfterBreak="0">
    <w:nsid w:val="6A796D39"/>
    <w:multiLevelType w:val="hybridMultilevel"/>
    <w:tmpl w:val="9E769DF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6E4E08AE"/>
    <w:multiLevelType w:val="hybridMultilevel"/>
    <w:tmpl w:val="4BC05930"/>
    <w:lvl w:ilvl="0" w:tplc="04150017">
      <w:start w:val="1"/>
      <w:numFmt w:val="lowerLetter"/>
      <w:lvlText w:val="%1)"/>
      <w:lvlJc w:val="left"/>
      <w:pPr>
        <w:ind w:left="624" w:hanging="360"/>
      </w:pPr>
      <w:rPr>
        <w:rFonts w:hint="default"/>
      </w:rPr>
    </w:lvl>
    <w:lvl w:ilvl="1" w:tplc="FFFFFFFF">
      <w:start w:val="1"/>
      <w:numFmt w:val="bullet"/>
      <w:lvlText w:val="o"/>
      <w:lvlJc w:val="left"/>
      <w:pPr>
        <w:ind w:left="1344" w:hanging="360"/>
      </w:pPr>
      <w:rPr>
        <w:rFonts w:ascii="Courier New" w:hAnsi="Courier New" w:cs="Courier New" w:hint="default"/>
      </w:rPr>
    </w:lvl>
    <w:lvl w:ilvl="2" w:tplc="FFFFFFFF">
      <w:start w:val="1"/>
      <w:numFmt w:val="bullet"/>
      <w:lvlText w:val=""/>
      <w:lvlJc w:val="left"/>
      <w:pPr>
        <w:ind w:left="2064" w:hanging="360"/>
      </w:pPr>
      <w:rPr>
        <w:rFonts w:ascii="Wingdings" w:hAnsi="Wingdings" w:hint="default"/>
      </w:rPr>
    </w:lvl>
    <w:lvl w:ilvl="3" w:tplc="FFFFFFFF">
      <w:start w:val="1"/>
      <w:numFmt w:val="bullet"/>
      <w:lvlText w:val=""/>
      <w:lvlJc w:val="left"/>
      <w:pPr>
        <w:ind w:left="2784" w:hanging="360"/>
      </w:pPr>
      <w:rPr>
        <w:rFonts w:ascii="Symbol" w:hAnsi="Symbol" w:hint="default"/>
      </w:rPr>
    </w:lvl>
    <w:lvl w:ilvl="4" w:tplc="FFFFFFFF">
      <w:start w:val="1"/>
      <w:numFmt w:val="bullet"/>
      <w:lvlText w:val="o"/>
      <w:lvlJc w:val="left"/>
      <w:pPr>
        <w:ind w:left="3504" w:hanging="360"/>
      </w:pPr>
      <w:rPr>
        <w:rFonts w:ascii="Courier New" w:hAnsi="Courier New" w:cs="Courier New" w:hint="default"/>
      </w:rPr>
    </w:lvl>
    <w:lvl w:ilvl="5" w:tplc="FFFFFFFF">
      <w:start w:val="1"/>
      <w:numFmt w:val="bullet"/>
      <w:lvlText w:val=""/>
      <w:lvlJc w:val="left"/>
      <w:pPr>
        <w:ind w:left="4224" w:hanging="360"/>
      </w:pPr>
      <w:rPr>
        <w:rFonts w:ascii="Wingdings" w:hAnsi="Wingdings" w:hint="default"/>
      </w:rPr>
    </w:lvl>
    <w:lvl w:ilvl="6" w:tplc="FFFFFFFF">
      <w:start w:val="1"/>
      <w:numFmt w:val="bullet"/>
      <w:lvlText w:val=""/>
      <w:lvlJc w:val="left"/>
      <w:pPr>
        <w:ind w:left="4944" w:hanging="360"/>
      </w:pPr>
      <w:rPr>
        <w:rFonts w:ascii="Symbol" w:hAnsi="Symbol" w:hint="default"/>
      </w:rPr>
    </w:lvl>
    <w:lvl w:ilvl="7" w:tplc="FFFFFFFF">
      <w:start w:val="1"/>
      <w:numFmt w:val="bullet"/>
      <w:lvlText w:val="o"/>
      <w:lvlJc w:val="left"/>
      <w:pPr>
        <w:ind w:left="5664" w:hanging="360"/>
      </w:pPr>
      <w:rPr>
        <w:rFonts w:ascii="Courier New" w:hAnsi="Courier New" w:cs="Courier New" w:hint="default"/>
      </w:rPr>
    </w:lvl>
    <w:lvl w:ilvl="8" w:tplc="FFFFFFFF">
      <w:start w:val="1"/>
      <w:numFmt w:val="bullet"/>
      <w:lvlText w:val=""/>
      <w:lvlJc w:val="left"/>
      <w:pPr>
        <w:ind w:left="6384" w:hanging="360"/>
      </w:pPr>
      <w:rPr>
        <w:rFonts w:ascii="Wingdings" w:hAnsi="Wingdings" w:hint="default"/>
      </w:rPr>
    </w:lvl>
  </w:abstractNum>
  <w:abstractNum w:abstractNumId="82" w15:restartNumberingAfterBreak="0">
    <w:nsid w:val="6F624B79"/>
    <w:multiLevelType w:val="hybridMultilevel"/>
    <w:tmpl w:val="C544454C"/>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F810443"/>
    <w:multiLevelType w:val="multilevel"/>
    <w:tmpl w:val="5C26AAC2"/>
    <w:lvl w:ilvl="0">
      <w:start w:val="1"/>
      <w:numFmt w:val="bullet"/>
      <w:lvlText w:val=""/>
      <w:lvlJc w:val="left"/>
      <w:pPr>
        <w:tabs>
          <w:tab w:val="num" w:pos="0"/>
        </w:tabs>
        <w:ind w:left="1020" w:hanging="360"/>
      </w:pPr>
      <w:rPr>
        <w:rFonts w:ascii="Symbol" w:hAnsi="Symbol" w:cs="Symbol" w:hint="default"/>
      </w:rPr>
    </w:lvl>
    <w:lvl w:ilvl="1">
      <w:start w:val="1"/>
      <w:numFmt w:val="bullet"/>
      <w:lvlText w:val="o"/>
      <w:lvlJc w:val="left"/>
      <w:pPr>
        <w:tabs>
          <w:tab w:val="num" w:pos="0"/>
        </w:tabs>
        <w:ind w:left="1740" w:hanging="360"/>
      </w:pPr>
      <w:rPr>
        <w:rFonts w:ascii="Courier New" w:hAnsi="Courier New" w:cs="Courier New" w:hint="default"/>
      </w:rPr>
    </w:lvl>
    <w:lvl w:ilvl="2">
      <w:start w:val="1"/>
      <w:numFmt w:val="bullet"/>
      <w:lvlText w:val=""/>
      <w:lvlJc w:val="left"/>
      <w:pPr>
        <w:tabs>
          <w:tab w:val="num" w:pos="0"/>
        </w:tabs>
        <w:ind w:left="2460" w:hanging="360"/>
      </w:pPr>
      <w:rPr>
        <w:rFonts w:ascii="Wingdings" w:hAnsi="Wingdings" w:cs="Wingdings" w:hint="default"/>
      </w:rPr>
    </w:lvl>
    <w:lvl w:ilvl="3">
      <w:start w:val="1"/>
      <w:numFmt w:val="bullet"/>
      <w:lvlText w:val=""/>
      <w:lvlJc w:val="left"/>
      <w:pPr>
        <w:tabs>
          <w:tab w:val="num" w:pos="0"/>
        </w:tabs>
        <w:ind w:left="3180" w:hanging="360"/>
      </w:pPr>
      <w:rPr>
        <w:rFonts w:ascii="Symbol" w:hAnsi="Symbol" w:cs="Symbol" w:hint="default"/>
      </w:rPr>
    </w:lvl>
    <w:lvl w:ilvl="4">
      <w:start w:val="1"/>
      <w:numFmt w:val="bullet"/>
      <w:lvlText w:val="o"/>
      <w:lvlJc w:val="left"/>
      <w:pPr>
        <w:tabs>
          <w:tab w:val="num" w:pos="0"/>
        </w:tabs>
        <w:ind w:left="3900" w:hanging="360"/>
      </w:pPr>
      <w:rPr>
        <w:rFonts w:ascii="Courier New" w:hAnsi="Courier New" w:cs="Courier New" w:hint="default"/>
      </w:rPr>
    </w:lvl>
    <w:lvl w:ilvl="5">
      <w:start w:val="1"/>
      <w:numFmt w:val="bullet"/>
      <w:lvlText w:val=""/>
      <w:lvlJc w:val="left"/>
      <w:pPr>
        <w:tabs>
          <w:tab w:val="num" w:pos="0"/>
        </w:tabs>
        <w:ind w:left="4620" w:hanging="360"/>
      </w:pPr>
      <w:rPr>
        <w:rFonts w:ascii="Wingdings" w:hAnsi="Wingdings" w:cs="Wingdings" w:hint="default"/>
      </w:rPr>
    </w:lvl>
    <w:lvl w:ilvl="6">
      <w:start w:val="1"/>
      <w:numFmt w:val="bullet"/>
      <w:lvlText w:val=""/>
      <w:lvlJc w:val="left"/>
      <w:pPr>
        <w:tabs>
          <w:tab w:val="num" w:pos="0"/>
        </w:tabs>
        <w:ind w:left="5340" w:hanging="360"/>
      </w:pPr>
      <w:rPr>
        <w:rFonts w:ascii="Symbol" w:hAnsi="Symbol" w:cs="Symbol" w:hint="default"/>
      </w:rPr>
    </w:lvl>
    <w:lvl w:ilvl="7">
      <w:start w:val="1"/>
      <w:numFmt w:val="bullet"/>
      <w:lvlText w:val="o"/>
      <w:lvlJc w:val="left"/>
      <w:pPr>
        <w:tabs>
          <w:tab w:val="num" w:pos="0"/>
        </w:tabs>
        <w:ind w:left="6060" w:hanging="360"/>
      </w:pPr>
      <w:rPr>
        <w:rFonts w:ascii="Courier New" w:hAnsi="Courier New" w:cs="Courier New" w:hint="default"/>
      </w:rPr>
    </w:lvl>
    <w:lvl w:ilvl="8">
      <w:start w:val="1"/>
      <w:numFmt w:val="bullet"/>
      <w:lvlText w:val=""/>
      <w:lvlJc w:val="left"/>
      <w:pPr>
        <w:tabs>
          <w:tab w:val="num" w:pos="0"/>
        </w:tabs>
        <w:ind w:left="6780" w:hanging="360"/>
      </w:pPr>
      <w:rPr>
        <w:rFonts w:ascii="Wingdings" w:hAnsi="Wingdings" w:cs="Wingdings" w:hint="default"/>
      </w:rPr>
    </w:lvl>
  </w:abstractNum>
  <w:abstractNum w:abstractNumId="84" w15:restartNumberingAfterBreak="0">
    <w:nsid w:val="7AB959BC"/>
    <w:multiLevelType w:val="multilevel"/>
    <w:tmpl w:val="B83A11D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5" w15:restartNumberingAfterBreak="0">
    <w:nsid w:val="7E113509"/>
    <w:multiLevelType w:val="hybridMultilevel"/>
    <w:tmpl w:val="0936D7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EE02C93"/>
    <w:multiLevelType w:val="hybridMultilevel"/>
    <w:tmpl w:val="907AFA56"/>
    <w:lvl w:ilvl="0" w:tplc="04150019">
      <w:start w:val="1"/>
      <w:numFmt w:val="lowerLetter"/>
      <w:lvlText w:val="%1."/>
      <w:lvlJc w:val="left"/>
      <w:pPr>
        <w:ind w:left="1218" w:hanging="360"/>
      </w:pPr>
      <w:rPr>
        <w:rFonts w:hint="default"/>
      </w:rPr>
    </w:lvl>
    <w:lvl w:ilvl="1" w:tplc="04150019" w:tentative="1">
      <w:start w:val="1"/>
      <w:numFmt w:val="lowerLetter"/>
      <w:lvlText w:val="%2."/>
      <w:lvlJc w:val="left"/>
      <w:pPr>
        <w:ind w:left="1938" w:hanging="360"/>
      </w:pPr>
    </w:lvl>
    <w:lvl w:ilvl="2" w:tplc="0415001B" w:tentative="1">
      <w:start w:val="1"/>
      <w:numFmt w:val="lowerRoman"/>
      <w:lvlText w:val="%3."/>
      <w:lvlJc w:val="right"/>
      <w:pPr>
        <w:ind w:left="2658" w:hanging="180"/>
      </w:pPr>
    </w:lvl>
    <w:lvl w:ilvl="3" w:tplc="0415000F" w:tentative="1">
      <w:start w:val="1"/>
      <w:numFmt w:val="decimal"/>
      <w:lvlText w:val="%4."/>
      <w:lvlJc w:val="left"/>
      <w:pPr>
        <w:ind w:left="3378" w:hanging="360"/>
      </w:pPr>
    </w:lvl>
    <w:lvl w:ilvl="4" w:tplc="04150019" w:tentative="1">
      <w:start w:val="1"/>
      <w:numFmt w:val="lowerLetter"/>
      <w:lvlText w:val="%5."/>
      <w:lvlJc w:val="left"/>
      <w:pPr>
        <w:ind w:left="4098" w:hanging="360"/>
      </w:pPr>
    </w:lvl>
    <w:lvl w:ilvl="5" w:tplc="0415001B" w:tentative="1">
      <w:start w:val="1"/>
      <w:numFmt w:val="lowerRoman"/>
      <w:lvlText w:val="%6."/>
      <w:lvlJc w:val="right"/>
      <w:pPr>
        <w:ind w:left="4818" w:hanging="180"/>
      </w:pPr>
    </w:lvl>
    <w:lvl w:ilvl="6" w:tplc="0415000F" w:tentative="1">
      <w:start w:val="1"/>
      <w:numFmt w:val="decimal"/>
      <w:lvlText w:val="%7."/>
      <w:lvlJc w:val="left"/>
      <w:pPr>
        <w:ind w:left="5538" w:hanging="360"/>
      </w:pPr>
    </w:lvl>
    <w:lvl w:ilvl="7" w:tplc="04150019" w:tentative="1">
      <w:start w:val="1"/>
      <w:numFmt w:val="lowerLetter"/>
      <w:lvlText w:val="%8."/>
      <w:lvlJc w:val="left"/>
      <w:pPr>
        <w:ind w:left="6258" w:hanging="360"/>
      </w:pPr>
    </w:lvl>
    <w:lvl w:ilvl="8" w:tplc="0415001B" w:tentative="1">
      <w:start w:val="1"/>
      <w:numFmt w:val="lowerRoman"/>
      <w:lvlText w:val="%9."/>
      <w:lvlJc w:val="right"/>
      <w:pPr>
        <w:ind w:left="6978" w:hanging="180"/>
      </w:pPr>
    </w:lvl>
  </w:abstractNum>
  <w:abstractNum w:abstractNumId="87" w15:restartNumberingAfterBreak="0">
    <w:nsid w:val="7F581951"/>
    <w:multiLevelType w:val="multilevel"/>
    <w:tmpl w:val="25FC931A"/>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523473904">
    <w:abstractNumId w:val="77"/>
  </w:num>
  <w:num w:numId="2" w16cid:durableId="370350759">
    <w:abstractNumId w:val="56"/>
  </w:num>
  <w:num w:numId="3" w16cid:durableId="1512989774">
    <w:abstractNumId w:val="45"/>
  </w:num>
  <w:num w:numId="4" w16cid:durableId="1489517882">
    <w:abstractNumId w:val="47"/>
  </w:num>
  <w:num w:numId="5" w16cid:durableId="1387995128">
    <w:abstractNumId w:val="35"/>
  </w:num>
  <w:num w:numId="6" w16cid:durableId="366025446">
    <w:abstractNumId w:val="84"/>
  </w:num>
  <w:num w:numId="7" w16cid:durableId="407073343">
    <w:abstractNumId w:val="54"/>
  </w:num>
  <w:num w:numId="8" w16cid:durableId="1825706635">
    <w:abstractNumId w:val="34"/>
  </w:num>
  <w:num w:numId="9" w16cid:durableId="417022444">
    <w:abstractNumId w:val="55"/>
  </w:num>
  <w:num w:numId="10" w16cid:durableId="334110594">
    <w:abstractNumId w:val="32"/>
  </w:num>
  <w:num w:numId="11" w16cid:durableId="553929783">
    <w:abstractNumId w:val="82"/>
  </w:num>
  <w:num w:numId="12" w16cid:durableId="2091343763">
    <w:abstractNumId w:val="59"/>
  </w:num>
  <w:num w:numId="13" w16cid:durableId="801386854">
    <w:abstractNumId w:val="75"/>
  </w:num>
  <w:num w:numId="14" w16cid:durableId="646864876">
    <w:abstractNumId w:val="33"/>
  </w:num>
  <w:num w:numId="15" w16cid:durableId="988676732">
    <w:abstractNumId w:val="66"/>
  </w:num>
  <w:num w:numId="16" w16cid:durableId="1917013662">
    <w:abstractNumId w:val="67"/>
  </w:num>
  <w:num w:numId="17" w16cid:durableId="1517500710">
    <w:abstractNumId w:val="40"/>
  </w:num>
  <w:num w:numId="18" w16cid:durableId="1138298537">
    <w:abstractNumId w:val="72"/>
  </w:num>
  <w:num w:numId="19" w16cid:durableId="377629549">
    <w:abstractNumId w:val="42"/>
  </w:num>
  <w:num w:numId="20" w16cid:durableId="300622308">
    <w:abstractNumId w:val="43"/>
  </w:num>
  <w:num w:numId="21" w16cid:durableId="905647482">
    <w:abstractNumId w:val="39"/>
  </w:num>
  <w:num w:numId="22" w16cid:durableId="62684479">
    <w:abstractNumId w:val="70"/>
  </w:num>
  <w:num w:numId="23" w16cid:durableId="1243565837">
    <w:abstractNumId w:val="87"/>
  </w:num>
  <w:num w:numId="24" w16cid:durableId="86097701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4876064">
    <w:abstractNumId w:val="41"/>
  </w:num>
  <w:num w:numId="26" w16cid:durableId="1247693680">
    <w:abstractNumId w:val="65"/>
  </w:num>
  <w:num w:numId="27" w16cid:durableId="1210000087">
    <w:abstractNumId w:val="22"/>
  </w:num>
  <w:num w:numId="28" w16cid:durableId="731538589">
    <w:abstractNumId w:val="27"/>
  </w:num>
  <w:num w:numId="29" w16cid:durableId="1355571060">
    <w:abstractNumId w:val="22"/>
    <w:lvlOverride w:ilvl="0">
      <w:startOverride w:val="1"/>
    </w:lvlOverride>
  </w:num>
  <w:num w:numId="30" w16cid:durableId="1825968699">
    <w:abstractNumId w:val="63"/>
  </w:num>
  <w:num w:numId="31" w16cid:durableId="1023483208">
    <w:abstractNumId w:val="23"/>
  </w:num>
  <w:num w:numId="32" w16cid:durableId="2059431471">
    <w:abstractNumId w:val="71"/>
  </w:num>
  <w:num w:numId="33" w16cid:durableId="1369260203">
    <w:abstractNumId w:val="83"/>
  </w:num>
  <w:num w:numId="34" w16cid:durableId="1601327708">
    <w:abstractNumId w:val="46"/>
  </w:num>
  <w:num w:numId="35" w16cid:durableId="1091124804">
    <w:abstractNumId w:val="79"/>
  </w:num>
  <w:num w:numId="36" w16cid:durableId="268271398">
    <w:abstractNumId w:val="68"/>
  </w:num>
  <w:num w:numId="37" w16cid:durableId="1341086879">
    <w:abstractNumId w:val="61"/>
  </w:num>
  <w:num w:numId="38" w16cid:durableId="1703896582">
    <w:abstractNumId w:val="81"/>
  </w:num>
  <w:num w:numId="39" w16cid:durableId="245039697">
    <w:abstractNumId w:val="21"/>
  </w:num>
  <w:num w:numId="40" w16cid:durableId="1848250255">
    <w:abstractNumId w:val="44"/>
  </w:num>
  <w:num w:numId="41" w16cid:durableId="1746612546">
    <w:abstractNumId w:val="85"/>
  </w:num>
  <w:num w:numId="42" w16cid:durableId="46997512">
    <w:abstractNumId w:val="28"/>
  </w:num>
  <w:num w:numId="43" w16cid:durableId="1834684686">
    <w:abstractNumId w:val="38"/>
  </w:num>
  <w:num w:numId="44" w16cid:durableId="1199659747">
    <w:abstractNumId w:val="57"/>
  </w:num>
  <w:num w:numId="45" w16cid:durableId="1287587608">
    <w:abstractNumId w:val="50"/>
  </w:num>
  <w:num w:numId="46" w16cid:durableId="1786923858">
    <w:abstractNumId w:val="53"/>
  </w:num>
  <w:num w:numId="47" w16cid:durableId="1426269502">
    <w:abstractNumId w:val="37"/>
  </w:num>
  <w:num w:numId="48" w16cid:durableId="6379864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322747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91077824">
    <w:abstractNumId w:val="29"/>
  </w:num>
  <w:num w:numId="51" w16cid:durableId="901410211">
    <w:abstractNumId w:val="69"/>
  </w:num>
  <w:num w:numId="52" w16cid:durableId="1565721895">
    <w:abstractNumId w:val="74"/>
  </w:num>
  <w:num w:numId="53" w16cid:durableId="1375814051">
    <w:abstractNumId w:val="25"/>
  </w:num>
  <w:num w:numId="54" w16cid:durableId="1521578099">
    <w:abstractNumId w:val="51"/>
  </w:num>
  <w:num w:numId="55" w16cid:durableId="1579749309">
    <w:abstractNumId w:val="86"/>
  </w:num>
  <w:num w:numId="56" w16cid:durableId="1713769710">
    <w:abstractNumId w:val="52"/>
  </w:num>
  <w:num w:numId="57" w16cid:durableId="971205842">
    <w:abstractNumId w:val="26"/>
  </w:num>
  <w:num w:numId="58" w16cid:durableId="1250505794">
    <w:abstractNumId w:val="78"/>
  </w:num>
  <w:num w:numId="59" w16cid:durableId="134563626">
    <w:abstractNumId w:val="30"/>
  </w:num>
  <w:num w:numId="60" w16cid:durableId="1123156233">
    <w:abstractNumId w:val="31"/>
  </w:num>
  <w:num w:numId="61" w16cid:durableId="1404065733">
    <w:abstractNumId w:val="73"/>
  </w:num>
  <w:num w:numId="62" w16cid:durableId="519515205">
    <w:abstractNumId w:val="24"/>
  </w:num>
  <w:num w:numId="63" w16cid:durableId="906035211">
    <w:abstractNumId w:val="60"/>
  </w:num>
  <w:num w:numId="64" w16cid:durableId="967781636">
    <w:abstractNumId w:val="58"/>
  </w:num>
  <w:num w:numId="65" w16cid:durableId="485629430">
    <w:abstractNumId w:val="64"/>
  </w:num>
  <w:num w:numId="66" w16cid:durableId="868446753">
    <w:abstractNumId w:val="49"/>
  </w:num>
  <w:num w:numId="67" w16cid:durableId="67052789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4015049">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77E"/>
    <w:rsid w:val="000003BD"/>
    <w:rsid w:val="00003175"/>
    <w:rsid w:val="00004C6D"/>
    <w:rsid w:val="00004D5C"/>
    <w:rsid w:val="0000694E"/>
    <w:rsid w:val="00006994"/>
    <w:rsid w:val="00012681"/>
    <w:rsid w:val="000129CE"/>
    <w:rsid w:val="000141F8"/>
    <w:rsid w:val="000201C9"/>
    <w:rsid w:val="00022A32"/>
    <w:rsid w:val="000240F2"/>
    <w:rsid w:val="00025516"/>
    <w:rsid w:val="00040395"/>
    <w:rsid w:val="000405F9"/>
    <w:rsid w:val="00045718"/>
    <w:rsid w:val="000461E0"/>
    <w:rsid w:val="00050CDD"/>
    <w:rsid w:val="00051D68"/>
    <w:rsid w:val="000539F9"/>
    <w:rsid w:val="0005452C"/>
    <w:rsid w:val="00055337"/>
    <w:rsid w:val="000556DF"/>
    <w:rsid w:val="000571CD"/>
    <w:rsid w:val="00057AB4"/>
    <w:rsid w:val="00057CD6"/>
    <w:rsid w:val="00060C3E"/>
    <w:rsid w:val="00064F11"/>
    <w:rsid w:val="000651C4"/>
    <w:rsid w:val="0006626B"/>
    <w:rsid w:val="000672DE"/>
    <w:rsid w:val="00071A5F"/>
    <w:rsid w:val="00071D8B"/>
    <w:rsid w:val="00074574"/>
    <w:rsid w:val="00076B5F"/>
    <w:rsid w:val="00080B69"/>
    <w:rsid w:val="00081848"/>
    <w:rsid w:val="00085998"/>
    <w:rsid w:val="000870AC"/>
    <w:rsid w:val="000918E6"/>
    <w:rsid w:val="000939F9"/>
    <w:rsid w:val="00093B4E"/>
    <w:rsid w:val="00096376"/>
    <w:rsid w:val="00096BF1"/>
    <w:rsid w:val="00096DB8"/>
    <w:rsid w:val="000A0523"/>
    <w:rsid w:val="000A06F0"/>
    <w:rsid w:val="000A268D"/>
    <w:rsid w:val="000A43CC"/>
    <w:rsid w:val="000A5CDD"/>
    <w:rsid w:val="000A618C"/>
    <w:rsid w:val="000A7C27"/>
    <w:rsid w:val="000B007A"/>
    <w:rsid w:val="000B1110"/>
    <w:rsid w:val="000B1E1E"/>
    <w:rsid w:val="000B3F5B"/>
    <w:rsid w:val="000B4BEE"/>
    <w:rsid w:val="000B55DC"/>
    <w:rsid w:val="000B68C5"/>
    <w:rsid w:val="000B7219"/>
    <w:rsid w:val="000B756A"/>
    <w:rsid w:val="000C0B32"/>
    <w:rsid w:val="000C0F7E"/>
    <w:rsid w:val="000C1DB8"/>
    <w:rsid w:val="000C4339"/>
    <w:rsid w:val="000D2552"/>
    <w:rsid w:val="000D3B63"/>
    <w:rsid w:val="000D6245"/>
    <w:rsid w:val="000D775B"/>
    <w:rsid w:val="000D7A05"/>
    <w:rsid w:val="000D7D6E"/>
    <w:rsid w:val="000E1B6C"/>
    <w:rsid w:val="000E385C"/>
    <w:rsid w:val="000E3EEC"/>
    <w:rsid w:val="000E42A5"/>
    <w:rsid w:val="000E677C"/>
    <w:rsid w:val="000E6C22"/>
    <w:rsid w:val="000F1C4C"/>
    <w:rsid w:val="000F563B"/>
    <w:rsid w:val="00101610"/>
    <w:rsid w:val="001037B7"/>
    <w:rsid w:val="001065FA"/>
    <w:rsid w:val="00107824"/>
    <w:rsid w:val="001125FC"/>
    <w:rsid w:val="00113A8A"/>
    <w:rsid w:val="00113ECF"/>
    <w:rsid w:val="0011492C"/>
    <w:rsid w:val="001173EE"/>
    <w:rsid w:val="001178F3"/>
    <w:rsid w:val="00121623"/>
    <w:rsid w:val="00121ACF"/>
    <w:rsid w:val="0012354C"/>
    <w:rsid w:val="00124C22"/>
    <w:rsid w:val="001265BE"/>
    <w:rsid w:val="00132C37"/>
    <w:rsid w:val="001344BE"/>
    <w:rsid w:val="00135F05"/>
    <w:rsid w:val="001407F8"/>
    <w:rsid w:val="00141B49"/>
    <w:rsid w:val="0014475E"/>
    <w:rsid w:val="0015269F"/>
    <w:rsid w:val="00155322"/>
    <w:rsid w:val="00156AE3"/>
    <w:rsid w:val="00160085"/>
    <w:rsid w:val="001600C6"/>
    <w:rsid w:val="001607CF"/>
    <w:rsid w:val="001615F1"/>
    <w:rsid w:val="00162984"/>
    <w:rsid w:val="00162C7E"/>
    <w:rsid w:val="00166C29"/>
    <w:rsid w:val="0017359F"/>
    <w:rsid w:val="00177332"/>
    <w:rsid w:val="001802D6"/>
    <w:rsid w:val="001814F3"/>
    <w:rsid w:val="00181C0D"/>
    <w:rsid w:val="001854DF"/>
    <w:rsid w:val="0018572D"/>
    <w:rsid w:val="00185B70"/>
    <w:rsid w:val="00185E66"/>
    <w:rsid w:val="00186433"/>
    <w:rsid w:val="00186E8C"/>
    <w:rsid w:val="00187D6E"/>
    <w:rsid w:val="00191BBD"/>
    <w:rsid w:val="00196C52"/>
    <w:rsid w:val="001A0334"/>
    <w:rsid w:val="001A0E79"/>
    <w:rsid w:val="001A3059"/>
    <w:rsid w:val="001A3CA5"/>
    <w:rsid w:val="001A4A60"/>
    <w:rsid w:val="001A63CD"/>
    <w:rsid w:val="001B0741"/>
    <w:rsid w:val="001B1CEE"/>
    <w:rsid w:val="001B2EA0"/>
    <w:rsid w:val="001B3741"/>
    <w:rsid w:val="001B55D8"/>
    <w:rsid w:val="001B5F3D"/>
    <w:rsid w:val="001B68D6"/>
    <w:rsid w:val="001C233F"/>
    <w:rsid w:val="001C4A48"/>
    <w:rsid w:val="001C5604"/>
    <w:rsid w:val="001C596E"/>
    <w:rsid w:val="001D303A"/>
    <w:rsid w:val="001D64E1"/>
    <w:rsid w:val="001D68B9"/>
    <w:rsid w:val="001D6E75"/>
    <w:rsid w:val="001E0152"/>
    <w:rsid w:val="001E09B5"/>
    <w:rsid w:val="001E09C5"/>
    <w:rsid w:val="001E5E22"/>
    <w:rsid w:val="001F33C9"/>
    <w:rsid w:val="001F5D27"/>
    <w:rsid w:val="001F5E91"/>
    <w:rsid w:val="00200994"/>
    <w:rsid w:val="00203F93"/>
    <w:rsid w:val="002049EF"/>
    <w:rsid w:val="00206FE3"/>
    <w:rsid w:val="00210006"/>
    <w:rsid w:val="0021163A"/>
    <w:rsid w:val="00214F92"/>
    <w:rsid w:val="0021546C"/>
    <w:rsid w:val="0022053C"/>
    <w:rsid w:val="00223BA6"/>
    <w:rsid w:val="00226153"/>
    <w:rsid w:val="0023274E"/>
    <w:rsid w:val="00234CF9"/>
    <w:rsid w:val="00240CA9"/>
    <w:rsid w:val="00242F64"/>
    <w:rsid w:val="00247FBD"/>
    <w:rsid w:val="00255D33"/>
    <w:rsid w:val="002568D5"/>
    <w:rsid w:val="0026030B"/>
    <w:rsid w:val="00261D30"/>
    <w:rsid w:val="00267EE8"/>
    <w:rsid w:val="00270398"/>
    <w:rsid w:val="00271053"/>
    <w:rsid w:val="002730F6"/>
    <w:rsid w:val="00273886"/>
    <w:rsid w:val="00274193"/>
    <w:rsid w:val="0027630C"/>
    <w:rsid w:val="002771DE"/>
    <w:rsid w:val="00280649"/>
    <w:rsid w:val="002806E8"/>
    <w:rsid w:val="0028189D"/>
    <w:rsid w:val="002866DD"/>
    <w:rsid w:val="00287263"/>
    <w:rsid w:val="00292550"/>
    <w:rsid w:val="00295414"/>
    <w:rsid w:val="0029747F"/>
    <w:rsid w:val="002A0F06"/>
    <w:rsid w:val="002A157C"/>
    <w:rsid w:val="002A2A7F"/>
    <w:rsid w:val="002A2F7D"/>
    <w:rsid w:val="002A38F6"/>
    <w:rsid w:val="002A46DB"/>
    <w:rsid w:val="002A5CC0"/>
    <w:rsid w:val="002A6FFD"/>
    <w:rsid w:val="002B0713"/>
    <w:rsid w:val="002B20FE"/>
    <w:rsid w:val="002C48EC"/>
    <w:rsid w:val="002C7799"/>
    <w:rsid w:val="002D3532"/>
    <w:rsid w:val="002D4D57"/>
    <w:rsid w:val="002D5696"/>
    <w:rsid w:val="002D68B9"/>
    <w:rsid w:val="002D6CC5"/>
    <w:rsid w:val="002E3ACF"/>
    <w:rsid w:val="002E6B3B"/>
    <w:rsid w:val="002E71DE"/>
    <w:rsid w:val="002E7249"/>
    <w:rsid w:val="002F01E2"/>
    <w:rsid w:val="002F0504"/>
    <w:rsid w:val="002F1175"/>
    <w:rsid w:val="002F1469"/>
    <w:rsid w:val="002F1913"/>
    <w:rsid w:val="002F1F25"/>
    <w:rsid w:val="00304F8E"/>
    <w:rsid w:val="00305AA9"/>
    <w:rsid w:val="00305F4A"/>
    <w:rsid w:val="00306163"/>
    <w:rsid w:val="003066FB"/>
    <w:rsid w:val="00310051"/>
    <w:rsid w:val="00312E7E"/>
    <w:rsid w:val="003156AD"/>
    <w:rsid w:val="00315D53"/>
    <w:rsid w:val="00315F73"/>
    <w:rsid w:val="00316520"/>
    <w:rsid w:val="00316BF4"/>
    <w:rsid w:val="0032050D"/>
    <w:rsid w:val="00327D6F"/>
    <w:rsid w:val="0033207E"/>
    <w:rsid w:val="003330AC"/>
    <w:rsid w:val="00333B53"/>
    <w:rsid w:val="0033450B"/>
    <w:rsid w:val="00336597"/>
    <w:rsid w:val="00341093"/>
    <w:rsid w:val="00343BEE"/>
    <w:rsid w:val="0035160B"/>
    <w:rsid w:val="00351E4D"/>
    <w:rsid w:val="003528A1"/>
    <w:rsid w:val="003549C1"/>
    <w:rsid w:val="00355461"/>
    <w:rsid w:val="0035726C"/>
    <w:rsid w:val="00360628"/>
    <w:rsid w:val="00363D3E"/>
    <w:rsid w:val="00363E8E"/>
    <w:rsid w:val="0036507A"/>
    <w:rsid w:val="00366A7D"/>
    <w:rsid w:val="003673D6"/>
    <w:rsid w:val="003711A9"/>
    <w:rsid w:val="003739EB"/>
    <w:rsid w:val="00381709"/>
    <w:rsid w:val="00384040"/>
    <w:rsid w:val="00386A21"/>
    <w:rsid w:val="0039098D"/>
    <w:rsid w:val="003911DF"/>
    <w:rsid w:val="00392514"/>
    <w:rsid w:val="0039336D"/>
    <w:rsid w:val="003956F0"/>
    <w:rsid w:val="003A0702"/>
    <w:rsid w:val="003A573B"/>
    <w:rsid w:val="003B16DB"/>
    <w:rsid w:val="003B1C34"/>
    <w:rsid w:val="003B3E72"/>
    <w:rsid w:val="003B737B"/>
    <w:rsid w:val="003C009B"/>
    <w:rsid w:val="003C061E"/>
    <w:rsid w:val="003C3D05"/>
    <w:rsid w:val="003C4C6F"/>
    <w:rsid w:val="003C6474"/>
    <w:rsid w:val="003D044F"/>
    <w:rsid w:val="003D3E06"/>
    <w:rsid w:val="003D633C"/>
    <w:rsid w:val="003D7308"/>
    <w:rsid w:val="003D7A11"/>
    <w:rsid w:val="003E0D06"/>
    <w:rsid w:val="003E1077"/>
    <w:rsid w:val="003E13BC"/>
    <w:rsid w:val="003E22D1"/>
    <w:rsid w:val="003E4DB9"/>
    <w:rsid w:val="003E50AD"/>
    <w:rsid w:val="003F0206"/>
    <w:rsid w:val="003F2954"/>
    <w:rsid w:val="003F3A13"/>
    <w:rsid w:val="003F4A19"/>
    <w:rsid w:val="00401759"/>
    <w:rsid w:val="0040356A"/>
    <w:rsid w:val="0040767C"/>
    <w:rsid w:val="00407E36"/>
    <w:rsid w:val="00412639"/>
    <w:rsid w:val="00415735"/>
    <w:rsid w:val="0042308A"/>
    <w:rsid w:val="004233AE"/>
    <w:rsid w:val="00426620"/>
    <w:rsid w:val="004266C7"/>
    <w:rsid w:val="00430476"/>
    <w:rsid w:val="00430626"/>
    <w:rsid w:val="0043391C"/>
    <w:rsid w:val="0043477E"/>
    <w:rsid w:val="004349EF"/>
    <w:rsid w:val="00434D74"/>
    <w:rsid w:val="00435141"/>
    <w:rsid w:val="00435577"/>
    <w:rsid w:val="00436140"/>
    <w:rsid w:val="00440488"/>
    <w:rsid w:val="00440FB8"/>
    <w:rsid w:val="00447B25"/>
    <w:rsid w:val="00460F35"/>
    <w:rsid w:val="004611E5"/>
    <w:rsid w:val="00466AF2"/>
    <w:rsid w:val="0046726A"/>
    <w:rsid w:val="004706C5"/>
    <w:rsid w:val="00473C69"/>
    <w:rsid w:val="0047459D"/>
    <w:rsid w:val="00474A49"/>
    <w:rsid w:val="004758A8"/>
    <w:rsid w:val="00475ED1"/>
    <w:rsid w:val="004765DE"/>
    <w:rsid w:val="00477279"/>
    <w:rsid w:val="004778C3"/>
    <w:rsid w:val="0048254A"/>
    <w:rsid w:val="004836D2"/>
    <w:rsid w:val="00486FE5"/>
    <w:rsid w:val="00487A68"/>
    <w:rsid w:val="00490191"/>
    <w:rsid w:val="0049210B"/>
    <w:rsid w:val="00496BA0"/>
    <w:rsid w:val="004A1618"/>
    <w:rsid w:val="004A1DE0"/>
    <w:rsid w:val="004A344C"/>
    <w:rsid w:val="004A4CFF"/>
    <w:rsid w:val="004A567B"/>
    <w:rsid w:val="004B120E"/>
    <w:rsid w:val="004B1504"/>
    <w:rsid w:val="004B34FB"/>
    <w:rsid w:val="004B3562"/>
    <w:rsid w:val="004B4C86"/>
    <w:rsid w:val="004B6B4B"/>
    <w:rsid w:val="004C04A2"/>
    <w:rsid w:val="004C21F3"/>
    <w:rsid w:val="004C39B8"/>
    <w:rsid w:val="004C7A3D"/>
    <w:rsid w:val="004D34F2"/>
    <w:rsid w:val="004D3A28"/>
    <w:rsid w:val="004D3BFB"/>
    <w:rsid w:val="004D7639"/>
    <w:rsid w:val="004D7AD0"/>
    <w:rsid w:val="004E09EB"/>
    <w:rsid w:val="004E1D72"/>
    <w:rsid w:val="004E309D"/>
    <w:rsid w:val="004E327E"/>
    <w:rsid w:val="004E3E33"/>
    <w:rsid w:val="004E4D99"/>
    <w:rsid w:val="004E5556"/>
    <w:rsid w:val="004E71A2"/>
    <w:rsid w:val="004F09B7"/>
    <w:rsid w:val="004F21C5"/>
    <w:rsid w:val="004F3209"/>
    <w:rsid w:val="004F382B"/>
    <w:rsid w:val="004F587F"/>
    <w:rsid w:val="004F7B8A"/>
    <w:rsid w:val="00504945"/>
    <w:rsid w:val="005061A3"/>
    <w:rsid w:val="00507AF8"/>
    <w:rsid w:val="005135CA"/>
    <w:rsid w:val="005147B1"/>
    <w:rsid w:val="00515C74"/>
    <w:rsid w:val="0051778C"/>
    <w:rsid w:val="005208DA"/>
    <w:rsid w:val="00521748"/>
    <w:rsid w:val="005241E5"/>
    <w:rsid w:val="00524C01"/>
    <w:rsid w:val="005267A9"/>
    <w:rsid w:val="00530013"/>
    <w:rsid w:val="005339D5"/>
    <w:rsid w:val="00535763"/>
    <w:rsid w:val="005357AA"/>
    <w:rsid w:val="005376E7"/>
    <w:rsid w:val="00537BF4"/>
    <w:rsid w:val="005405B5"/>
    <w:rsid w:val="00541DDF"/>
    <w:rsid w:val="005446E1"/>
    <w:rsid w:val="00550497"/>
    <w:rsid w:val="005535A2"/>
    <w:rsid w:val="00553ED8"/>
    <w:rsid w:val="00560C42"/>
    <w:rsid w:val="005628E4"/>
    <w:rsid w:val="00562BC7"/>
    <w:rsid w:val="00563349"/>
    <w:rsid w:val="00565023"/>
    <w:rsid w:val="00571204"/>
    <w:rsid w:val="00577B62"/>
    <w:rsid w:val="0058223B"/>
    <w:rsid w:val="005867EC"/>
    <w:rsid w:val="00591222"/>
    <w:rsid w:val="005963F8"/>
    <w:rsid w:val="005A112E"/>
    <w:rsid w:val="005A11FC"/>
    <w:rsid w:val="005A1B30"/>
    <w:rsid w:val="005A20DC"/>
    <w:rsid w:val="005B0E3D"/>
    <w:rsid w:val="005B0F62"/>
    <w:rsid w:val="005B1DA8"/>
    <w:rsid w:val="005B250E"/>
    <w:rsid w:val="005B409E"/>
    <w:rsid w:val="005C084F"/>
    <w:rsid w:val="005C0894"/>
    <w:rsid w:val="005C0F50"/>
    <w:rsid w:val="005C105F"/>
    <w:rsid w:val="005C138A"/>
    <w:rsid w:val="005C2E86"/>
    <w:rsid w:val="005C3E94"/>
    <w:rsid w:val="005C5F12"/>
    <w:rsid w:val="005C692D"/>
    <w:rsid w:val="005C78FC"/>
    <w:rsid w:val="005D2D80"/>
    <w:rsid w:val="005D3917"/>
    <w:rsid w:val="005D7CCA"/>
    <w:rsid w:val="005E06B4"/>
    <w:rsid w:val="005E1668"/>
    <w:rsid w:val="005E3D29"/>
    <w:rsid w:val="005F2B90"/>
    <w:rsid w:val="005F4582"/>
    <w:rsid w:val="005F6103"/>
    <w:rsid w:val="00600D16"/>
    <w:rsid w:val="00601709"/>
    <w:rsid w:val="00601715"/>
    <w:rsid w:val="006034F2"/>
    <w:rsid w:val="00604BC3"/>
    <w:rsid w:val="006065D1"/>
    <w:rsid w:val="00610C54"/>
    <w:rsid w:val="00612BD2"/>
    <w:rsid w:val="00614761"/>
    <w:rsid w:val="00615218"/>
    <w:rsid w:val="006207EC"/>
    <w:rsid w:val="006243AF"/>
    <w:rsid w:val="00630064"/>
    <w:rsid w:val="00630623"/>
    <w:rsid w:val="0063634A"/>
    <w:rsid w:val="00636B31"/>
    <w:rsid w:val="0064057B"/>
    <w:rsid w:val="00642B1F"/>
    <w:rsid w:val="00643B95"/>
    <w:rsid w:val="006441CF"/>
    <w:rsid w:val="00644853"/>
    <w:rsid w:val="00645FA7"/>
    <w:rsid w:val="00651221"/>
    <w:rsid w:val="00651B41"/>
    <w:rsid w:val="00651BED"/>
    <w:rsid w:val="00651CB5"/>
    <w:rsid w:val="0065248A"/>
    <w:rsid w:val="006538E7"/>
    <w:rsid w:val="00654EA2"/>
    <w:rsid w:val="006550CA"/>
    <w:rsid w:val="006552D5"/>
    <w:rsid w:val="006569ED"/>
    <w:rsid w:val="00656B94"/>
    <w:rsid w:val="006572D8"/>
    <w:rsid w:val="00660BFF"/>
    <w:rsid w:val="006610C5"/>
    <w:rsid w:val="00663179"/>
    <w:rsid w:val="00665D42"/>
    <w:rsid w:val="00666B27"/>
    <w:rsid w:val="006671E6"/>
    <w:rsid w:val="00667B16"/>
    <w:rsid w:val="00667D68"/>
    <w:rsid w:val="0067278E"/>
    <w:rsid w:val="00672A21"/>
    <w:rsid w:val="00672EF1"/>
    <w:rsid w:val="00681DD0"/>
    <w:rsid w:val="00682961"/>
    <w:rsid w:val="00682D70"/>
    <w:rsid w:val="00682DD1"/>
    <w:rsid w:val="0068512C"/>
    <w:rsid w:val="0069249C"/>
    <w:rsid w:val="00693562"/>
    <w:rsid w:val="0069528A"/>
    <w:rsid w:val="006A2628"/>
    <w:rsid w:val="006A268C"/>
    <w:rsid w:val="006B05FF"/>
    <w:rsid w:val="006B151B"/>
    <w:rsid w:val="006B7850"/>
    <w:rsid w:val="006C628C"/>
    <w:rsid w:val="006C739E"/>
    <w:rsid w:val="006D28AC"/>
    <w:rsid w:val="006D3A38"/>
    <w:rsid w:val="006D4E14"/>
    <w:rsid w:val="006D67EC"/>
    <w:rsid w:val="006E1D91"/>
    <w:rsid w:val="006E4060"/>
    <w:rsid w:val="006E7564"/>
    <w:rsid w:val="006F2C69"/>
    <w:rsid w:val="006F3AA2"/>
    <w:rsid w:val="006F4947"/>
    <w:rsid w:val="006F4C65"/>
    <w:rsid w:val="006F5B77"/>
    <w:rsid w:val="006F5C0F"/>
    <w:rsid w:val="006F6AC8"/>
    <w:rsid w:val="007009DF"/>
    <w:rsid w:val="00700A42"/>
    <w:rsid w:val="00702E12"/>
    <w:rsid w:val="00705B6B"/>
    <w:rsid w:val="007121E5"/>
    <w:rsid w:val="007121EA"/>
    <w:rsid w:val="00712581"/>
    <w:rsid w:val="00712FE4"/>
    <w:rsid w:val="00720691"/>
    <w:rsid w:val="00721B4C"/>
    <w:rsid w:val="00727F39"/>
    <w:rsid w:val="0073208D"/>
    <w:rsid w:val="00733A2B"/>
    <w:rsid w:val="0073609E"/>
    <w:rsid w:val="00736654"/>
    <w:rsid w:val="00741160"/>
    <w:rsid w:val="007418FF"/>
    <w:rsid w:val="00741BEB"/>
    <w:rsid w:val="0074736D"/>
    <w:rsid w:val="00747A6E"/>
    <w:rsid w:val="00747C02"/>
    <w:rsid w:val="00747D5D"/>
    <w:rsid w:val="007504D5"/>
    <w:rsid w:val="00755DAF"/>
    <w:rsid w:val="00756679"/>
    <w:rsid w:val="00756D37"/>
    <w:rsid w:val="007572B4"/>
    <w:rsid w:val="00760DAE"/>
    <w:rsid w:val="00761884"/>
    <w:rsid w:val="00767354"/>
    <w:rsid w:val="00767E96"/>
    <w:rsid w:val="0077282A"/>
    <w:rsid w:val="00772A0C"/>
    <w:rsid w:val="007742FB"/>
    <w:rsid w:val="00777984"/>
    <w:rsid w:val="00780C6E"/>
    <w:rsid w:val="00780DE7"/>
    <w:rsid w:val="0078142B"/>
    <w:rsid w:val="00784611"/>
    <w:rsid w:val="00785011"/>
    <w:rsid w:val="00785AF3"/>
    <w:rsid w:val="00787F7D"/>
    <w:rsid w:val="007918CB"/>
    <w:rsid w:val="00791F67"/>
    <w:rsid w:val="00794378"/>
    <w:rsid w:val="00794662"/>
    <w:rsid w:val="00796FB1"/>
    <w:rsid w:val="007977DD"/>
    <w:rsid w:val="007A08E7"/>
    <w:rsid w:val="007A3542"/>
    <w:rsid w:val="007A3B9F"/>
    <w:rsid w:val="007B1407"/>
    <w:rsid w:val="007B1E7A"/>
    <w:rsid w:val="007B4DDF"/>
    <w:rsid w:val="007B5CF0"/>
    <w:rsid w:val="007B7CC0"/>
    <w:rsid w:val="007B7ED9"/>
    <w:rsid w:val="007C47BE"/>
    <w:rsid w:val="007C4ABD"/>
    <w:rsid w:val="007D0143"/>
    <w:rsid w:val="007D268F"/>
    <w:rsid w:val="007D3218"/>
    <w:rsid w:val="007D3439"/>
    <w:rsid w:val="007D4A7E"/>
    <w:rsid w:val="007D5BB9"/>
    <w:rsid w:val="007D7002"/>
    <w:rsid w:val="007E16E9"/>
    <w:rsid w:val="007E2576"/>
    <w:rsid w:val="007E2CAA"/>
    <w:rsid w:val="007E355F"/>
    <w:rsid w:val="007E4378"/>
    <w:rsid w:val="007E536B"/>
    <w:rsid w:val="007E6854"/>
    <w:rsid w:val="007E7DB2"/>
    <w:rsid w:val="007F059B"/>
    <w:rsid w:val="007F0802"/>
    <w:rsid w:val="007F3073"/>
    <w:rsid w:val="007F458D"/>
    <w:rsid w:val="007F7AB4"/>
    <w:rsid w:val="007F7AF3"/>
    <w:rsid w:val="007F7CD0"/>
    <w:rsid w:val="00800A55"/>
    <w:rsid w:val="008042AC"/>
    <w:rsid w:val="008042EA"/>
    <w:rsid w:val="00804BF7"/>
    <w:rsid w:val="00805E2D"/>
    <w:rsid w:val="008065C7"/>
    <w:rsid w:val="008115FC"/>
    <w:rsid w:val="00813B3C"/>
    <w:rsid w:val="0081491D"/>
    <w:rsid w:val="00814E2B"/>
    <w:rsid w:val="00820142"/>
    <w:rsid w:val="008204E8"/>
    <w:rsid w:val="0082128D"/>
    <w:rsid w:val="00821642"/>
    <w:rsid w:val="00823A4F"/>
    <w:rsid w:val="00826B2F"/>
    <w:rsid w:val="00827C63"/>
    <w:rsid w:val="0083174E"/>
    <w:rsid w:val="00835E01"/>
    <w:rsid w:val="00836A14"/>
    <w:rsid w:val="00843E48"/>
    <w:rsid w:val="008464D3"/>
    <w:rsid w:val="00847086"/>
    <w:rsid w:val="008508E9"/>
    <w:rsid w:val="00852B86"/>
    <w:rsid w:val="00856EE0"/>
    <w:rsid w:val="00857723"/>
    <w:rsid w:val="008579F2"/>
    <w:rsid w:val="00857E14"/>
    <w:rsid w:val="0086443F"/>
    <w:rsid w:val="00864717"/>
    <w:rsid w:val="008651F1"/>
    <w:rsid w:val="008665F4"/>
    <w:rsid w:val="008672DE"/>
    <w:rsid w:val="008702C3"/>
    <w:rsid w:val="00870729"/>
    <w:rsid w:val="00870EF6"/>
    <w:rsid w:val="00871C0E"/>
    <w:rsid w:val="00871D20"/>
    <w:rsid w:val="00871DFA"/>
    <w:rsid w:val="008771B3"/>
    <w:rsid w:val="008779E1"/>
    <w:rsid w:val="008824AC"/>
    <w:rsid w:val="00882A56"/>
    <w:rsid w:val="00884061"/>
    <w:rsid w:val="00885DA8"/>
    <w:rsid w:val="00887726"/>
    <w:rsid w:val="00892C29"/>
    <w:rsid w:val="00894B2F"/>
    <w:rsid w:val="00897E94"/>
    <w:rsid w:val="008A2DDC"/>
    <w:rsid w:val="008A4CB8"/>
    <w:rsid w:val="008A7581"/>
    <w:rsid w:val="008B055B"/>
    <w:rsid w:val="008B08C8"/>
    <w:rsid w:val="008B206E"/>
    <w:rsid w:val="008B4BE2"/>
    <w:rsid w:val="008B543E"/>
    <w:rsid w:val="008C1360"/>
    <w:rsid w:val="008C2EB6"/>
    <w:rsid w:val="008C3806"/>
    <w:rsid w:val="008C3CBA"/>
    <w:rsid w:val="008C476B"/>
    <w:rsid w:val="008C4961"/>
    <w:rsid w:val="008C5FF6"/>
    <w:rsid w:val="008C733F"/>
    <w:rsid w:val="008C7BCC"/>
    <w:rsid w:val="008D07E1"/>
    <w:rsid w:val="008D322E"/>
    <w:rsid w:val="008D350E"/>
    <w:rsid w:val="008D3E80"/>
    <w:rsid w:val="008D4B36"/>
    <w:rsid w:val="008D61B5"/>
    <w:rsid w:val="008E0211"/>
    <w:rsid w:val="008E072D"/>
    <w:rsid w:val="008E18F5"/>
    <w:rsid w:val="008E28F9"/>
    <w:rsid w:val="008E2A65"/>
    <w:rsid w:val="008F02F2"/>
    <w:rsid w:val="008F043E"/>
    <w:rsid w:val="008F0BAF"/>
    <w:rsid w:val="008F0D15"/>
    <w:rsid w:val="008F35D2"/>
    <w:rsid w:val="008F4362"/>
    <w:rsid w:val="008F4B7C"/>
    <w:rsid w:val="008F6887"/>
    <w:rsid w:val="008F729E"/>
    <w:rsid w:val="008F7E20"/>
    <w:rsid w:val="00902B6B"/>
    <w:rsid w:val="00907D72"/>
    <w:rsid w:val="0091135B"/>
    <w:rsid w:val="00913012"/>
    <w:rsid w:val="0091587E"/>
    <w:rsid w:val="00915FE5"/>
    <w:rsid w:val="009205FD"/>
    <w:rsid w:val="0092199C"/>
    <w:rsid w:val="0092689B"/>
    <w:rsid w:val="00926DAF"/>
    <w:rsid w:val="0093152D"/>
    <w:rsid w:val="0093155C"/>
    <w:rsid w:val="009335D5"/>
    <w:rsid w:val="00933981"/>
    <w:rsid w:val="00933E51"/>
    <w:rsid w:val="00935A85"/>
    <w:rsid w:val="00935CB2"/>
    <w:rsid w:val="00936FD8"/>
    <w:rsid w:val="0093752E"/>
    <w:rsid w:val="00940376"/>
    <w:rsid w:val="00942278"/>
    <w:rsid w:val="00944C66"/>
    <w:rsid w:val="0094710D"/>
    <w:rsid w:val="009530A1"/>
    <w:rsid w:val="00960569"/>
    <w:rsid w:val="00963A3F"/>
    <w:rsid w:val="00966252"/>
    <w:rsid w:val="009800D6"/>
    <w:rsid w:val="0098029D"/>
    <w:rsid w:val="00980E1E"/>
    <w:rsid w:val="00984C8E"/>
    <w:rsid w:val="009867FD"/>
    <w:rsid w:val="00990A0E"/>
    <w:rsid w:val="009933E3"/>
    <w:rsid w:val="00995356"/>
    <w:rsid w:val="00996A7E"/>
    <w:rsid w:val="009A4129"/>
    <w:rsid w:val="009B21B7"/>
    <w:rsid w:val="009B2A8F"/>
    <w:rsid w:val="009B2AF0"/>
    <w:rsid w:val="009B3AB8"/>
    <w:rsid w:val="009B3ECF"/>
    <w:rsid w:val="009B51BE"/>
    <w:rsid w:val="009C1915"/>
    <w:rsid w:val="009C3A58"/>
    <w:rsid w:val="009C5EDB"/>
    <w:rsid w:val="009C743C"/>
    <w:rsid w:val="009C7832"/>
    <w:rsid w:val="009D04FE"/>
    <w:rsid w:val="009D34F8"/>
    <w:rsid w:val="009D3D6E"/>
    <w:rsid w:val="009D4616"/>
    <w:rsid w:val="009D62F9"/>
    <w:rsid w:val="009D7271"/>
    <w:rsid w:val="009E1303"/>
    <w:rsid w:val="009E36A3"/>
    <w:rsid w:val="009E4184"/>
    <w:rsid w:val="009E6022"/>
    <w:rsid w:val="009E610C"/>
    <w:rsid w:val="009E7409"/>
    <w:rsid w:val="009F05AF"/>
    <w:rsid w:val="009F092C"/>
    <w:rsid w:val="009F0A1C"/>
    <w:rsid w:val="009F100D"/>
    <w:rsid w:val="009F130F"/>
    <w:rsid w:val="009F3EBB"/>
    <w:rsid w:val="009F66D6"/>
    <w:rsid w:val="00A0541F"/>
    <w:rsid w:val="00A05ABF"/>
    <w:rsid w:val="00A06398"/>
    <w:rsid w:val="00A11C3E"/>
    <w:rsid w:val="00A11CBD"/>
    <w:rsid w:val="00A1432A"/>
    <w:rsid w:val="00A162A9"/>
    <w:rsid w:val="00A16772"/>
    <w:rsid w:val="00A1795B"/>
    <w:rsid w:val="00A2324D"/>
    <w:rsid w:val="00A250D4"/>
    <w:rsid w:val="00A25B18"/>
    <w:rsid w:val="00A26386"/>
    <w:rsid w:val="00A301FE"/>
    <w:rsid w:val="00A32A16"/>
    <w:rsid w:val="00A32E47"/>
    <w:rsid w:val="00A35EA0"/>
    <w:rsid w:val="00A368DE"/>
    <w:rsid w:val="00A36B1C"/>
    <w:rsid w:val="00A378AD"/>
    <w:rsid w:val="00A37C35"/>
    <w:rsid w:val="00A431B9"/>
    <w:rsid w:val="00A45D16"/>
    <w:rsid w:val="00A4605D"/>
    <w:rsid w:val="00A4639C"/>
    <w:rsid w:val="00A47AAC"/>
    <w:rsid w:val="00A51E0E"/>
    <w:rsid w:val="00A57750"/>
    <w:rsid w:val="00A62546"/>
    <w:rsid w:val="00A655B0"/>
    <w:rsid w:val="00A66231"/>
    <w:rsid w:val="00A706F4"/>
    <w:rsid w:val="00A71FDE"/>
    <w:rsid w:val="00A73621"/>
    <w:rsid w:val="00A76AD3"/>
    <w:rsid w:val="00A8000A"/>
    <w:rsid w:val="00A808AB"/>
    <w:rsid w:val="00A813FD"/>
    <w:rsid w:val="00A81E72"/>
    <w:rsid w:val="00A84295"/>
    <w:rsid w:val="00A8592E"/>
    <w:rsid w:val="00A86BFA"/>
    <w:rsid w:val="00A87488"/>
    <w:rsid w:val="00A87C16"/>
    <w:rsid w:val="00A9105C"/>
    <w:rsid w:val="00A92E91"/>
    <w:rsid w:val="00A9388C"/>
    <w:rsid w:val="00A94E41"/>
    <w:rsid w:val="00AA1AF5"/>
    <w:rsid w:val="00AA4365"/>
    <w:rsid w:val="00AA4644"/>
    <w:rsid w:val="00AA5F26"/>
    <w:rsid w:val="00AA71A2"/>
    <w:rsid w:val="00AA794F"/>
    <w:rsid w:val="00AB2792"/>
    <w:rsid w:val="00AB415D"/>
    <w:rsid w:val="00AB4A43"/>
    <w:rsid w:val="00AB7263"/>
    <w:rsid w:val="00AC033B"/>
    <w:rsid w:val="00AC4F69"/>
    <w:rsid w:val="00AC7B14"/>
    <w:rsid w:val="00AD311C"/>
    <w:rsid w:val="00AD34C9"/>
    <w:rsid w:val="00AD4B07"/>
    <w:rsid w:val="00AE4670"/>
    <w:rsid w:val="00AE4E5F"/>
    <w:rsid w:val="00AE4F4C"/>
    <w:rsid w:val="00AE533D"/>
    <w:rsid w:val="00AE5A04"/>
    <w:rsid w:val="00AE672B"/>
    <w:rsid w:val="00AE6A20"/>
    <w:rsid w:val="00AF5E04"/>
    <w:rsid w:val="00AF785E"/>
    <w:rsid w:val="00B002AE"/>
    <w:rsid w:val="00B00D5E"/>
    <w:rsid w:val="00B02A6D"/>
    <w:rsid w:val="00B03A27"/>
    <w:rsid w:val="00B05ACC"/>
    <w:rsid w:val="00B0680F"/>
    <w:rsid w:val="00B10EC9"/>
    <w:rsid w:val="00B13783"/>
    <w:rsid w:val="00B151A2"/>
    <w:rsid w:val="00B156B2"/>
    <w:rsid w:val="00B1594C"/>
    <w:rsid w:val="00B2020A"/>
    <w:rsid w:val="00B20B9A"/>
    <w:rsid w:val="00B22D6C"/>
    <w:rsid w:val="00B235BB"/>
    <w:rsid w:val="00B23CF9"/>
    <w:rsid w:val="00B23D91"/>
    <w:rsid w:val="00B27215"/>
    <w:rsid w:val="00B278EF"/>
    <w:rsid w:val="00B304BC"/>
    <w:rsid w:val="00B3344B"/>
    <w:rsid w:val="00B354BB"/>
    <w:rsid w:val="00B3779C"/>
    <w:rsid w:val="00B37A03"/>
    <w:rsid w:val="00B37E51"/>
    <w:rsid w:val="00B42C05"/>
    <w:rsid w:val="00B433EE"/>
    <w:rsid w:val="00B44F6F"/>
    <w:rsid w:val="00B46341"/>
    <w:rsid w:val="00B4710E"/>
    <w:rsid w:val="00B47AE9"/>
    <w:rsid w:val="00B518A0"/>
    <w:rsid w:val="00B51E86"/>
    <w:rsid w:val="00B52264"/>
    <w:rsid w:val="00B53DBB"/>
    <w:rsid w:val="00B55500"/>
    <w:rsid w:val="00B5684E"/>
    <w:rsid w:val="00B579EB"/>
    <w:rsid w:val="00B601E1"/>
    <w:rsid w:val="00B633A0"/>
    <w:rsid w:val="00B6542D"/>
    <w:rsid w:val="00B65FCF"/>
    <w:rsid w:val="00B664AE"/>
    <w:rsid w:val="00B67B68"/>
    <w:rsid w:val="00B70722"/>
    <w:rsid w:val="00B7194A"/>
    <w:rsid w:val="00B72ACC"/>
    <w:rsid w:val="00B72C2F"/>
    <w:rsid w:val="00B76144"/>
    <w:rsid w:val="00B813CC"/>
    <w:rsid w:val="00B81EB4"/>
    <w:rsid w:val="00B9027E"/>
    <w:rsid w:val="00B90681"/>
    <w:rsid w:val="00B90995"/>
    <w:rsid w:val="00B93C14"/>
    <w:rsid w:val="00B94453"/>
    <w:rsid w:val="00B95C14"/>
    <w:rsid w:val="00B978FB"/>
    <w:rsid w:val="00BA4132"/>
    <w:rsid w:val="00BA4792"/>
    <w:rsid w:val="00BA53AE"/>
    <w:rsid w:val="00BB4E49"/>
    <w:rsid w:val="00BB55D8"/>
    <w:rsid w:val="00BC2BD4"/>
    <w:rsid w:val="00BC38E8"/>
    <w:rsid w:val="00BC4ED7"/>
    <w:rsid w:val="00BC5072"/>
    <w:rsid w:val="00BC5C28"/>
    <w:rsid w:val="00BC5EC3"/>
    <w:rsid w:val="00BC6FB5"/>
    <w:rsid w:val="00BC7C9F"/>
    <w:rsid w:val="00BD04F5"/>
    <w:rsid w:val="00BD1AB6"/>
    <w:rsid w:val="00BD56D4"/>
    <w:rsid w:val="00BD61AF"/>
    <w:rsid w:val="00BD6770"/>
    <w:rsid w:val="00BE0969"/>
    <w:rsid w:val="00BE0F38"/>
    <w:rsid w:val="00BE22D3"/>
    <w:rsid w:val="00BE3158"/>
    <w:rsid w:val="00BE5993"/>
    <w:rsid w:val="00BF08A0"/>
    <w:rsid w:val="00BF328D"/>
    <w:rsid w:val="00BF35EE"/>
    <w:rsid w:val="00BF784E"/>
    <w:rsid w:val="00C03AF1"/>
    <w:rsid w:val="00C05D93"/>
    <w:rsid w:val="00C06D7A"/>
    <w:rsid w:val="00C10D1B"/>
    <w:rsid w:val="00C11617"/>
    <w:rsid w:val="00C120E3"/>
    <w:rsid w:val="00C12657"/>
    <w:rsid w:val="00C16F21"/>
    <w:rsid w:val="00C20BAF"/>
    <w:rsid w:val="00C219C5"/>
    <w:rsid w:val="00C2534D"/>
    <w:rsid w:val="00C307D3"/>
    <w:rsid w:val="00C33B5B"/>
    <w:rsid w:val="00C35C28"/>
    <w:rsid w:val="00C40EA5"/>
    <w:rsid w:val="00C424BA"/>
    <w:rsid w:val="00C4277F"/>
    <w:rsid w:val="00C42CA1"/>
    <w:rsid w:val="00C47285"/>
    <w:rsid w:val="00C50280"/>
    <w:rsid w:val="00C50C51"/>
    <w:rsid w:val="00C5513A"/>
    <w:rsid w:val="00C57441"/>
    <w:rsid w:val="00C605D3"/>
    <w:rsid w:val="00C60D33"/>
    <w:rsid w:val="00C62E19"/>
    <w:rsid w:val="00C63B18"/>
    <w:rsid w:val="00C64345"/>
    <w:rsid w:val="00C65E03"/>
    <w:rsid w:val="00C671AC"/>
    <w:rsid w:val="00C7139C"/>
    <w:rsid w:val="00C717A1"/>
    <w:rsid w:val="00C728A0"/>
    <w:rsid w:val="00C72D90"/>
    <w:rsid w:val="00C7778D"/>
    <w:rsid w:val="00C815E6"/>
    <w:rsid w:val="00C83DBD"/>
    <w:rsid w:val="00C8573F"/>
    <w:rsid w:val="00C92738"/>
    <w:rsid w:val="00C979E4"/>
    <w:rsid w:val="00CA3F7A"/>
    <w:rsid w:val="00CA4F9E"/>
    <w:rsid w:val="00CA619B"/>
    <w:rsid w:val="00CA64F0"/>
    <w:rsid w:val="00CA71E3"/>
    <w:rsid w:val="00CA773E"/>
    <w:rsid w:val="00CA7D0A"/>
    <w:rsid w:val="00CB18D7"/>
    <w:rsid w:val="00CB3CB7"/>
    <w:rsid w:val="00CB44AA"/>
    <w:rsid w:val="00CC1C5B"/>
    <w:rsid w:val="00CC258B"/>
    <w:rsid w:val="00CC33EB"/>
    <w:rsid w:val="00CC39F4"/>
    <w:rsid w:val="00CC6574"/>
    <w:rsid w:val="00CC6B92"/>
    <w:rsid w:val="00CD2060"/>
    <w:rsid w:val="00CD3E77"/>
    <w:rsid w:val="00CD4088"/>
    <w:rsid w:val="00CD6B64"/>
    <w:rsid w:val="00CE0951"/>
    <w:rsid w:val="00CE3B75"/>
    <w:rsid w:val="00CE3C4E"/>
    <w:rsid w:val="00CE4075"/>
    <w:rsid w:val="00CE4391"/>
    <w:rsid w:val="00CE5254"/>
    <w:rsid w:val="00CE756C"/>
    <w:rsid w:val="00CF11A0"/>
    <w:rsid w:val="00CF279D"/>
    <w:rsid w:val="00CF5087"/>
    <w:rsid w:val="00CF51EA"/>
    <w:rsid w:val="00CF6B42"/>
    <w:rsid w:val="00D00DC8"/>
    <w:rsid w:val="00D02C79"/>
    <w:rsid w:val="00D0366F"/>
    <w:rsid w:val="00D04CBE"/>
    <w:rsid w:val="00D072C0"/>
    <w:rsid w:val="00D07725"/>
    <w:rsid w:val="00D114CB"/>
    <w:rsid w:val="00D11B51"/>
    <w:rsid w:val="00D11BB4"/>
    <w:rsid w:val="00D155B8"/>
    <w:rsid w:val="00D16940"/>
    <w:rsid w:val="00D17B45"/>
    <w:rsid w:val="00D17EE7"/>
    <w:rsid w:val="00D21418"/>
    <w:rsid w:val="00D21BEC"/>
    <w:rsid w:val="00D22487"/>
    <w:rsid w:val="00D23CCE"/>
    <w:rsid w:val="00D25BB7"/>
    <w:rsid w:val="00D25FE8"/>
    <w:rsid w:val="00D31A76"/>
    <w:rsid w:val="00D32640"/>
    <w:rsid w:val="00D3339A"/>
    <w:rsid w:val="00D34CD8"/>
    <w:rsid w:val="00D357E8"/>
    <w:rsid w:val="00D36BD4"/>
    <w:rsid w:val="00D40758"/>
    <w:rsid w:val="00D42769"/>
    <w:rsid w:val="00D440B4"/>
    <w:rsid w:val="00D47CD7"/>
    <w:rsid w:val="00D500FF"/>
    <w:rsid w:val="00D5129A"/>
    <w:rsid w:val="00D52C1B"/>
    <w:rsid w:val="00D54C54"/>
    <w:rsid w:val="00D60935"/>
    <w:rsid w:val="00D60978"/>
    <w:rsid w:val="00D60FD3"/>
    <w:rsid w:val="00D63325"/>
    <w:rsid w:val="00D63CE3"/>
    <w:rsid w:val="00D65C71"/>
    <w:rsid w:val="00D662A2"/>
    <w:rsid w:val="00D67D1A"/>
    <w:rsid w:val="00D706E9"/>
    <w:rsid w:val="00D7125C"/>
    <w:rsid w:val="00D73FA3"/>
    <w:rsid w:val="00D75B5F"/>
    <w:rsid w:val="00D81346"/>
    <w:rsid w:val="00D83A28"/>
    <w:rsid w:val="00D85487"/>
    <w:rsid w:val="00D85E2E"/>
    <w:rsid w:val="00D85FEA"/>
    <w:rsid w:val="00D8644F"/>
    <w:rsid w:val="00D8670B"/>
    <w:rsid w:val="00D92A49"/>
    <w:rsid w:val="00D94544"/>
    <w:rsid w:val="00D96F10"/>
    <w:rsid w:val="00DA0F1F"/>
    <w:rsid w:val="00DA3E75"/>
    <w:rsid w:val="00DA5864"/>
    <w:rsid w:val="00DB5338"/>
    <w:rsid w:val="00DB6795"/>
    <w:rsid w:val="00DB7632"/>
    <w:rsid w:val="00DC293B"/>
    <w:rsid w:val="00DC681E"/>
    <w:rsid w:val="00DC68DA"/>
    <w:rsid w:val="00DC756B"/>
    <w:rsid w:val="00DD0019"/>
    <w:rsid w:val="00DD1AC7"/>
    <w:rsid w:val="00DD1B1E"/>
    <w:rsid w:val="00DD31B6"/>
    <w:rsid w:val="00DD768F"/>
    <w:rsid w:val="00DE18F3"/>
    <w:rsid w:val="00DE1E30"/>
    <w:rsid w:val="00DE3487"/>
    <w:rsid w:val="00DE5E4C"/>
    <w:rsid w:val="00DE6A20"/>
    <w:rsid w:val="00DF08F7"/>
    <w:rsid w:val="00DF254F"/>
    <w:rsid w:val="00DF29E3"/>
    <w:rsid w:val="00DF2FD9"/>
    <w:rsid w:val="00DF4D8C"/>
    <w:rsid w:val="00DF6554"/>
    <w:rsid w:val="00E00373"/>
    <w:rsid w:val="00E01021"/>
    <w:rsid w:val="00E03789"/>
    <w:rsid w:val="00E05C60"/>
    <w:rsid w:val="00E1110F"/>
    <w:rsid w:val="00E11FD3"/>
    <w:rsid w:val="00E120CA"/>
    <w:rsid w:val="00E14230"/>
    <w:rsid w:val="00E15799"/>
    <w:rsid w:val="00E166A9"/>
    <w:rsid w:val="00E167D0"/>
    <w:rsid w:val="00E2003C"/>
    <w:rsid w:val="00E20EEF"/>
    <w:rsid w:val="00E23798"/>
    <w:rsid w:val="00E23941"/>
    <w:rsid w:val="00E23CA7"/>
    <w:rsid w:val="00E241E5"/>
    <w:rsid w:val="00E24238"/>
    <w:rsid w:val="00E258AB"/>
    <w:rsid w:val="00E265EA"/>
    <w:rsid w:val="00E311CD"/>
    <w:rsid w:val="00E3285B"/>
    <w:rsid w:val="00E40165"/>
    <w:rsid w:val="00E42064"/>
    <w:rsid w:val="00E42BAE"/>
    <w:rsid w:val="00E43539"/>
    <w:rsid w:val="00E45F0D"/>
    <w:rsid w:val="00E526DA"/>
    <w:rsid w:val="00E52CB5"/>
    <w:rsid w:val="00E543B4"/>
    <w:rsid w:val="00E60688"/>
    <w:rsid w:val="00E622F9"/>
    <w:rsid w:val="00E6427B"/>
    <w:rsid w:val="00E64D9C"/>
    <w:rsid w:val="00E704EF"/>
    <w:rsid w:val="00E71C84"/>
    <w:rsid w:val="00E75960"/>
    <w:rsid w:val="00E8559A"/>
    <w:rsid w:val="00E8603F"/>
    <w:rsid w:val="00E87B11"/>
    <w:rsid w:val="00E90ABA"/>
    <w:rsid w:val="00E91C9F"/>
    <w:rsid w:val="00E97576"/>
    <w:rsid w:val="00EA02D6"/>
    <w:rsid w:val="00EA4FD0"/>
    <w:rsid w:val="00EA619A"/>
    <w:rsid w:val="00EA72FB"/>
    <w:rsid w:val="00EB1B6C"/>
    <w:rsid w:val="00EB4625"/>
    <w:rsid w:val="00EB4EBF"/>
    <w:rsid w:val="00EB64E0"/>
    <w:rsid w:val="00EB6647"/>
    <w:rsid w:val="00EB6E45"/>
    <w:rsid w:val="00EB779E"/>
    <w:rsid w:val="00EC25BF"/>
    <w:rsid w:val="00EC320D"/>
    <w:rsid w:val="00EC57D5"/>
    <w:rsid w:val="00EC5855"/>
    <w:rsid w:val="00ED1565"/>
    <w:rsid w:val="00ED2756"/>
    <w:rsid w:val="00ED2E56"/>
    <w:rsid w:val="00ED3578"/>
    <w:rsid w:val="00ED48D8"/>
    <w:rsid w:val="00ED6007"/>
    <w:rsid w:val="00ED6B0D"/>
    <w:rsid w:val="00EE129A"/>
    <w:rsid w:val="00EE26FF"/>
    <w:rsid w:val="00EE2F82"/>
    <w:rsid w:val="00EE3570"/>
    <w:rsid w:val="00EE4355"/>
    <w:rsid w:val="00EE4E71"/>
    <w:rsid w:val="00EE5595"/>
    <w:rsid w:val="00EE767C"/>
    <w:rsid w:val="00EF18BB"/>
    <w:rsid w:val="00EF1EAA"/>
    <w:rsid w:val="00EF4660"/>
    <w:rsid w:val="00EF6729"/>
    <w:rsid w:val="00EF69E3"/>
    <w:rsid w:val="00F0260D"/>
    <w:rsid w:val="00F03120"/>
    <w:rsid w:val="00F056FC"/>
    <w:rsid w:val="00F05701"/>
    <w:rsid w:val="00F0662E"/>
    <w:rsid w:val="00F06809"/>
    <w:rsid w:val="00F1105F"/>
    <w:rsid w:val="00F13720"/>
    <w:rsid w:val="00F13780"/>
    <w:rsid w:val="00F1558C"/>
    <w:rsid w:val="00F164A5"/>
    <w:rsid w:val="00F20963"/>
    <w:rsid w:val="00F214AE"/>
    <w:rsid w:val="00F238F9"/>
    <w:rsid w:val="00F30325"/>
    <w:rsid w:val="00F308D7"/>
    <w:rsid w:val="00F309F1"/>
    <w:rsid w:val="00F32459"/>
    <w:rsid w:val="00F3647C"/>
    <w:rsid w:val="00F37164"/>
    <w:rsid w:val="00F37F4A"/>
    <w:rsid w:val="00F40D16"/>
    <w:rsid w:val="00F42390"/>
    <w:rsid w:val="00F46905"/>
    <w:rsid w:val="00F516B2"/>
    <w:rsid w:val="00F55EA3"/>
    <w:rsid w:val="00F57218"/>
    <w:rsid w:val="00F628EC"/>
    <w:rsid w:val="00F63E69"/>
    <w:rsid w:val="00F6489A"/>
    <w:rsid w:val="00F658AF"/>
    <w:rsid w:val="00F65E5B"/>
    <w:rsid w:val="00F67196"/>
    <w:rsid w:val="00F70029"/>
    <w:rsid w:val="00F7072A"/>
    <w:rsid w:val="00F751BE"/>
    <w:rsid w:val="00F80DF2"/>
    <w:rsid w:val="00F8110A"/>
    <w:rsid w:val="00F814CD"/>
    <w:rsid w:val="00F85936"/>
    <w:rsid w:val="00F85C48"/>
    <w:rsid w:val="00F91A1B"/>
    <w:rsid w:val="00F922A3"/>
    <w:rsid w:val="00F936D9"/>
    <w:rsid w:val="00F936DC"/>
    <w:rsid w:val="00F94D5A"/>
    <w:rsid w:val="00F9538B"/>
    <w:rsid w:val="00F976D9"/>
    <w:rsid w:val="00F97D49"/>
    <w:rsid w:val="00FA050F"/>
    <w:rsid w:val="00FA16F5"/>
    <w:rsid w:val="00FA1A02"/>
    <w:rsid w:val="00FA1DF7"/>
    <w:rsid w:val="00FA42CB"/>
    <w:rsid w:val="00FA4F08"/>
    <w:rsid w:val="00FA6C9D"/>
    <w:rsid w:val="00FA72A5"/>
    <w:rsid w:val="00FB1A2F"/>
    <w:rsid w:val="00FB2F37"/>
    <w:rsid w:val="00FB397D"/>
    <w:rsid w:val="00FB3D03"/>
    <w:rsid w:val="00FB3EEC"/>
    <w:rsid w:val="00FB5789"/>
    <w:rsid w:val="00FB5FCC"/>
    <w:rsid w:val="00FB669A"/>
    <w:rsid w:val="00FC0274"/>
    <w:rsid w:val="00FC3F84"/>
    <w:rsid w:val="00FC7ACC"/>
    <w:rsid w:val="00FD3510"/>
    <w:rsid w:val="00FD4294"/>
    <w:rsid w:val="00FD59B3"/>
    <w:rsid w:val="00FD7CC9"/>
    <w:rsid w:val="00FD7E48"/>
    <w:rsid w:val="00FE3C1C"/>
    <w:rsid w:val="00FE3D17"/>
    <w:rsid w:val="00FE3EC2"/>
    <w:rsid w:val="00FE44B6"/>
    <w:rsid w:val="00FE5038"/>
    <w:rsid w:val="00FF0984"/>
    <w:rsid w:val="00FF1EE1"/>
    <w:rsid w:val="00FF2CCD"/>
    <w:rsid w:val="00FF3167"/>
    <w:rsid w:val="00FF31D5"/>
    <w:rsid w:val="00FF4E79"/>
    <w:rsid w:val="00FF52FE"/>
    <w:rsid w:val="00FF56F4"/>
    <w:rsid w:val="00FF775A"/>
    <w:rsid w:val="00FF77C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38A1A"/>
  <w15:docId w15:val="{2ABB279A-DA23-4BDB-B0CB-E1DA7E8D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0F38"/>
    <w:pPr>
      <w:spacing w:after="200" w:line="276" w:lineRule="auto"/>
    </w:pPr>
  </w:style>
  <w:style w:type="paragraph" w:styleId="Nagwek1">
    <w:name w:val="heading 1"/>
    <w:basedOn w:val="Normalny"/>
    <w:next w:val="Normalny"/>
    <w:link w:val="Nagwek1Znak"/>
    <w:uiPriority w:val="9"/>
    <w:qFormat/>
    <w:rsid w:val="00CF51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A573B"/>
    <w:pPr>
      <w:keepNext/>
      <w:keepLines/>
      <w:suppressAutoHyphens w:val="0"/>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paragraph" w:styleId="Nagwek3">
    <w:name w:val="heading 3"/>
    <w:basedOn w:val="Standard"/>
    <w:link w:val="Nagwek3Znak"/>
    <w:rsid w:val="003A573B"/>
    <w:pPr>
      <w:keepNext/>
      <w:spacing w:line="360" w:lineRule="auto"/>
      <w:ind w:firstLine="1"/>
      <w:jc w:val="both"/>
      <w:outlineLvl w:val="2"/>
    </w:pPr>
    <w:rPr>
      <w:b/>
      <w:szCs w:val="20"/>
    </w:rPr>
  </w:style>
  <w:style w:type="paragraph" w:styleId="Nagwek6">
    <w:name w:val="heading 6"/>
    <w:basedOn w:val="Standard"/>
    <w:link w:val="Nagwek6Znak"/>
    <w:rsid w:val="003A573B"/>
    <w:pPr>
      <w:keepNext/>
      <w:outlineLvl w:val="5"/>
    </w:pPr>
    <w:rPr>
      <w:b/>
      <w:bCs/>
      <w:sz w:val="28"/>
      <w:szCs w:val="20"/>
    </w:rPr>
  </w:style>
  <w:style w:type="paragraph" w:styleId="Nagwek8">
    <w:name w:val="heading 8"/>
    <w:basedOn w:val="Standard"/>
    <w:link w:val="Nagwek8Znak"/>
    <w:rsid w:val="003A573B"/>
    <w:pPr>
      <w:keepNext/>
      <w:ind w:left="57" w:right="57"/>
      <w:jc w:val="center"/>
      <w:outlineLvl w:val="7"/>
    </w:pPr>
    <w:rPr>
      <w:b/>
      <w:bCs/>
      <w:i/>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334C1"/>
    <w:rPr>
      <w:color w:val="0000FF"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B3A8A"/>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5708CF"/>
  </w:style>
  <w:style w:type="character" w:customStyle="1" w:styleId="StopkaZnak">
    <w:name w:val="Stopka Znak"/>
    <w:basedOn w:val="Domylnaczcionkaakapitu"/>
    <w:link w:val="Stopka"/>
    <w:uiPriority w:val="99"/>
    <w:qFormat/>
    <w:rsid w:val="005708CF"/>
  </w:style>
  <w:style w:type="character" w:customStyle="1" w:styleId="TekstdymkaZnak">
    <w:name w:val="Tekst dymka Znak"/>
    <w:basedOn w:val="Domylnaczcionkaakapitu"/>
    <w:link w:val="Tekstdymka"/>
    <w:uiPriority w:val="99"/>
    <w:semiHidden/>
    <w:qFormat/>
    <w:rsid w:val="00C334C1"/>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qFormat/>
    <w:rsid w:val="00C334C1"/>
    <w:rPr>
      <w:sz w:val="20"/>
      <w:szCs w:val="20"/>
    </w:rPr>
  </w:style>
  <w:style w:type="paragraph" w:styleId="Nagwek">
    <w:name w:val="header"/>
    <w:basedOn w:val="Normalny"/>
    <w:next w:val="Tekstpodstawowy"/>
    <w:link w:val="NagwekZnak"/>
    <w:uiPriority w:val="99"/>
    <w:unhideWhenUsed/>
    <w:rsid w:val="005708CF"/>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B3A8A"/>
    <w:pPr>
      <w:spacing w:after="0" w:line="240" w:lineRule="auto"/>
      <w:ind w:left="708"/>
    </w:pPr>
    <w:rPr>
      <w:rFonts w:ascii="Times New Roman" w:eastAsia="Times New Roman" w:hAnsi="Times New Roman" w:cs="Times New Roman"/>
      <w:sz w:val="20"/>
      <w:szCs w:val="20"/>
      <w:lang w:eastAsia="pl-PL"/>
    </w:rPr>
  </w:style>
  <w:style w:type="paragraph" w:styleId="NormalnyWeb">
    <w:name w:val="Normal (Web)"/>
    <w:basedOn w:val="Normalny"/>
    <w:uiPriority w:val="99"/>
    <w:qFormat/>
    <w:rsid w:val="000610A1"/>
    <w:pPr>
      <w:spacing w:before="100" w:after="119" w:line="240" w:lineRule="auto"/>
    </w:pPr>
    <w:rPr>
      <w:rFonts w:ascii="Times New Roman" w:eastAsia="Arial Unicode MS" w:hAnsi="Times New Roman" w:cs="Times New Roman"/>
      <w:color w:val="000000"/>
      <w:sz w:val="24"/>
      <w:szCs w:val="24"/>
      <w:u w:color="000000"/>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708C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334C1"/>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unhideWhenUsed/>
    <w:rsid w:val="00C334C1"/>
    <w:pPr>
      <w:spacing w:after="0" w:line="240" w:lineRule="auto"/>
    </w:pPr>
    <w:rPr>
      <w:sz w:val="20"/>
      <w:szCs w:val="20"/>
    </w:rPr>
  </w:style>
  <w:style w:type="paragraph" w:styleId="Bezodstpw">
    <w:name w:val="No Spacing"/>
    <w:uiPriority w:val="1"/>
    <w:qFormat/>
    <w:rsid w:val="00F45F1A"/>
  </w:style>
  <w:style w:type="numbering" w:customStyle="1" w:styleId="Zaimportowanystyl4">
    <w:name w:val="Zaimportowany styl 4"/>
    <w:qFormat/>
    <w:rsid w:val="000610A1"/>
  </w:style>
  <w:style w:type="numbering" w:customStyle="1" w:styleId="WW8Num21131">
    <w:name w:val="WW8Num21131"/>
    <w:qFormat/>
    <w:rsid w:val="000610A1"/>
  </w:style>
  <w:style w:type="numbering" w:customStyle="1" w:styleId="WW8Num234">
    <w:name w:val="WW8Num234"/>
    <w:qFormat/>
    <w:rsid w:val="00CA797F"/>
  </w:style>
  <w:style w:type="numbering" w:customStyle="1" w:styleId="WW8Num214">
    <w:name w:val="WW8Num214"/>
    <w:qFormat/>
    <w:rsid w:val="00CA797F"/>
  </w:style>
  <w:style w:type="table" w:styleId="Tabela-Siatka">
    <w:name w:val="Table Grid"/>
    <w:basedOn w:val="Standardowy"/>
    <w:uiPriority w:val="39"/>
    <w:rsid w:val="005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
    <w:name w:val="WW8Num113"/>
    <w:rsid w:val="00813B3C"/>
    <w:pPr>
      <w:numPr>
        <w:numId w:val="7"/>
      </w:numPr>
    </w:pPr>
  </w:style>
  <w:style w:type="character" w:customStyle="1" w:styleId="Nagwek2Znak">
    <w:name w:val="Nagłówek 2 Znak"/>
    <w:basedOn w:val="Domylnaczcionkaakapitu"/>
    <w:link w:val="Nagwek2"/>
    <w:uiPriority w:val="9"/>
    <w:rsid w:val="003A573B"/>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3A573B"/>
    <w:rPr>
      <w:rFonts w:ascii="Times New Roman" w:eastAsia="Andale Sans UI" w:hAnsi="Times New Roman" w:cs="Tahoma"/>
      <w:b/>
      <w:kern w:val="3"/>
      <w:sz w:val="24"/>
      <w:szCs w:val="20"/>
      <w:lang w:eastAsia="pl-PL"/>
    </w:rPr>
  </w:style>
  <w:style w:type="character" w:customStyle="1" w:styleId="Nagwek6Znak">
    <w:name w:val="Nagłówek 6 Znak"/>
    <w:basedOn w:val="Domylnaczcionkaakapitu"/>
    <w:link w:val="Nagwek6"/>
    <w:rsid w:val="003A573B"/>
    <w:rPr>
      <w:rFonts w:ascii="Times New Roman" w:eastAsia="Andale Sans UI" w:hAnsi="Times New Roman" w:cs="Tahoma"/>
      <w:b/>
      <w:bCs/>
      <w:kern w:val="3"/>
      <w:sz w:val="28"/>
      <w:szCs w:val="20"/>
      <w:lang w:eastAsia="pl-PL"/>
    </w:rPr>
  </w:style>
  <w:style w:type="character" w:customStyle="1" w:styleId="Nagwek8Znak">
    <w:name w:val="Nagłówek 8 Znak"/>
    <w:basedOn w:val="Domylnaczcionkaakapitu"/>
    <w:link w:val="Nagwek8"/>
    <w:rsid w:val="003A573B"/>
    <w:rPr>
      <w:rFonts w:ascii="Times New Roman" w:eastAsia="Andale Sans UI" w:hAnsi="Times New Roman" w:cs="Tahoma"/>
      <w:b/>
      <w:bCs/>
      <w:i/>
      <w:iCs/>
      <w:kern w:val="3"/>
      <w:sz w:val="24"/>
      <w:szCs w:val="20"/>
      <w:lang w:eastAsia="pl-PL"/>
    </w:rPr>
  </w:style>
  <w:style w:type="paragraph" w:customStyle="1" w:styleId="Standard">
    <w:name w:val="Standard"/>
    <w:rsid w:val="003A573B"/>
    <w:pPr>
      <w:widowControl w:val="0"/>
      <w:autoSpaceDN w:val="0"/>
      <w:textAlignment w:val="baseline"/>
    </w:pPr>
    <w:rPr>
      <w:rFonts w:ascii="Times New Roman" w:eastAsia="Andale Sans UI" w:hAnsi="Times New Roman" w:cs="Tahoma"/>
      <w:kern w:val="3"/>
      <w:sz w:val="24"/>
      <w:szCs w:val="24"/>
      <w:lang w:eastAsia="pl-PL"/>
    </w:rPr>
  </w:style>
  <w:style w:type="paragraph" w:customStyle="1" w:styleId="Textbody">
    <w:name w:val="Text body"/>
    <w:basedOn w:val="Standard"/>
    <w:rsid w:val="003A573B"/>
    <w:pPr>
      <w:spacing w:after="120"/>
    </w:pPr>
  </w:style>
  <w:style w:type="character" w:customStyle="1" w:styleId="TekstpodstawowyZnak">
    <w:name w:val="Tekst podstawowy Znak"/>
    <w:link w:val="Tekstpodstawowy"/>
    <w:qFormat/>
    <w:rsid w:val="003A573B"/>
  </w:style>
  <w:style w:type="character" w:customStyle="1" w:styleId="TekstpodstawowyZnak1">
    <w:name w:val="Tekst podstawowy Znak1"/>
    <w:basedOn w:val="Domylnaczcionkaakapitu"/>
    <w:uiPriority w:val="99"/>
    <w:semiHidden/>
    <w:rsid w:val="003A573B"/>
    <w:rPr>
      <w:rFonts w:ascii="Arial" w:eastAsia="Calibri" w:hAnsi="Arial" w:cs="Arial"/>
      <w:color w:val="00000A"/>
      <w:szCs w:val="24"/>
      <w:lang w:eastAsia="pl-PL"/>
    </w:rPr>
  </w:style>
  <w:style w:type="paragraph" w:customStyle="1" w:styleId="Default">
    <w:name w:val="Default"/>
    <w:qFormat/>
    <w:rsid w:val="003A573B"/>
    <w:pPr>
      <w:suppressAutoHyphens w:val="0"/>
    </w:pPr>
    <w:rPr>
      <w:rFonts w:ascii="Times New Roman" w:eastAsia="Times New Roman" w:hAnsi="Times New Roman" w:cs="Arial"/>
      <w:color w:val="000000"/>
      <w:sz w:val="24"/>
      <w:szCs w:val="24"/>
      <w:lang w:eastAsia="pl-PL"/>
    </w:rPr>
  </w:style>
  <w:style w:type="numbering" w:customStyle="1" w:styleId="WW8Num12">
    <w:name w:val="WW8Num12"/>
    <w:basedOn w:val="Bezlisty"/>
    <w:rsid w:val="003A573B"/>
    <w:pPr>
      <w:numPr>
        <w:numId w:val="8"/>
      </w:numPr>
    </w:pPr>
  </w:style>
  <w:style w:type="paragraph" w:customStyle="1" w:styleId="Akapitzlist1">
    <w:name w:val="Akapit z listą1"/>
    <w:basedOn w:val="Normalny"/>
    <w:rsid w:val="003A573B"/>
    <w:pPr>
      <w:spacing w:after="0" w:line="240" w:lineRule="auto"/>
      <w:ind w:left="720"/>
      <w:contextualSpacing/>
    </w:pPr>
    <w:rPr>
      <w:rFonts w:ascii="Arial" w:eastAsia="Calibri" w:hAnsi="Arial" w:cs="Arial"/>
      <w:color w:val="00000A"/>
      <w:kern w:val="1"/>
      <w:szCs w:val="24"/>
      <w:lang w:eastAsia="pl-PL"/>
    </w:rPr>
  </w:style>
  <w:style w:type="character" w:customStyle="1" w:styleId="TekstprzypisudolnegoZnak">
    <w:name w:val="Tekst przypisu dolnego Znak"/>
    <w:basedOn w:val="Domylnaczcionkaakapitu"/>
    <w:link w:val="Tekstprzypisudolnego"/>
    <w:uiPriority w:val="99"/>
    <w:semiHidden/>
    <w:qFormat/>
    <w:rsid w:val="003A573B"/>
    <w:rPr>
      <w:sz w:val="20"/>
      <w:szCs w:val="20"/>
    </w:rPr>
  </w:style>
  <w:style w:type="character" w:customStyle="1" w:styleId="Zakotwiczenieprzypisudolnego">
    <w:name w:val="Zakotwiczenie przypisu dolnego"/>
    <w:rsid w:val="003A573B"/>
    <w:rPr>
      <w:vertAlign w:val="superscript"/>
    </w:rPr>
  </w:style>
  <w:style w:type="character" w:customStyle="1" w:styleId="Znakiprzypiswdolnych">
    <w:name w:val="Znaki przypisów dolnych"/>
    <w:qFormat/>
    <w:rsid w:val="003A573B"/>
  </w:style>
  <w:style w:type="character" w:customStyle="1" w:styleId="UMwyrniony">
    <w:name w:val="UM_wyróżniony"/>
    <w:basedOn w:val="Uwydatnienie"/>
    <w:qFormat/>
    <w:rsid w:val="003A573B"/>
    <w:rPr>
      <w:rFonts w:ascii="Arial" w:eastAsia="Arial" w:hAnsi="Arial" w:cs="Arial"/>
      <w:b/>
      <w:i w:val="0"/>
      <w:iCs/>
      <w:spacing w:val="0"/>
      <w:w w:val="100"/>
    </w:rPr>
  </w:style>
  <w:style w:type="paragraph" w:styleId="Tekstprzypisudolnego">
    <w:name w:val="footnote text"/>
    <w:basedOn w:val="Normalny"/>
    <w:link w:val="TekstprzypisudolnegoZnak"/>
    <w:uiPriority w:val="99"/>
    <w:semiHidden/>
    <w:unhideWhenUsed/>
    <w:rsid w:val="003A573B"/>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3A573B"/>
    <w:rPr>
      <w:sz w:val="20"/>
      <w:szCs w:val="20"/>
    </w:rPr>
  </w:style>
  <w:style w:type="character" w:styleId="Uwydatnienie">
    <w:name w:val="Emphasis"/>
    <w:basedOn w:val="Domylnaczcionkaakapitu"/>
    <w:uiPriority w:val="20"/>
    <w:qFormat/>
    <w:rsid w:val="003A573B"/>
    <w:rPr>
      <w:i/>
      <w:iCs/>
    </w:rPr>
  </w:style>
  <w:style w:type="paragraph" w:customStyle="1" w:styleId="Bezodstpw1">
    <w:name w:val="Bez odstępów1"/>
    <w:rsid w:val="00FF0984"/>
    <w:pPr>
      <w:spacing w:line="100" w:lineRule="atLeast"/>
    </w:pPr>
    <w:rPr>
      <w:rFonts w:ascii="Calibri" w:eastAsia="Times New Roman" w:hAnsi="Calibri" w:cs="Times New Roman"/>
      <w:kern w:val="2"/>
      <w:lang w:eastAsia="ar-SA"/>
    </w:rPr>
  </w:style>
  <w:style w:type="numbering" w:customStyle="1" w:styleId="WW8Num232">
    <w:name w:val="WW8Num232"/>
    <w:basedOn w:val="Bezlisty"/>
    <w:rsid w:val="00755DAF"/>
    <w:pPr>
      <w:numPr>
        <w:numId w:val="9"/>
      </w:numPr>
    </w:pPr>
  </w:style>
  <w:style w:type="character" w:styleId="Hipercze">
    <w:name w:val="Hyperlink"/>
    <w:basedOn w:val="Domylnaczcionkaakapitu"/>
    <w:unhideWhenUsed/>
    <w:rsid w:val="00784611"/>
    <w:rPr>
      <w:color w:val="0000FF" w:themeColor="hyperlink"/>
      <w:u w:val="single"/>
    </w:rPr>
  </w:style>
  <w:style w:type="character" w:styleId="Odwoanieprzypisudolnego">
    <w:name w:val="footnote reference"/>
    <w:uiPriority w:val="99"/>
    <w:unhideWhenUsed/>
    <w:rsid w:val="00B27215"/>
    <w:rPr>
      <w:vertAlign w:val="superscript"/>
    </w:rPr>
  </w:style>
  <w:style w:type="table" w:customStyle="1" w:styleId="Tabela-Siatka15">
    <w:name w:val="Tabela - Siatka15"/>
    <w:basedOn w:val="Standardowy"/>
    <w:next w:val="Tabela-Siatka"/>
    <w:uiPriority w:val="59"/>
    <w:rsid w:val="00C06D7A"/>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1">
    <w:name w:val="WW8Num1131"/>
    <w:rsid w:val="00A47AAC"/>
  </w:style>
  <w:style w:type="numbering" w:customStyle="1" w:styleId="WW8Num212">
    <w:name w:val="WW8Num212"/>
    <w:basedOn w:val="Bezlisty"/>
    <w:rsid w:val="00BE0969"/>
    <w:pPr>
      <w:numPr>
        <w:numId w:val="10"/>
      </w:numPr>
    </w:pPr>
  </w:style>
  <w:style w:type="table" w:customStyle="1" w:styleId="Tabela-Siatka1">
    <w:name w:val="Tabela - Siatka1"/>
    <w:basedOn w:val="Standardowy"/>
    <w:next w:val="Tabela-Siatka"/>
    <w:uiPriority w:val="59"/>
    <w:rsid w:val="000E385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11C3E"/>
    <w:pPr>
      <w:suppressAutoHyphens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05AB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1268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5160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306163"/>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58223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630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3D63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uiPriority w:val="59"/>
    <w:rsid w:val="00651CB5"/>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5339D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8644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40356A"/>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9D04F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5C2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787F7D"/>
    <w:pPr>
      <w:widowControl w:val="0"/>
      <w:suppressAutoHyphens w:val="0"/>
      <w:spacing w:after="0" w:line="240" w:lineRule="auto"/>
      <w:ind w:left="708"/>
    </w:pPr>
    <w:rPr>
      <w:rFonts w:ascii="Century Gothic" w:eastAsia="Times New Roman" w:hAnsi="Century Gothic" w:cs="Times New Roman"/>
      <w:sz w:val="24"/>
      <w:szCs w:val="20"/>
      <w:lang w:eastAsia="pl-PL"/>
    </w:rPr>
  </w:style>
  <w:style w:type="paragraph" w:styleId="Podtytu">
    <w:name w:val="Subtitle"/>
    <w:basedOn w:val="Normalny"/>
    <w:next w:val="Normalny"/>
    <w:link w:val="PodtytuZnak"/>
    <w:qFormat/>
    <w:rsid w:val="00787F7D"/>
    <w:pPr>
      <w:suppressAutoHyphens w:val="0"/>
      <w:spacing w:after="60" w:line="240" w:lineRule="auto"/>
      <w:jc w:val="center"/>
      <w:outlineLvl w:val="1"/>
    </w:pPr>
    <w:rPr>
      <w:rFonts w:ascii="Cambria" w:eastAsia="Times New Roman" w:hAnsi="Cambria" w:cs="Times New Roman"/>
      <w:sz w:val="24"/>
      <w:szCs w:val="24"/>
      <w:lang w:val="en-US" w:eastAsia="x-none"/>
    </w:rPr>
  </w:style>
  <w:style w:type="character" w:customStyle="1" w:styleId="PodtytuZnak">
    <w:name w:val="Podtytuł Znak"/>
    <w:basedOn w:val="Domylnaczcionkaakapitu"/>
    <w:link w:val="Podtytu"/>
    <w:rsid w:val="00787F7D"/>
    <w:rPr>
      <w:rFonts w:ascii="Cambria" w:eastAsia="Times New Roman" w:hAnsi="Cambria" w:cs="Times New Roman"/>
      <w:sz w:val="24"/>
      <w:szCs w:val="24"/>
      <w:lang w:val="en-US" w:eastAsia="x-none"/>
    </w:rPr>
  </w:style>
  <w:style w:type="character" w:customStyle="1" w:styleId="ng-binding">
    <w:name w:val="ng-binding"/>
    <w:rsid w:val="00787F7D"/>
  </w:style>
  <w:style w:type="character" w:customStyle="1" w:styleId="ng-scope">
    <w:name w:val="ng-scope"/>
    <w:rsid w:val="00787F7D"/>
  </w:style>
  <w:style w:type="character" w:customStyle="1" w:styleId="Nagwek1Znak">
    <w:name w:val="Nagłówek 1 Znak"/>
    <w:basedOn w:val="Domylnaczcionkaakapitu"/>
    <w:link w:val="Nagwek1"/>
    <w:uiPriority w:val="9"/>
    <w:rsid w:val="00CF51EA"/>
    <w:rPr>
      <w:rFonts w:asciiTheme="majorHAnsi" w:eastAsiaTheme="majorEastAsia" w:hAnsiTheme="majorHAnsi" w:cstheme="majorBidi"/>
      <w:color w:val="365F91" w:themeColor="accent1" w:themeShade="BF"/>
      <w:sz w:val="32"/>
      <w:szCs w:val="32"/>
    </w:rPr>
  </w:style>
  <w:style w:type="paragraph" w:styleId="Tytu">
    <w:name w:val="Title"/>
    <w:basedOn w:val="Normalny"/>
    <w:next w:val="Podtytu"/>
    <w:link w:val="TytuZnak"/>
    <w:qFormat/>
    <w:rsid w:val="00CF51EA"/>
    <w:pPr>
      <w:spacing w:after="0" w:line="240" w:lineRule="auto"/>
      <w:jc w:val="center"/>
    </w:pPr>
    <w:rPr>
      <w:rFonts w:ascii="Times New Roman" w:eastAsia="Times New Roman" w:hAnsi="Times New Roman" w:cs="Times New Roman"/>
      <w:b/>
      <w:kern w:val="1"/>
      <w:sz w:val="24"/>
      <w:szCs w:val="20"/>
      <w:lang w:val="x-none" w:eastAsia="ar-SA"/>
    </w:rPr>
  </w:style>
  <w:style w:type="character" w:customStyle="1" w:styleId="TytuZnak">
    <w:name w:val="Tytuł Znak"/>
    <w:basedOn w:val="Domylnaczcionkaakapitu"/>
    <w:link w:val="Tytu"/>
    <w:rsid w:val="00CF51EA"/>
    <w:rPr>
      <w:rFonts w:ascii="Times New Roman" w:eastAsia="Times New Roman" w:hAnsi="Times New Roman" w:cs="Times New Roman"/>
      <w:b/>
      <w:kern w:val="1"/>
      <w:sz w:val="24"/>
      <w:szCs w:val="20"/>
      <w:lang w:val="x-none" w:eastAsia="ar-SA"/>
    </w:rPr>
  </w:style>
  <w:style w:type="paragraph" w:styleId="Tekstpodstawowywcity">
    <w:name w:val="Body Text Indent"/>
    <w:basedOn w:val="Normalny"/>
    <w:link w:val="TekstpodstawowywcityZnak"/>
    <w:rsid w:val="00CF51EA"/>
    <w:pPr>
      <w:spacing w:after="120" w:line="240" w:lineRule="auto"/>
      <w:ind w:left="283"/>
    </w:pPr>
    <w:rPr>
      <w:rFonts w:ascii="Times New Roman" w:eastAsia="Times New Roman" w:hAnsi="Times New Roman" w:cs="Times New Roman"/>
      <w:kern w:val="1"/>
      <w:sz w:val="24"/>
      <w:szCs w:val="24"/>
      <w:lang w:val="x-none" w:eastAsia="ar-SA"/>
    </w:rPr>
  </w:style>
  <w:style w:type="character" w:customStyle="1" w:styleId="TekstpodstawowywcityZnak">
    <w:name w:val="Tekst podstawowy wcięty Znak"/>
    <w:basedOn w:val="Domylnaczcionkaakapitu"/>
    <w:link w:val="Tekstpodstawowywcity"/>
    <w:rsid w:val="00CF51EA"/>
    <w:rPr>
      <w:rFonts w:ascii="Times New Roman" w:eastAsia="Times New Roman" w:hAnsi="Times New Roman" w:cs="Times New Roman"/>
      <w:kern w:val="1"/>
      <w:sz w:val="24"/>
      <w:szCs w:val="24"/>
      <w:lang w:val="x-none" w:eastAsia="ar-SA"/>
    </w:rPr>
  </w:style>
  <w:style w:type="table" w:customStyle="1" w:styleId="TableGrid">
    <w:name w:val="TableGrid"/>
    <w:rsid w:val="0032050D"/>
    <w:pPr>
      <w:suppressAutoHyphens w:val="0"/>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266C7"/>
    <w:rPr>
      <w:color w:val="605E5C"/>
      <w:shd w:val="clear" w:color="auto" w:fill="E1DFDD"/>
    </w:rPr>
  </w:style>
  <w:style w:type="paragraph" w:styleId="Tekstpodstawowywcity3">
    <w:name w:val="Body Text Indent 3"/>
    <w:basedOn w:val="Normalny"/>
    <w:link w:val="Tekstpodstawowywcity3Znak"/>
    <w:uiPriority w:val="99"/>
    <w:semiHidden/>
    <w:unhideWhenUsed/>
    <w:rsid w:val="00407E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07E36"/>
    <w:rPr>
      <w:sz w:val="16"/>
      <w:szCs w:val="16"/>
    </w:rPr>
  </w:style>
  <w:style w:type="paragraph" w:styleId="Tekstpodstawowy3">
    <w:name w:val="Body Text 3"/>
    <w:basedOn w:val="Normalny"/>
    <w:link w:val="Tekstpodstawowy3Znak"/>
    <w:uiPriority w:val="99"/>
    <w:unhideWhenUsed/>
    <w:rsid w:val="00407E36"/>
    <w:pPr>
      <w:spacing w:after="120"/>
    </w:pPr>
    <w:rPr>
      <w:sz w:val="16"/>
      <w:szCs w:val="16"/>
    </w:rPr>
  </w:style>
  <w:style w:type="character" w:customStyle="1" w:styleId="Tekstpodstawowy3Znak">
    <w:name w:val="Tekst podstawowy 3 Znak"/>
    <w:basedOn w:val="Domylnaczcionkaakapitu"/>
    <w:link w:val="Tekstpodstawowy3"/>
    <w:uiPriority w:val="99"/>
    <w:rsid w:val="00407E36"/>
    <w:rPr>
      <w:sz w:val="16"/>
      <w:szCs w:val="16"/>
    </w:rPr>
  </w:style>
  <w:style w:type="character" w:styleId="Numerstrony">
    <w:name w:val="page number"/>
    <w:basedOn w:val="Domylnaczcionkaakapitu"/>
    <w:semiHidden/>
    <w:rsid w:val="00407E36"/>
  </w:style>
  <w:style w:type="table" w:customStyle="1" w:styleId="Tabela-Siatka16">
    <w:name w:val="Tabela - Siatka16"/>
    <w:basedOn w:val="Standardowy"/>
    <w:next w:val="Tabela-Siatka"/>
    <w:uiPriority w:val="59"/>
    <w:rsid w:val="0067278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800A5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166C29"/>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
    <w:name w:val="E-1"/>
    <w:basedOn w:val="Normalny"/>
    <w:rsid w:val="00EF1EAA"/>
    <w:pPr>
      <w:widowControl w:val="0"/>
      <w:suppressAutoHyphens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EF1EAA"/>
    <w:pPr>
      <w:suppressAutoHyphens w:val="0"/>
      <w:spacing w:after="0" w:line="240" w:lineRule="auto"/>
    </w:pPr>
    <w:rPr>
      <w:rFonts w:ascii="Tms Rmn" w:eastAsia="Times New Roman" w:hAnsi="Tms Rmn" w:cs="Times New Roman"/>
      <w:shadow/>
      <w:noProof/>
      <w:sz w:val="20"/>
      <w:szCs w:val="20"/>
      <w:lang w:eastAsia="pl-PL"/>
    </w:rPr>
  </w:style>
  <w:style w:type="paragraph" w:customStyle="1" w:styleId="Nagwek11">
    <w:name w:val="Nagłówek 11"/>
    <w:basedOn w:val="Normalny"/>
    <w:rsid w:val="00EF1EAA"/>
    <w:pPr>
      <w:suppressAutoHyphens w:val="0"/>
      <w:spacing w:before="240" w:after="240" w:line="240" w:lineRule="auto"/>
      <w:jc w:val="both"/>
    </w:pPr>
    <w:rPr>
      <w:rFonts w:ascii="Arial" w:eastAsia="Times New Roman" w:hAnsi="Arial" w:cs="Arial"/>
      <w:b/>
      <w:bCs/>
      <w:sz w:val="20"/>
      <w:szCs w:val="24"/>
      <w:lang w:eastAsia="pl-PL"/>
    </w:rPr>
  </w:style>
  <w:style w:type="paragraph" w:styleId="Tekstkomentarza">
    <w:name w:val="annotation text"/>
    <w:basedOn w:val="Normalny"/>
    <w:link w:val="TekstkomentarzaZnak"/>
    <w:uiPriority w:val="99"/>
    <w:semiHidden/>
    <w:unhideWhenUsed/>
    <w:rsid w:val="00D94544"/>
    <w:pPr>
      <w:suppressAutoHyphens w:val="0"/>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D94544"/>
    <w:rPr>
      <w:sz w:val="20"/>
      <w:szCs w:val="20"/>
    </w:rPr>
  </w:style>
  <w:style w:type="character" w:styleId="Odwoaniedokomentarza">
    <w:name w:val="annotation reference"/>
    <w:basedOn w:val="Domylnaczcionkaakapitu"/>
    <w:uiPriority w:val="99"/>
    <w:semiHidden/>
    <w:unhideWhenUsed/>
    <w:qFormat/>
    <w:rsid w:val="00D94544"/>
    <w:rPr>
      <w:sz w:val="16"/>
      <w:szCs w:val="16"/>
    </w:rPr>
  </w:style>
  <w:style w:type="paragraph" w:customStyle="1" w:styleId="Tekstkomentarza1">
    <w:name w:val="Tekst komentarza1"/>
    <w:basedOn w:val="Normalny"/>
    <w:next w:val="Tekstkomentarza"/>
    <w:uiPriority w:val="99"/>
    <w:unhideWhenUsed/>
    <w:rsid w:val="00D94544"/>
    <w:pPr>
      <w:suppressAutoHyphens w:val="0"/>
      <w:spacing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D94544"/>
    <w:rPr>
      <w:b/>
      <w:bCs/>
    </w:rPr>
  </w:style>
  <w:style w:type="character" w:customStyle="1" w:styleId="TematkomentarzaZnak">
    <w:name w:val="Temat komentarza Znak"/>
    <w:basedOn w:val="TekstkomentarzaZnak"/>
    <w:link w:val="Tematkomentarza"/>
    <w:uiPriority w:val="99"/>
    <w:semiHidden/>
    <w:rsid w:val="00D94544"/>
    <w:rPr>
      <w:b/>
      <w:bCs/>
      <w:sz w:val="20"/>
      <w:szCs w:val="20"/>
    </w:rPr>
  </w:style>
  <w:style w:type="table" w:customStyle="1" w:styleId="Tabela-Siatka181">
    <w:name w:val="Tabela - Siatka181"/>
    <w:basedOn w:val="Standardowy"/>
    <w:uiPriority w:val="59"/>
    <w:rsid w:val="00E42064"/>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3">
    <w:name w:val="WW8Num2113"/>
    <w:basedOn w:val="Bezlisty"/>
    <w:rsid w:val="00871DFA"/>
  </w:style>
  <w:style w:type="numbering" w:customStyle="1" w:styleId="WW8Num37">
    <w:name w:val="WW8Num37"/>
    <w:basedOn w:val="Bezlisty"/>
    <w:rsid w:val="00B978FB"/>
    <w:pPr>
      <w:numPr>
        <w:numId w:val="16"/>
      </w:numPr>
    </w:pPr>
  </w:style>
  <w:style w:type="numbering" w:customStyle="1" w:styleId="WW8Num46">
    <w:name w:val="WW8Num46"/>
    <w:basedOn w:val="Bezlisty"/>
    <w:rsid w:val="00B978FB"/>
    <w:pPr>
      <w:numPr>
        <w:numId w:val="17"/>
      </w:numPr>
    </w:pPr>
  </w:style>
  <w:style w:type="numbering" w:customStyle="1" w:styleId="WW8Num43">
    <w:name w:val="WW8Num43"/>
    <w:basedOn w:val="Bezlisty"/>
    <w:rsid w:val="00B978FB"/>
    <w:pPr>
      <w:numPr>
        <w:numId w:val="18"/>
      </w:numPr>
    </w:pPr>
  </w:style>
  <w:style w:type="paragraph" w:styleId="Tekstpodstawowy2">
    <w:name w:val="Body Text 2"/>
    <w:basedOn w:val="Normalny"/>
    <w:link w:val="Tekstpodstawowy2Znak"/>
    <w:uiPriority w:val="99"/>
    <w:semiHidden/>
    <w:unhideWhenUsed/>
    <w:rsid w:val="008065C7"/>
    <w:pPr>
      <w:spacing w:after="120" w:line="480" w:lineRule="auto"/>
    </w:pPr>
  </w:style>
  <w:style w:type="character" w:customStyle="1" w:styleId="Tekstpodstawowy2Znak">
    <w:name w:val="Tekst podstawowy 2 Znak"/>
    <w:basedOn w:val="Domylnaczcionkaakapitu"/>
    <w:link w:val="Tekstpodstawowy2"/>
    <w:uiPriority w:val="99"/>
    <w:semiHidden/>
    <w:rsid w:val="008065C7"/>
  </w:style>
  <w:style w:type="character" w:customStyle="1" w:styleId="Nierozpoznanawzmianka2">
    <w:name w:val="Nierozpoznana wzmianka2"/>
    <w:basedOn w:val="Domylnaczcionkaakapitu"/>
    <w:uiPriority w:val="99"/>
    <w:semiHidden/>
    <w:unhideWhenUsed/>
    <w:rsid w:val="0093752E"/>
    <w:rPr>
      <w:color w:val="605E5C"/>
      <w:shd w:val="clear" w:color="auto" w:fill="E1DFDD"/>
    </w:rPr>
  </w:style>
  <w:style w:type="character" w:customStyle="1" w:styleId="act">
    <w:name w:val="act"/>
    <w:basedOn w:val="Domylnaczcionkaakapitu"/>
    <w:rsid w:val="00CD4088"/>
  </w:style>
  <w:style w:type="numbering" w:customStyle="1" w:styleId="WW8Num21132">
    <w:name w:val="WW8Num21132"/>
    <w:basedOn w:val="Bezlisty"/>
    <w:rsid w:val="00A23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3608">
      <w:bodyDiv w:val="1"/>
      <w:marLeft w:val="0"/>
      <w:marRight w:val="0"/>
      <w:marTop w:val="0"/>
      <w:marBottom w:val="0"/>
      <w:divBdr>
        <w:top w:val="none" w:sz="0" w:space="0" w:color="auto"/>
        <w:left w:val="none" w:sz="0" w:space="0" w:color="auto"/>
        <w:bottom w:val="none" w:sz="0" w:space="0" w:color="auto"/>
        <w:right w:val="none" w:sz="0" w:space="0" w:color="auto"/>
      </w:divBdr>
    </w:div>
    <w:div w:id="93794082">
      <w:bodyDiv w:val="1"/>
      <w:marLeft w:val="0"/>
      <w:marRight w:val="0"/>
      <w:marTop w:val="0"/>
      <w:marBottom w:val="0"/>
      <w:divBdr>
        <w:top w:val="none" w:sz="0" w:space="0" w:color="auto"/>
        <w:left w:val="none" w:sz="0" w:space="0" w:color="auto"/>
        <w:bottom w:val="none" w:sz="0" w:space="0" w:color="auto"/>
        <w:right w:val="none" w:sz="0" w:space="0" w:color="auto"/>
      </w:divBdr>
    </w:div>
    <w:div w:id="610743762">
      <w:bodyDiv w:val="1"/>
      <w:marLeft w:val="0"/>
      <w:marRight w:val="0"/>
      <w:marTop w:val="0"/>
      <w:marBottom w:val="0"/>
      <w:divBdr>
        <w:top w:val="none" w:sz="0" w:space="0" w:color="auto"/>
        <w:left w:val="none" w:sz="0" w:space="0" w:color="auto"/>
        <w:bottom w:val="none" w:sz="0" w:space="0" w:color="auto"/>
        <w:right w:val="none" w:sz="0" w:space="0" w:color="auto"/>
      </w:divBdr>
    </w:div>
    <w:div w:id="699403125">
      <w:bodyDiv w:val="1"/>
      <w:marLeft w:val="0"/>
      <w:marRight w:val="0"/>
      <w:marTop w:val="0"/>
      <w:marBottom w:val="0"/>
      <w:divBdr>
        <w:top w:val="none" w:sz="0" w:space="0" w:color="auto"/>
        <w:left w:val="none" w:sz="0" w:space="0" w:color="auto"/>
        <w:bottom w:val="none" w:sz="0" w:space="0" w:color="auto"/>
        <w:right w:val="none" w:sz="0" w:space="0" w:color="auto"/>
      </w:divBdr>
    </w:div>
    <w:div w:id="1264607754">
      <w:bodyDiv w:val="1"/>
      <w:marLeft w:val="0"/>
      <w:marRight w:val="0"/>
      <w:marTop w:val="0"/>
      <w:marBottom w:val="0"/>
      <w:divBdr>
        <w:top w:val="none" w:sz="0" w:space="0" w:color="auto"/>
        <w:left w:val="none" w:sz="0" w:space="0" w:color="auto"/>
        <w:bottom w:val="none" w:sz="0" w:space="0" w:color="auto"/>
        <w:right w:val="none" w:sz="0" w:space="0" w:color="auto"/>
      </w:divBdr>
    </w:div>
    <w:div w:id="1674915001">
      <w:bodyDiv w:val="1"/>
      <w:marLeft w:val="0"/>
      <w:marRight w:val="0"/>
      <w:marTop w:val="0"/>
      <w:marBottom w:val="0"/>
      <w:divBdr>
        <w:top w:val="none" w:sz="0" w:space="0" w:color="auto"/>
        <w:left w:val="none" w:sz="0" w:space="0" w:color="auto"/>
        <w:bottom w:val="none" w:sz="0" w:space="0" w:color="auto"/>
        <w:right w:val="none" w:sz="0" w:space="0" w:color="auto"/>
      </w:divBdr>
    </w:div>
    <w:div w:id="1689716968">
      <w:bodyDiv w:val="1"/>
      <w:marLeft w:val="0"/>
      <w:marRight w:val="0"/>
      <w:marTop w:val="0"/>
      <w:marBottom w:val="0"/>
      <w:divBdr>
        <w:top w:val="none" w:sz="0" w:space="0" w:color="auto"/>
        <w:left w:val="none" w:sz="0" w:space="0" w:color="auto"/>
        <w:bottom w:val="none" w:sz="0" w:space="0" w:color="auto"/>
        <w:right w:val="none" w:sz="0" w:space="0" w:color="auto"/>
      </w:divBdr>
    </w:div>
    <w:div w:id="1899508711">
      <w:bodyDiv w:val="1"/>
      <w:marLeft w:val="0"/>
      <w:marRight w:val="0"/>
      <w:marTop w:val="0"/>
      <w:marBottom w:val="0"/>
      <w:divBdr>
        <w:top w:val="none" w:sz="0" w:space="0" w:color="auto"/>
        <w:left w:val="none" w:sz="0" w:space="0" w:color="auto"/>
        <w:bottom w:val="none" w:sz="0" w:space="0" w:color="auto"/>
        <w:right w:val="none" w:sz="0" w:space="0" w:color="auto"/>
      </w:divBdr>
    </w:div>
    <w:div w:id="1904022763">
      <w:bodyDiv w:val="1"/>
      <w:marLeft w:val="0"/>
      <w:marRight w:val="0"/>
      <w:marTop w:val="0"/>
      <w:marBottom w:val="0"/>
      <w:divBdr>
        <w:top w:val="none" w:sz="0" w:space="0" w:color="auto"/>
        <w:left w:val="none" w:sz="0" w:space="0" w:color="auto"/>
        <w:bottom w:val="none" w:sz="0" w:space="0" w:color="auto"/>
        <w:right w:val="none" w:sz="0" w:space="0" w:color="auto"/>
      </w:divBdr>
    </w:div>
    <w:div w:id="1912886040">
      <w:bodyDiv w:val="1"/>
      <w:marLeft w:val="0"/>
      <w:marRight w:val="0"/>
      <w:marTop w:val="0"/>
      <w:marBottom w:val="0"/>
      <w:divBdr>
        <w:top w:val="none" w:sz="0" w:space="0" w:color="auto"/>
        <w:left w:val="none" w:sz="0" w:space="0" w:color="auto"/>
        <w:bottom w:val="none" w:sz="0" w:space="0" w:color="auto"/>
        <w:right w:val="none" w:sz="0" w:space="0" w:color="auto"/>
      </w:divBdr>
    </w:div>
    <w:div w:id="1965963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32wog.iod@ron.mil.pl" TargetMode="External"/><Relationship Id="rId18" Type="http://schemas.openxmlformats.org/officeDocument/2006/relationships/hyperlink" Target="https://platformazakupowa.pl/pn/32wog" TargetMode="External"/><Relationship Id="rId26" Type="http://schemas.openxmlformats.org/officeDocument/2006/relationships/hyperlink" Target="https://platformazakupowa.pl/strona/1-regulamin" TargetMode="External"/><Relationship Id="rId39" Type="http://schemas.openxmlformats.org/officeDocument/2006/relationships/theme" Target="theme/theme1.xml"/><Relationship Id="rId21" Type="http://schemas.openxmlformats.org/officeDocument/2006/relationships/hyperlink" Target="https://drive.google.com/file/d/1Kd1DttbBeiNWt4q4slS4t76lZVKPbkyD/view"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32wog.zampub@ron.mil.pl" TargetMode="External"/><Relationship Id="rId17" Type="http://schemas.openxmlformats.org/officeDocument/2006/relationships/hyperlink" Target="http://platformazakupowa.pl" TargetMode="External"/><Relationship Id="rId25" Type="http://schemas.openxmlformats.org/officeDocument/2006/relationships/hyperlink" Target="mailto:32wog.zampub@ron.mil.pl"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pn/32wo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32wog" TargetMode="External"/><Relationship Id="rId24" Type="http://schemas.openxmlformats.org/officeDocument/2006/relationships/hyperlink" Target="http://platformazakupowa.pl"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sip.lex.pl/akty-prawne/dzu-dziennik-ustaw/rachunkowosc-16796295/art-3" TargetMode="External"/><Relationship Id="rId36" Type="http://schemas.openxmlformats.org/officeDocument/2006/relationships/header" Target="header3.xml"/><Relationship Id="rId10" Type="http://schemas.openxmlformats.org/officeDocument/2006/relationships/hyperlink" Target="http://www.32wog.wp.mil.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pn/32wog"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sip.lex.pl/akty-prawne/dzu-dziennik-ustaw/przeciwdzialanie-praniu-pieniedzy-oraz-finansowaniu-terroryzmu-18708093" TargetMode="External"/><Relationship Id="rId30" Type="http://schemas.openxmlformats.org/officeDocument/2006/relationships/hyperlink" Target="https://platformazakupowa.pl/" TargetMode="External"/><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FWURZdm56OE93em5FZ2o2ZndEODBKdzFMOHF1SzNZY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mjUYbXAC4ApaOsDxLkinAv5IwM9cFfZzpHCkincmImg=</DigestValue>
      </Reference>
      <Reference URI="#INFO">
        <DigestMethod Algorithm="http://www.w3.org/2001/04/xmlenc#sha256"/>
        <DigestValue>lSmvTK8BlE2hflmRQH0vEcgnb3WE8puUnBe7HHMmKqw=</DigestValue>
      </Reference>
    </SignedInfo>
    <SignatureValue>b6GydJ8XSWnGC8dIonP4RHtpukofWAeCx0GmHGN3wQGsetpq6JbOQXRAD4O2auionvjmDJN79nes3jJyznY+NA==</SignatureValue>
    <Object Id="INFO">
      <ArrayOfString xmlns:xsd="http://www.w3.org/2001/XMLSchema" xmlns:xsi="http://www.w3.org/2001/XMLSchema-instance" xmlns="">
        <string>EYDYvnz8OwznEgj6fwD80Jw1L8quK3Yb</string>
      </ArrayOfString>
    </Object>
  </Signature>
</WrappedLabelInfo>
</file>

<file path=customXml/itemProps1.xml><?xml version="1.0" encoding="utf-8"?>
<ds:datastoreItem xmlns:ds="http://schemas.openxmlformats.org/officeDocument/2006/customXml" ds:itemID="{C6685A51-FC95-4104-B92C-6B70B8D7935A}">
  <ds:schemaRefs>
    <ds:schemaRef ds:uri="http://schemas.openxmlformats.org/officeDocument/2006/bibliography"/>
  </ds:schemaRefs>
</ds:datastoreItem>
</file>

<file path=customXml/itemProps2.xml><?xml version="1.0" encoding="utf-8"?>
<ds:datastoreItem xmlns:ds="http://schemas.openxmlformats.org/officeDocument/2006/customXml" ds:itemID="{7581A858-4721-43DA-B7DE-3F44BABC6E2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85F0EFD4-CAC4-4ABE-A358-C93F1296498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16</Pages>
  <Words>6994</Words>
  <Characters>45790</Characters>
  <Application>Microsoft Office Word</Application>
  <DocSecurity>0</DocSecurity>
  <Lines>846</Lines>
  <Paragraphs>286</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Gruszka Monika</dc:creator>
  <cp:lastModifiedBy>Sieczkowska-Prokop Edyta</cp:lastModifiedBy>
  <cp:revision>91</cp:revision>
  <cp:lastPrinted>2026-01-20T06:27:00Z</cp:lastPrinted>
  <dcterms:created xsi:type="dcterms:W3CDTF">2024-03-29T08:11:00Z</dcterms:created>
  <dcterms:modified xsi:type="dcterms:W3CDTF">2026-02-02T13:07:00Z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d8dc7a0c-ec37-4965-8f4e-787ff5ee3efb</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YNDQsMH+fs56sF56v82bzhqvpWEkhrau</vt:lpwstr>
  </property>
  <property fmtid="{D5CDD505-2E9C-101B-9397-08002B2CF9AE}" pid="6" name="s5636:Creator type=author">
    <vt:lpwstr>Gruszka Monika</vt:lpwstr>
  </property>
  <property fmtid="{D5CDD505-2E9C-101B-9397-08002B2CF9AE}" pid="7" name="s5636:Creator type=organization">
    <vt:lpwstr>MILNET-Z</vt:lpwstr>
  </property>
  <property fmtid="{D5CDD505-2E9C-101B-9397-08002B2CF9AE}" pid="8" name="s5636:Creator type=IP">
    <vt:lpwstr>10.130.233.128</vt:lpwstr>
  </property>
  <property fmtid="{D5CDD505-2E9C-101B-9397-08002B2CF9AE}" pid="9" name="bjPortionMark">
    <vt:lpwstr>[]</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ies>
</file>